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4D1" w:rsidRPr="00F444D1" w:rsidRDefault="00F444D1" w:rsidP="00F444D1">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eastAsia="Times New Roman" w:cstheme="minorHAnsi"/>
          <w:b/>
          <w:color w:val="002060"/>
          <w:lang w:eastAsia="zh-CN"/>
        </w:rPr>
      </w:pPr>
      <w:bookmarkStart w:id="0" w:name="_Toc79152060"/>
      <w:r w:rsidRPr="00F444D1">
        <w:rPr>
          <w:rFonts w:eastAsia="Times New Roman" w:cstheme="minorHAnsi"/>
          <w:b/>
          <w:color w:val="002060"/>
          <w:lang w:eastAsia="zh-CN"/>
        </w:rPr>
        <w:t>ΠΑΡΑΡΤΗΜΑ Ι – Αναλυτική Περιγραφή Φυσικού και Οικονομικού Αντικειμένου της Σύμβασης –Μελέτη  Δ/</w:t>
      </w:r>
      <w:proofErr w:type="spellStart"/>
      <w:r w:rsidRPr="00F444D1">
        <w:rPr>
          <w:rFonts w:eastAsia="Times New Roman" w:cstheme="minorHAnsi"/>
          <w:b/>
          <w:color w:val="002060"/>
          <w:lang w:eastAsia="zh-CN"/>
        </w:rPr>
        <w:t>νσης</w:t>
      </w:r>
      <w:proofErr w:type="spellEnd"/>
      <w:r w:rsidRPr="00F444D1">
        <w:rPr>
          <w:rFonts w:eastAsia="Times New Roman" w:cstheme="minorHAnsi"/>
          <w:b/>
          <w:color w:val="002060"/>
          <w:lang w:eastAsia="zh-CN"/>
        </w:rPr>
        <w:t xml:space="preserve"> Καθαριότητας &amp; Ανακύκλωσης</w:t>
      </w:r>
      <w:bookmarkEnd w:id="0"/>
      <w:r w:rsidRPr="00F444D1">
        <w:rPr>
          <w:rFonts w:eastAsia="Times New Roman" w:cstheme="minorHAnsi"/>
          <w:b/>
          <w:color w:val="002060"/>
          <w:lang w:eastAsia="zh-CN"/>
        </w:rPr>
        <w:t xml:space="preserve"> </w:t>
      </w: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u w:val="single"/>
          <w:lang w:val="en-US" w:eastAsia="el-GR"/>
        </w:rPr>
      </w:pPr>
      <w:r w:rsidRPr="00F444D1">
        <w:rPr>
          <w:rFonts w:ascii="Calibri" w:eastAsia="Times New Roman" w:hAnsi="Calibri" w:cs="Calibri"/>
          <w:b/>
          <w:noProof/>
          <w:sz w:val="24"/>
          <w:szCs w:val="24"/>
          <w:lang w:eastAsia="el-GR"/>
        </w:rPr>
        <w:drawing>
          <wp:inline distT="0" distB="0" distL="0" distR="0" wp14:anchorId="2B33DF2D" wp14:editId="0005835E">
            <wp:extent cx="734695" cy="772160"/>
            <wp:effectExtent l="0" t="0" r="8255" b="8890"/>
            <wp:docPr id="41" name="Εικόνα 41" descr="C:\Users\eleni\AppData\Local\Temp\FineReader11\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eni\AppData\Local\Temp\FineReader11\media\image2.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4695" cy="772160"/>
                    </a:xfrm>
                    <a:prstGeom prst="rect">
                      <a:avLst/>
                    </a:prstGeom>
                    <a:noFill/>
                    <a:ln>
                      <a:noFill/>
                    </a:ln>
                  </pic:spPr>
                </pic:pic>
              </a:graphicData>
            </a:graphic>
          </wp:inline>
        </w:drawing>
      </w: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 xml:space="preserve">ΕΛΛΗΝΙΚΗ ΔΗΜΟΚΡΑΤΙΑ                                                                       </w:t>
      </w:r>
      <w:r w:rsidRPr="00F444D1">
        <w:rPr>
          <w:rFonts w:ascii="Arial" w:eastAsia="Times New Roman" w:hAnsi="Arial" w:cs="Arial"/>
          <w:b/>
          <w:bCs/>
          <w:lang w:val="en-US" w:eastAsia="el-GR"/>
        </w:rPr>
        <w:t>A</w:t>
      </w:r>
      <w:r w:rsidRPr="00F444D1">
        <w:rPr>
          <w:rFonts w:ascii="Arial" w:eastAsia="Times New Roman" w:hAnsi="Arial" w:cs="Arial"/>
          <w:b/>
          <w:bCs/>
          <w:lang w:eastAsia="el-GR"/>
        </w:rPr>
        <w:t xml:space="preserve">. </w:t>
      </w:r>
      <w:r w:rsidRPr="00F444D1">
        <w:rPr>
          <w:rFonts w:ascii="Arial" w:eastAsia="Times New Roman" w:hAnsi="Arial" w:cs="Arial"/>
          <w:b/>
          <w:bCs/>
          <w:lang w:val="en-US" w:eastAsia="el-GR"/>
        </w:rPr>
        <w:t>M</w:t>
      </w:r>
      <w:r w:rsidRPr="00F444D1">
        <w:rPr>
          <w:rFonts w:ascii="Arial" w:eastAsia="Times New Roman" w:hAnsi="Arial" w:cs="Arial"/>
          <w:b/>
          <w:bCs/>
          <w:lang w:eastAsia="el-GR"/>
        </w:rPr>
        <w:t>. 1/2021</w:t>
      </w: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ΔΗΜΟΣ ΜΑΛΕΒΙΖΙΟΥ</w:t>
      </w: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Διεύθυνση Καθαριότητας &amp;</w:t>
      </w: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Ανακύκλωσης</w:t>
      </w:r>
    </w:p>
    <w:p w:rsidR="00F444D1" w:rsidRPr="00F444D1" w:rsidRDefault="00F444D1" w:rsidP="00F444D1">
      <w:pPr>
        <w:spacing w:after="0" w:line="240" w:lineRule="auto"/>
        <w:rPr>
          <w:rFonts w:ascii="Calibri" w:eastAsia="Times New Roman" w:hAnsi="Calibri" w:cs="Calibri"/>
          <w:b/>
          <w:sz w:val="24"/>
          <w:szCs w:val="24"/>
          <w:lang w:eastAsia="el-GR"/>
        </w:rPr>
      </w:pP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lang w:eastAsia="el-GR"/>
        </w:rPr>
        <w:t xml:space="preserve">Κ.Α.: 15.6061.0002 </w:t>
      </w: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lang w:eastAsia="el-GR"/>
        </w:rPr>
        <w:t xml:space="preserve">Κ.Α : 20.6061.0001 </w:t>
      </w: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lang w:eastAsia="el-GR"/>
        </w:rPr>
        <w:t xml:space="preserve">Κ.Α.: 25.6061.0001 </w:t>
      </w: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lang w:eastAsia="el-GR"/>
        </w:rPr>
        <w:t xml:space="preserve">Κ.Α.: 30.6061.0001 </w:t>
      </w: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val="en-US" w:eastAsia="el-GR"/>
        </w:rPr>
        <w:t>CPV</w:t>
      </w:r>
      <w:r w:rsidRPr="00F444D1">
        <w:rPr>
          <w:rFonts w:ascii="Arial" w:eastAsia="Times New Roman" w:hAnsi="Arial" w:cs="Arial"/>
          <w:b/>
          <w:bCs/>
          <w:lang w:eastAsia="el-GR"/>
        </w:rPr>
        <w:t>:18100000-0</w:t>
      </w: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jc w:val="center"/>
        <w:rPr>
          <w:rFonts w:ascii="Arial" w:eastAsia="Times New Roman" w:hAnsi="Arial" w:cs="Arial"/>
          <w:b/>
          <w:bCs/>
          <w:lang w:eastAsia="el-GR"/>
        </w:rPr>
      </w:pPr>
      <w:r w:rsidRPr="00F444D1">
        <w:rPr>
          <w:rFonts w:ascii="Arial" w:eastAsia="Times New Roman" w:hAnsi="Arial" w:cs="Arial"/>
          <w:b/>
          <w:bCs/>
          <w:lang w:eastAsia="el-GR"/>
        </w:rPr>
        <w:t>ΜΕΛΕΤΗ ΓΙΑ ΤΗΝ</w:t>
      </w:r>
    </w:p>
    <w:p w:rsidR="00F444D1" w:rsidRPr="00F444D1" w:rsidRDefault="00F444D1" w:rsidP="00F444D1">
      <w:pPr>
        <w:spacing w:after="0" w:line="240" w:lineRule="auto"/>
        <w:jc w:val="center"/>
        <w:rPr>
          <w:rFonts w:ascii="Arial" w:eastAsia="Times New Roman" w:hAnsi="Arial" w:cs="Arial"/>
          <w:b/>
          <w:bCs/>
          <w:lang w:eastAsia="el-GR"/>
        </w:rPr>
      </w:pPr>
    </w:p>
    <w:p w:rsidR="00F444D1" w:rsidRPr="00F444D1" w:rsidRDefault="00F444D1" w:rsidP="00F444D1">
      <w:pPr>
        <w:spacing w:after="0" w:line="240" w:lineRule="auto"/>
        <w:jc w:val="center"/>
        <w:rPr>
          <w:rFonts w:ascii="Arial" w:eastAsia="Times New Roman" w:hAnsi="Arial" w:cs="Arial"/>
          <w:b/>
          <w:bCs/>
          <w:lang w:eastAsia="el-GR"/>
        </w:rPr>
      </w:pPr>
    </w:p>
    <w:p w:rsidR="00F444D1" w:rsidRPr="00F444D1" w:rsidRDefault="00F444D1" w:rsidP="00F444D1">
      <w:pPr>
        <w:spacing w:after="0" w:line="240" w:lineRule="auto"/>
        <w:jc w:val="center"/>
        <w:rPr>
          <w:rFonts w:ascii="Arial" w:eastAsia="Times New Roman" w:hAnsi="Arial" w:cs="Arial"/>
          <w:b/>
          <w:bCs/>
          <w:lang w:eastAsia="el-GR"/>
        </w:rPr>
      </w:pPr>
      <w:r w:rsidRPr="00F444D1">
        <w:rPr>
          <w:rFonts w:ascii="Arial" w:eastAsia="Times New Roman" w:hAnsi="Arial" w:cs="Arial"/>
          <w:b/>
          <w:bCs/>
          <w:lang w:eastAsia="el-GR"/>
        </w:rPr>
        <w:t>«Προμήθεια μέσων ατομικής προστασίας για τους υπαλλήλους της υπηρεσίας»</w:t>
      </w:r>
    </w:p>
    <w:p w:rsidR="00F444D1" w:rsidRPr="00F444D1" w:rsidRDefault="00F444D1" w:rsidP="00F444D1">
      <w:pPr>
        <w:spacing w:after="0" w:line="240" w:lineRule="auto"/>
        <w:jc w:val="center"/>
        <w:rPr>
          <w:rFonts w:ascii="Arial" w:eastAsia="Times New Roman" w:hAnsi="Arial" w:cs="Arial"/>
          <w:b/>
          <w:bCs/>
          <w:lang w:eastAsia="el-GR"/>
        </w:rPr>
      </w:pPr>
    </w:p>
    <w:p w:rsidR="00F444D1" w:rsidRPr="00F444D1" w:rsidRDefault="00F444D1" w:rsidP="00F444D1">
      <w:pPr>
        <w:spacing w:after="0" w:line="240" w:lineRule="auto"/>
        <w:jc w:val="center"/>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 xml:space="preserve">Προϋπολογισμός  (χωρίς Φ.Π.Α.) : 50.746.80 € </w:t>
      </w: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 xml:space="preserve">Προϋπολογισμός  ( με Φ.Π.Α. 6% &amp; 24%) : 59.852,71€ </w:t>
      </w: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jc w:val="center"/>
        <w:rPr>
          <w:rFonts w:ascii="Arial" w:eastAsia="Times New Roman" w:hAnsi="Arial" w:cs="Arial"/>
          <w:b/>
          <w:bCs/>
          <w:lang w:eastAsia="el-GR"/>
        </w:rPr>
      </w:pPr>
      <w:bookmarkStart w:id="1" w:name="bookmark0"/>
      <w:r w:rsidRPr="00F444D1">
        <w:rPr>
          <w:rFonts w:ascii="Arial" w:eastAsia="Times New Roman" w:hAnsi="Arial" w:cs="Arial"/>
          <w:b/>
          <w:bCs/>
          <w:lang w:eastAsia="el-GR"/>
        </w:rPr>
        <w:t>ΙΟΥΝΙΟΣ  2021</w:t>
      </w:r>
      <w:bookmarkEnd w:id="1"/>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lang w:eastAsia="el-GR"/>
        </w:rPr>
      </w:pPr>
    </w:p>
    <w:p w:rsidR="00F444D1" w:rsidRPr="00F444D1" w:rsidRDefault="00F444D1" w:rsidP="00F444D1">
      <w:pPr>
        <w:spacing w:after="0" w:line="240" w:lineRule="auto"/>
        <w:rPr>
          <w:rFonts w:ascii="Arial" w:eastAsia="Times New Roman" w:hAnsi="Arial" w:cs="Arial"/>
          <w:b/>
          <w:lang w:eastAsia="el-GR"/>
        </w:rPr>
      </w:pPr>
    </w:p>
    <w:p w:rsidR="00F444D1" w:rsidRPr="00F444D1" w:rsidRDefault="00F444D1" w:rsidP="00F444D1">
      <w:pPr>
        <w:spacing w:after="0" w:line="240" w:lineRule="auto"/>
        <w:rPr>
          <w:rFonts w:ascii="Arial" w:eastAsia="Times New Roman" w:hAnsi="Arial" w:cs="Arial"/>
          <w:b/>
          <w:lang w:val="en-US" w:eastAsia="el-GR"/>
        </w:rPr>
      </w:pPr>
    </w:p>
    <w:p w:rsidR="00F444D1" w:rsidRPr="00F444D1" w:rsidRDefault="00F444D1" w:rsidP="00F444D1">
      <w:pPr>
        <w:spacing w:after="0" w:line="240" w:lineRule="auto"/>
        <w:rPr>
          <w:rFonts w:ascii="Arial" w:eastAsia="Times New Roman" w:hAnsi="Arial" w:cs="Arial"/>
          <w:b/>
          <w:bCs/>
          <w:u w:val="single"/>
          <w:lang w:val="en-US" w:eastAsia="el-GR"/>
        </w:rPr>
      </w:pPr>
      <w:r w:rsidRPr="00F444D1">
        <w:rPr>
          <w:rFonts w:ascii="Calibri" w:eastAsia="Times New Roman" w:hAnsi="Calibri" w:cs="Calibri"/>
          <w:b/>
          <w:noProof/>
          <w:sz w:val="24"/>
          <w:szCs w:val="24"/>
          <w:lang w:eastAsia="el-GR"/>
        </w:rPr>
        <w:lastRenderedPageBreak/>
        <w:drawing>
          <wp:inline distT="0" distB="0" distL="0" distR="0" wp14:anchorId="76CDFD3A" wp14:editId="577890C1">
            <wp:extent cx="734695" cy="772160"/>
            <wp:effectExtent l="0" t="0" r="8255" b="8890"/>
            <wp:docPr id="42" name="Εικόνα 2" descr="C:\Users\eleni\AppData\Local\Temp\FineReader11\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eni\AppData\Local\Temp\FineReader11\media\image2.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4695" cy="772160"/>
                    </a:xfrm>
                    <a:prstGeom prst="rect">
                      <a:avLst/>
                    </a:prstGeom>
                    <a:noFill/>
                    <a:ln>
                      <a:noFill/>
                    </a:ln>
                  </pic:spPr>
                </pic:pic>
              </a:graphicData>
            </a:graphic>
          </wp:inline>
        </w:drawing>
      </w: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ΕΛΛΗΝΙΚΗ ΔΗΜΟΚΡΑΤΙΑ                                                                   Α. Μ.  1/2021</w:t>
      </w: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ΔΗΜΟΣ ΜΑΛΕΒΙΖΙΟΥ</w:t>
      </w: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Διεύθυνση Καθαριότητας &amp;                                     «Προμήθεια μέσων ατομικής προστασίας</w:t>
      </w: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Ανακύκλωσης                                                             για τους υπαλλήλους της υπηρεσίας»</w:t>
      </w: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lang w:eastAsia="el-GR"/>
        </w:rPr>
      </w:pPr>
    </w:p>
    <w:p w:rsidR="00F444D1" w:rsidRPr="00F444D1" w:rsidRDefault="00F444D1" w:rsidP="00F444D1">
      <w:pPr>
        <w:spacing w:after="0" w:line="240" w:lineRule="auto"/>
        <w:rPr>
          <w:rFonts w:ascii="Arial" w:eastAsia="Times New Roman" w:hAnsi="Arial" w:cs="Arial"/>
          <w:b/>
          <w:lang w:eastAsia="el-GR"/>
        </w:rPr>
      </w:pPr>
    </w:p>
    <w:p w:rsidR="00F444D1" w:rsidRPr="00F444D1" w:rsidRDefault="00F444D1" w:rsidP="00F444D1">
      <w:pPr>
        <w:spacing w:after="0" w:line="240" w:lineRule="auto"/>
        <w:rPr>
          <w:rFonts w:ascii="Arial" w:eastAsia="Times New Roman" w:hAnsi="Arial" w:cs="Arial"/>
          <w:b/>
          <w:lang w:eastAsia="el-GR"/>
        </w:rPr>
      </w:pPr>
    </w:p>
    <w:p w:rsidR="00F444D1" w:rsidRPr="00F444D1" w:rsidRDefault="00F444D1" w:rsidP="00F444D1">
      <w:pPr>
        <w:spacing w:after="0" w:line="240" w:lineRule="auto"/>
        <w:rPr>
          <w:rFonts w:ascii="Arial" w:eastAsia="Times New Roman" w:hAnsi="Arial" w:cs="Arial"/>
          <w:b/>
          <w:lang w:eastAsia="el-GR"/>
        </w:rPr>
      </w:pP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Κωδικοί προϋπολογισμού έτους 2021:</w:t>
      </w: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lang w:eastAsia="el-GR"/>
        </w:rPr>
        <w:t xml:space="preserve">Κ.Α.: 15.6061.0002 Υπηρεσίες Πολιτισμού Αθλητισμού Κοινωνικής Πολιτικής, με πίστωση </w:t>
      </w: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lang w:eastAsia="el-GR"/>
        </w:rPr>
        <w:t>ποσού 12.800,00€</w:t>
      </w: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lang w:eastAsia="el-GR"/>
        </w:rPr>
        <w:t xml:space="preserve">Κ.Α : 20.6061.0001 Υπηρεσίες Καθαριότητας &amp; Ηλεκτροφωτισμού, με πίστωση ποσού </w:t>
      </w: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lang w:eastAsia="el-GR"/>
        </w:rPr>
        <w:t>35.000,00€</w:t>
      </w: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lang w:eastAsia="el-GR"/>
        </w:rPr>
        <w:t>Κ.Α.: 25.6061.0001 Υπηρεσία  Άρδευσης, με πίστωση ποσού 3.000,00€</w:t>
      </w: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lang w:eastAsia="el-GR"/>
        </w:rPr>
        <w:t>Κ.Α.: 30.6061.0001 Υπηρεσία Τεχνικών Έργων, με πίστωση ποσού 10.000,00€</w:t>
      </w:r>
    </w:p>
    <w:p w:rsidR="00F444D1" w:rsidRPr="00F444D1" w:rsidRDefault="00F444D1" w:rsidP="00F444D1">
      <w:pPr>
        <w:spacing w:after="0" w:line="240" w:lineRule="auto"/>
        <w:rPr>
          <w:rFonts w:ascii="Arial" w:eastAsia="Times New Roman" w:hAnsi="Arial" w:cs="Arial"/>
          <w:b/>
          <w:lang w:eastAsia="el-GR"/>
        </w:rPr>
      </w:pP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val="en-US" w:eastAsia="el-GR"/>
        </w:rPr>
        <w:t>CPV</w:t>
      </w:r>
      <w:r w:rsidRPr="00F444D1">
        <w:rPr>
          <w:rFonts w:ascii="Arial" w:eastAsia="Times New Roman" w:hAnsi="Arial" w:cs="Arial"/>
          <w:b/>
          <w:bCs/>
          <w:lang w:eastAsia="el-GR"/>
        </w:rPr>
        <w:t>:18100000-0</w:t>
      </w: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Προϋπολογισμός Μελέτης: 60.100,71€ συμπεριλαμβανομένου ΦΠΑ 24% και 6% και αναλύεται ως εξής:</w:t>
      </w:r>
    </w:p>
    <w:p w:rsidR="00F444D1" w:rsidRPr="00F444D1" w:rsidRDefault="00F444D1" w:rsidP="00F444D1">
      <w:pPr>
        <w:spacing w:after="0" w:line="240" w:lineRule="auto"/>
        <w:rPr>
          <w:rFonts w:ascii="Arial" w:eastAsia="Times New Roman" w:hAnsi="Arial" w:cs="Arial"/>
          <w:b/>
          <w:bCs/>
          <w:lang w:eastAsia="el-GR"/>
        </w:r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179"/>
        <w:gridCol w:w="2222"/>
        <w:gridCol w:w="2126"/>
        <w:gridCol w:w="2021"/>
      </w:tblGrid>
      <w:tr w:rsidR="00F444D1" w:rsidRPr="00F444D1" w:rsidTr="00CA3B5F">
        <w:trPr>
          <w:trHeight w:hRule="exact" w:val="706"/>
        </w:trPr>
        <w:tc>
          <w:tcPr>
            <w:tcW w:w="2179"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ΠΟΣΟ ΜΕΛΕΤΗΣ ΑΝΕΥ ΦΠΑ</w:t>
            </w:r>
          </w:p>
        </w:tc>
        <w:tc>
          <w:tcPr>
            <w:tcW w:w="2222"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ΦΠΑ 24%</w:t>
            </w:r>
          </w:p>
        </w:tc>
        <w:tc>
          <w:tcPr>
            <w:tcW w:w="2126"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ΦΠΑ 6%</w:t>
            </w:r>
          </w:p>
        </w:tc>
        <w:tc>
          <w:tcPr>
            <w:tcW w:w="2021" w:type="dxa"/>
            <w:tcBorders>
              <w:top w:val="single" w:sz="4" w:space="0" w:color="auto"/>
              <w:left w:val="single" w:sz="4" w:space="0" w:color="auto"/>
              <w:righ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ΠΟΣΟ ΜΕΛΕΤΗΣ ΜΕ ΦΠΑ</w:t>
            </w:r>
          </w:p>
        </w:tc>
      </w:tr>
      <w:tr w:rsidR="00F444D1" w:rsidRPr="00F444D1" w:rsidTr="00CA3B5F">
        <w:trPr>
          <w:trHeight w:hRule="exact" w:val="710"/>
        </w:trPr>
        <w:tc>
          <w:tcPr>
            <w:tcW w:w="2179" w:type="dxa"/>
            <w:tcBorders>
              <w:top w:val="single" w:sz="4" w:space="0" w:color="auto"/>
              <w:left w:val="single" w:sz="4" w:space="0" w:color="auto"/>
              <w:bottom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50.</w:t>
            </w:r>
            <w:r w:rsidRPr="00F444D1">
              <w:rPr>
                <w:rFonts w:ascii="Arial" w:eastAsia="Times New Roman" w:hAnsi="Arial" w:cs="Arial"/>
                <w:b/>
                <w:bCs/>
                <w:lang w:val="en-US" w:eastAsia="el-GR"/>
              </w:rPr>
              <w:t>746</w:t>
            </w:r>
            <w:r w:rsidRPr="00F444D1">
              <w:rPr>
                <w:rFonts w:ascii="Arial" w:eastAsia="Times New Roman" w:hAnsi="Arial" w:cs="Arial"/>
                <w:b/>
                <w:bCs/>
                <w:lang w:eastAsia="el-GR"/>
              </w:rPr>
              <w:t>,80 €</w:t>
            </w:r>
          </w:p>
        </w:tc>
        <w:tc>
          <w:tcPr>
            <w:tcW w:w="2222" w:type="dxa"/>
            <w:tcBorders>
              <w:top w:val="single" w:sz="4" w:space="0" w:color="auto"/>
              <w:left w:val="single" w:sz="4" w:space="0" w:color="auto"/>
              <w:bottom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8.</w:t>
            </w:r>
            <w:r w:rsidRPr="00F444D1">
              <w:rPr>
                <w:rFonts w:ascii="Arial" w:eastAsia="Times New Roman" w:hAnsi="Arial" w:cs="Arial"/>
                <w:b/>
                <w:bCs/>
                <w:lang w:val="en-US" w:eastAsia="el-GR"/>
              </w:rPr>
              <w:t>081</w:t>
            </w:r>
            <w:r w:rsidRPr="00F444D1">
              <w:rPr>
                <w:rFonts w:ascii="Arial" w:eastAsia="Times New Roman" w:hAnsi="Arial" w:cs="Arial"/>
                <w:b/>
                <w:bCs/>
                <w:lang w:eastAsia="el-GR"/>
              </w:rPr>
              <w:t>,</w:t>
            </w:r>
            <w:r w:rsidRPr="00F444D1">
              <w:rPr>
                <w:rFonts w:ascii="Arial" w:eastAsia="Times New Roman" w:hAnsi="Arial" w:cs="Arial"/>
                <w:b/>
                <w:bCs/>
                <w:lang w:val="en-US" w:eastAsia="el-GR"/>
              </w:rPr>
              <w:t>47</w:t>
            </w:r>
            <w:r w:rsidRPr="00F444D1">
              <w:rPr>
                <w:rFonts w:ascii="Arial" w:eastAsia="Times New Roman" w:hAnsi="Arial" w:cs="Arial"/>
                <w:b/>
                <w:bCs/>
                <w:lang w:eastAsia="el-GR"/>
              </w:rPr>
              <w:t xml:space="preserve"> €</w:t>
            </w:r>
          </w:p>
        </w:tc>
        <w:tc>
          <w:tcPr>
            <w:tcW w:w="2126" w:type="dxa"/>
            <w:tcBorders>
              <w:top w:val="single" w:sz="4" w:space="0" w:color="auto"/>
              <w:left w:val="single" w:sz="4" w:space="0" w:color="auto"/>
              <w:bottom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1.024,44 €</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val="en-US" w:eastAsia="el-GR"/>
              </w:rPr>
              <w:t>59</w:t>
            </w:r>
            <w:r w:rsidRPr="00F444D1">
              <w:rPr>
                <w:rFonts w:ascii="Arial" w:eastAsia="Times New Roman" w:hAnsi="Arial" w:cs="Arial"/>
                <w:b/>
                <w:bCs/>
                <w:lang w:eastAsia="el-GR"/>
              </w:rPr>
              <w:t>.</w:t>
            </w:r>
            <w:r w:rsidRPr="00F444D1">
              <w:rPr>
                <w:rFonts w:ascii="Arial" w:eastAsia="Times New Roman" w:hAnsi="Arial" w:cs="Arial"/>
                <w:b/>
                <w:bCs/>
                <w:lang w:val="en-US" w:eastAsia="el-GR"/>
              </w:rPr>
              <w:t>852</w:t>
            </w:r>
            <w:r w:rsidRPr="00F444D1">
              <w:rPr>
                <w:rFonts w:ascii="Arial" w:eastAsia="Times New Roman" w:hAnsi="Arial" w:cs="Arial"/>
                <w:b/>
                <w:bCs/>
                <w:lang w:eastAsia="el-GR"/>
              </w:rPr>
              <w:t>,</w:t>
            </w:r>
            <w:r w:rsidRPr="00F444D1">
              <w:rPr>
                <w:rFonts w:ascii="Arial" w:eastAsia="Times New Roman" w:hAnsi="Arial" w:cs="Arial"/>
                <w:b/>
                <w:bCs/>
                <w:lang w:val="en-US" w:eastAsia="el-GR"/>
              </w:rPr>
              <w:t>71</w:t>
            </w:r>
            <w:r w:rsidRPr="00F444D1">
              <w:rPr>
                <w:rFonts w:ascii="Arial" w:eastAsia="Times New Roman" w:hAnsi="Arial" w:cs="Arial"/>
                <w:b/>
                <w:bCs/>
                <w:lang w:eastAsia="el-GR"/>
              </w:rPr>
              <w:t xml:space="preserve"> €</w:t>
            </w:r>
          </w:p>
        </w:tc>
      </w:tr>
    </w:tbl>
    <w:p w:rsidR="00F444D1" w:rsidRPr="00F444D1" w:rsidRDefault="00F444D1" w:rsidP="00F444D1">
      <w:pPr>
        <w:spacing w:after="0" w:line="240" w:lineRule="auto"/>
        <w:rPr>
          <w:rFonts w:ascii="Arial" w:eastAsia="Times New Roman" w:hAnsi="Arial" w:cs="Arial"/>
          <w:b/>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Περιεχόμενα:</w:t>
      </w:r>
    </w:p>
    <w:p w:rsidR="00F444D1" w:rsidRPr="00F444D1" w:rsidRDefault="00F444D1" w:rsidP="00F444D1">
      <w:pPr>
        <w:numPr>
          <w:ilvl w:val="0"/>
          <w:numId w:val="10"/>
        </w:numPr>
        <w:suppressAutoHyphens/>
        <w:spacing w:after="0" w:line="240" w:lineRule="auto"/>
        <w:jc w:val="both"/>
        <w:rPr>
          <w:rFonts w:ascii="Arial" w:eastAsia="Times New Roman" w:hAnsi="Arial" w:cs="Arial"/>
          <w:b/>
          <w:bCs/>
          <w:lang w:eastAsia="el-GR"/>
        </w:rPr>
      </w:pPr>
      <w:r w:rsidRPr="00F444D1">
        <w:rPr>
          <w:rFonts w:ascii="Arial" w:eastAsia="Times New Roman" w:hAnsi="Arial" w:cs="Arial"/>
          <w:b/>
          <w:bCs/>
          <w:lang w:eastAsia="el-GR"/>
        </w:rPr>
        <w:t>Τεχνική Έκθεση - Τεχνικές Προδιαγραφές</w:t>
      </w:r>
    </w:p>
    <w:p w:rsidR="00F444D1" w:rsidRPr="00F444D1" w:rsidRDefault="00F444D1" w:rsidP="00F444D1">
      <w:pPr>
        <w:numPr>
          <w:ilvl w:val="0"/>
          <w:numId w:val="10"/>
        </w:numPr>
        <w:suppressAutoHyphens/>
        <w:spacing w:after="0" w:line="240" w:lineRule="auto"/>
        <w:contextualSpacing/>
        <w:jc w:val="both"/>
        <w:rPr>
          <w:rFonts w:ascii="Arial" w:eastAsia="Times New Roman" w:hAnsi="Arial" w:cs="Arial"/>
          <w:b/>
          <w:bCs/>
          <w:lang w:eastAsia="el-GR"/>
        </w:rPr>
      </w:pPr>
      <w:r w:rsidRPr="00F444D1">
        <w:rPr>
          <w:rFonts w:ascii="Arial" w:eastAsia="Times New Roman" w:hAnsi="Arial" w:cs="Arial"/>
          <w:b/>
          <w:bCs/>
          <w:lang w:eastAsia="el-GR"/>
        </w:rPr>
        <w:t>Τιμολόγιο Μελέτης - Ενδεικτικός Προϋπολογισμός</w:t>
      </w:r>
    </w:p>
    <w:p w:rsidR="00F444D1" w:rsidRPr="00F444D1" w:rsidRDefault="00F444D1" w:rsidP="00F444D1">
      <w:pPr>
        <w:numPr>
          <w:ilvl w:val="0"/>
          <w:numId w:val="10"/>
        </w:numPr>
        <w:suppressAutoHyphens/>
        <w:spacing w:after="0" w:line="240" w:lineRule="auto"/>
        <w:jc w:val="both"/>
        <w:rPr>
          <w:rFonts w:ascii="Arial" w:eastAsia="Times New Roman" w:hAnsi="Arial" w:cs="Arial"/>
          <w:b/>
          <w:bCs/>
          <w:lang w:eastAsia="el-GR"/>
        </w:rPr>
      </w:pPr>
      <w:r w:rsidRPr="00F444D1">
        <w:rPr>
          <w:rFonts w:ascii="Arial" w:eastAsia="Times New Roman" w:hAnsi="Arial" w:cs="Arial"/>
          <w:b/>
          <w:bCs/>
          <w:lang w:eastAsia="el-GR"/>
        </w:rPr>
        <w:t>Γενική Συγγραφή Υποχρεώσεων</w:t>
      </w:r>
    </w:p>
    <w:p w:rsidR="00F444D1" w:rsidRPr="00F444D1" w:rsidRDefault="00F444D1" w:rsidP="00F444D1">
      <w:pPr>
        <w:numPr>
          <w:ilvl w:val="0"/>
          <w:numId w:val="10"/>
        </w:numPr>
        <w:suppressAutoHyphens/>
        <w:spacing w:after="0" w:line="240" w:lineRule="auto"/>
        <w:jc w:val="both"/>
        <w:rPr>
          <w:rFonts w:ascii="Arial" w:eastAsia="Times New Roman" w:hAnsi="Arial" w:cs="Arial"/>
          <w:b/>
          <w:bCs/>
          <w:lang w:eastAsia="el-GR"/>
        </w:rPr>
      </w:pPr>
      <w:proofErr w:type="spellStart"/>
      <w:r w:rsidRPr="00F444D1">
        <w:rPr>
          <w:rFonts w:ascii="Arial" w:eastAsia="Times New Roman" w:hAnsi="Arial" w:cs="Arial"/>
          <w:b/>
          <w:bCs/>
          <w:lang w:eastAsia="el-GR"/>
        </w:rPr>
        <w:t>Εντυπο</w:t>
      </w:r>
      <w:proofErr w:type="spellEnd"/>
      <w:r w:rsidRPr="00F444D1">
        <w:rPr>
          <w:rFonts w:ascii="Arial" w:eastAsia="Times New Roman" w:hAnsi="Arial" w:cs="Arial"/>
          <w:b/>
          <w:bCs/>
          <w:lang w:eastAsia="el-GR"/>
        </w:rPr>
        <w:t xml:space="preserve"> Οικονομικής  Προσφοράς</w:t>
      </w: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val="en-US" w:eastAsia="el-GR"/>
        </w:rPr>
      </w:pPr>
    </w:p>
    <w:p w:rsidR="00F444D1" w:rsidRPr="00F444D1" w:rsidRDefault="00F444D1" w:rsidP="00F444D1">
      <w:pPr>
        <w:spacing w:after="0" w:line="240" w:lineRule="auto"/>
        <w:rPr>
          <w:rFonts w:ascii="Arial" w:eastAsia="Times New Roman" w:hAnsi="Arial" w:cs="Arial"/>
          <w:b/>
          <w:bCs/>
          <w:lang w:val="en-US" w:eastAsia="el-GR"/>
        </w:rPr>
      </w:pPr>
    </w:p>
    <w:p w:rsidR="00F444D1" w:rsidRPr="00F444D1" w:rsidRDefault="00F444D1" w:rsidP="00F444D1">
      <w:pPr>
        <w:spacing w:after="0" w:line="240" w:lineRule="auto"/>
        <w:rPr>
          <w:rFonts w:ascii="Arial" w:eastAsia="Times New Roman" w:hAnsi="Arial" w:cs="Arial"/>
          <w:b/>
          <w:bCs/>
          <w:lang w:val="en-US" w:eastAsia="el-GR"/>
        </w:rPr>
      </w:pPr>
    </w:p>
    <w:p w:rsidR="00F444D1" w:rsidRPr="00F444D1" w:rsidRDefault="00F444D1" w:rsidP="00F444D1">
      <w:pPr>
        <w:spacing w:after="0" w:line="240" w:lineRule="auto"/>
        <w:ind w:left="-142" w:right="-143"/>
        <w:rPr>
          <w:rFonts w:ascii="Arial" w:eastAsia="Times New Roman" w:hAnsi="Arial" w:cs="Arial"/>
          <w:b/>
          <w:bCs/>
          <w:lang w:eastAsia="el-GR"/>
        </w:rPr>
      </w:pPr>
      <w:r w:rsidRPr="00F444D1">
        <w:rPr>
          <w:rFonts w:ascii="Arial" w:eastAsia="Times New Roman" w:hAnsi="Arial" w:cs="Arial"/>
          <w:b/>
          <w:lang w:eastAsia="el-GR"/>
        </w:rPr>
        <w:t xml:space="preserve">    ΘΕΩΡΗΘΗΚΕ                                                                                      </w:t>
      </w:r>
      <w:proofErr w:type="spellStart"/>
      <w:r w:rsidRPr="00F444D1">
        <w:rPr>
          <w:rFonts w:ascii="Arial" w:eastAsia="Times New Roman" w:hAnsi="Arial" w:cs="Arial"/>
          <w:b/>
          <w:bCs/>
          <w:lang w:eastAsia="el-GR"/>
        </w:rPr>
        <w:t>Γάζι</w:t>
      </w:r>
      <w:proofErr w:type="spellEnd"/>
      <w:r w:rsidRPr="00F444D1">
        <w:rPr>
          <w:rFonts w:ascii="Arial" w:eastAsia="Times New Roman" w:hAnsi="Arial" w:cs="Arial"/>
          <w:b/>
          <w:bCs/>
          <w:lang w:eastAsia="el-GR"/>
        </w:rPr>
        <w:t xml:space="preserve">   25/06/2021</w:t>
      </w:r>
    </w:p>
    <w:p w:rsidR="00F444D1" w:rsidRPr="00F444D1" w:rsidRDefault="00F444D1" w:rsidP="00F444D1">
      <w:pPr>
        <w:spacing w:after="0" w:line="240" w:lineRule="auto"/>
        <w:ind w:left="-142" w:right="-143"/>
        <w:rPr>
          <w:rFonts w:ascii="Arial" w:eastAsia="Times New Roman" w:hAnsi="Arial" w:cs="Arial"/>
          <w:b/>
          <w:lang w:eastAsia="el-GR"/>
        </w:rPr>
      </w:pPr>
    </w:p>
    <w:p w:rsidR="00F444D1" w:rsidRPr="00F444D1" w:rsidRDefault="00F444D1" w:rsidP="00F444D1">
      <w:pPr>
        <w:spacing w:after="0" w:line="240" w:lineRule="auto"/>
        <w:ind w:right="-143"/>
        <w:rPr>
          <w:rFonts w:ascii="Arial" w:eastAsia="Times New Roman" w:hAnsi="Arial" w:cs="Arial"/>
          <w:b/>
          <w:lang w:eastAsia="el-GR"/>
        </w:rPr>
      </w:pPr>
      <w:r w:rsidRPr="00F444D1">
        <w:rPr>
          <w:rFonts w:ascii="Arial" w:eastAsia="Times New Roman" w:hAnsi="Arial" w:cs="Arial"/>
          <w:b/>
          <w:lang w:eastAsia="el-GR"/>
        </w:rPr>
        <w:t xml:space="preserve">             Ο</w:t>
      </w:r>
    </w:p>
    <w:p w:rsidR="00F444D1" w:rsidRPr="00F444D1" w:rsidRDefault="00F444D1" w:rsidP="00F444D1">
      <w:pPr>
        <w:spacing w:after="0" w:line="240" w:lineRule="auto"/>
        <w:ind w:right="-143"/>
        <w:rPr>
          <w:rFonts w:ascii="Arial" w:eastAsia="Times New Roman" w:hAnsi="Arial" w:cs="Arial"/>
          <w:b/>
          <w:lang w:eastAsia="el-GR"/>
        </w:rPr>
      </w:pPr>
      <w:r w:rsidRPr="00F444D1">
        <w:rPr>
          <w:rFonts w:ascii="Arial" w:eastAsia="Times New Roman" w:hAnsi="Arial" w:cs="Arial"/>
          <w:b/>
          <w:bCs/>
          <w:lang w:eastAsia="el-GR"/>
        </w:rPr>
        <w:t>Προϊστάμενος Δ/</w:t>
      </w:r>
      <w:proofErr w:type="spellStart"/>
      <w:r w:rsidRPr="00F444D1">
        <w:rPr>
          <w:rFonts w:ascii="Arial" w:eastAsia="Times New Roman" w:hAnsi="Arial" w:cs="Arial"/>
          <w:b/>
          <w:bCs/>
          <w:lang w:eastAsia="el-GR"/>
        </w:rPr>
        <w:t>νσης</w:t>
      </w:r>
      <w:proofErr w:type="spellEnd"/>
      <w:r w:rsidRPr="00F444D1">
        <w:rPr>
          <w:rFonts w:ascii="Arial" w:eastAsia="Times New Roman" w:hAnsi="Arial" w:cs="Arial"/>
          <w:b/>
          <w:bCs/>
          <w:lang w:eastAsia="el-GR"/>
        </w:rPr>
        <w:t xml:space="preserve">                                                                               Ο  </w:t>
      </w:r>
      <w:proofErr w:type="spellStart"/>
      <w:r w:rsidRPr="00F444D1">
        <w:rPr>
          <w:rFonts w:ascii="Arial" w:eastAsia="Times New Roman" w:hAnsi="Arial" w:cs="Arial"/>
          <w:b/>
          <w:bCs/>
          <w:lang w:eastAsia="el-GR"/>
        </w:rPr>
        <w:t>Συντάξας</w:t>
      </w:r>
      <w:proofErr w:type="spellEnd"/>
    </w:p>
    <w:p w:rsidR="00F444D1" w:rsidRPr="00F444D1" w:rsidRDefault="00F444D1" w:rsidP="00F444D1">
      <w:pPr>
        <w:spacing w:after="0" w:line="240" w:lineRule="auto"/>
        <w:ind w:right="-143"/>
        <w:rPr>
          <w:rFonts w:ascii="Arial" w:eastAsia="Times New Roman" w:hAnsi="Arial" w:cs="Arial"/>
          <w:b/>
          <w:lang w:eastAsia="el-GR"/>
        </w:rPr>
      </w:pPr>
      <w:r w:rsidRPr="00F444D1">
        <w:rPr>
          <w:rFonts w:ascii="Arial" w:eastAsia="Times New Roman" w:hAnsi="Arial" w:cs="Arial"/>
          <w:b/>
          <w:lang w:eastAsia="el-GR"/>
        </w:rPr>
        <w:t xml:space="preserve">Καθαριότητας &amp; Ανακύκλωσης                           </w:t>
      </w:r>
    </w:p>
    <w:p w:rsidR="00F444D1" w:rsidRPr="00F444D1" w:rsidRDefault="00F444D1" w:rsidP="00F444D1">
      <w:pPr>
        <w:spacing w:after="0" w:line="240" w:lineRule="auto"/>
        <w:ind w:right="-143"/>
        <w:rPr>
          <w:rFonts w:ascii="Arial" w:eastAsia="Times New Roman" w:hAnsi="Arial" w:cs="Arial"/>
          <w:b/>
          <w:lang w:eastAsia="el-GR"/>
        </w:rPr>
      </w:pPr>
    </w:p>
    <w:p w:rsidR="00F444D1" w:rsidRPr="00F444D1" w:rsidRDefault="00F444D1" w:rsidP="00F444D1">
      <w:pPr>
        <w:spacing w:after="0" w:line="240" w:lineRule="auto"/>
        <w:ind w:right="-143"/>
        <w:rPr>
          <w:rFonts w:ascii="Arial" w:eastAsia="Times New Roman" w:hAnsi="Arial" w:cs="Arial"/>
          <w:b/>
          <w:bCs/>
          <w:lang w:eastAsia="el-GR"/>
        </w:rPr>
      </w:pPr>
    </w:p>
    <w:p w:rsidR="00F444D1" w:rsidRPr="00F444D1" w:rsidRDefault="00F444D1" w:rsidP="00F444D1">
      <w:pPr>
        <w:spacing w:after="0" w:line="240" w:lineRule="auto"/>
        <w:ind w:right="-143"/>
        <w:rPr>
          <w:rFonts w:ascii="Arial" w:eastAsia="Times New Roman" w:hAnsi="Arial" w:cs="Arial"/>
          <w:b/>
          <w:bCs/>
          <w:lang w:eastAsia="el-GR"/>
        </w:rPr>
      </w:pPr>
      <w:proofErr w:type="spellStart"/>
      <w:r w:rsidRPr="00F444D1">
        <w:rPr>
          <w:rFonts w:ascii="Arial" w:eastAsia="Times New Roman" w:hAnsi="Arial" w:cs="Arial"/>
          <w:b/>
          <w:bCs/>
          <w:lang w:eastAsia="el-GR"/>
        </w:rPr>
        <w:t>Τζεδάκης</w:t>
      </w:r>
      <w:proofErr w:type="spellEnd"/>
      <w:r w:rsidRPr="00F444D1">
        <w:rPr>
          <w:rFonts w:ascii="Arial" w:eastAsia="Times New Roman" w:hAnsi="Arial" w:cs="Arial"/>
          <w:b/>
          <w:bCs/>
          <w:lang w:eastAsia="el-GR"/>
        </w:rPr>
        <w:t xml:space="preserve"> Κων/νος                                                                              </w:t>
      </w:r>
      <w:proofErr w:type="spellStart"/>
      <w:r w:rsidRPr="00F444D1">
        <w:rPr>
          <w:rFonts w:ascii="Arial" w:eastAsia="Times New Roman" w:hAnsi="Arial" w:cs="Arial"/>
          <w:b/>
          <w:bCs/>
          <w:lang w:eastAsia="el-GR"/>
        </w:rPr>
        <w:t>Απλαδάς</w:t>
      </w:r>
      <w:proofErr w:type="spellEnd"/>
      <w:r w:rsidRPr="00F444D1">
        <w:rPr>
          <w:rFonts w:ascii="Arial" w:eastAsia="Times New Roman" w:hAnsi="Arial" w:cs="Arial"/>
          <w:b/>
          <w:bCs/>
          <w:lang w:eastAsia="el-GR"/>
        </w:rPr>
        <w:t xml:space="preserve">  Γεώργιος</w:t>
      </w: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u w:val="single"/>
          <w:lang w:val="en-US" w:eastAsia="el-GR"/>
        </w:rPr>
      </w:pPr>
      <w:r w:rsidRPr="00F444D1">
        <w:rPr>
          <w:rFonts w:ascii="Calibri" w:eastAsia="Times New Roman" w:hAnsi="Calibri" w:cs="Calibri"/>
          <w:b/>
          <w:noProof/>
          <w:sz w:val="24"/>
          <w:szCs w:val="24"/>
          <w:lang w:eastAsia="el-GR"/>
        </w:rPr>
        <w:lastRenderedPageBreak/>
        <w:drawing>
          <wp:inline distT="0" distB="0" distL="0" distR="0" wp14:anchorId="1FF78FD3" wp14:editId="7755523D">
            <wp:extent cx="734695" cy="772160"/>
            <wp:effectExtent l="0" t="0" r="8255" b="8890"/>
            <wp:docPr id="43" name="Εικόνα 2" descr="C:\Users\eleni\AppData\Local\Temp\FineReader11\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eni\AppData\Local\Temp\FineReader11\media\image2.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4695" cy="772160"/>
                    </a:xfrm>
                    <a:prstGeom prst="rect">
                      <a:avLst/>
                    </a:prstGeom>
                    <a:noFill/>
                    <a:ln>
                      <a:noFill/>
                    </a:ln>
                  </pic:spPr>
                </pic:pic>
              </a:graphicData>
            </a:graphic>
          </wp:inline>
        </w:drawing>
      </w: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ΕΛΛΗΝΙΚΗ ΔΗΜΟΚΡΑΤΙΑ                                                                 Α. Μ.  1/2021</w:t>
      </w: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ΔΗΜΟΣ ΜΑΛΕΒΙΖΙΟΥ</w:t>
      </w: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Διεύθυνση Καθαριότητας &amp;                                   «Προμήθεια μέσων ατομικής προστασίας</w:t>
      </w: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Ανακύκλωσης                                                            για τους υπαλλήλους της υπηρεσίας»</w:t>
      </w: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lang w:eastAsia="el-GR"/>
        </w:rPr>
      </w:pPr>
    </w:p>
    <w:p w:rsidR="00F444D1" w:rsidRPr="00F444D1" w:rsidRDefault="00F444D1" w:rsidP="00F444D1">
      <w:pPr>
        <w:spacing w:after="0" w:line="240" w:lineRule="auto"/>
        <w:ind w:right="-143"/>
        <w:rPr>
          <w:rFonts w:ascii="Arial" w:eastAsia="Times New Roman" w:hAnsi="Arial" w:cs="Arial"/>
          <w:b/>
          <w:lang w:eastAsia="el-GR"/>
        </w:rPr>
      </w:pP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numPr>
          <w:ilvl w:val="0"/>
          <w:numId w:val="20"/>
        </w:numPr>
        <w:suppressAutoHyphens/>
        <w:spacing w:after="0" w:line="240" w:lineRule="auto"/>
        <w:contextualSpacing/>
        <w:jc w:val="center"/>
        <w:rPr>
          <w:rFonts w:ascii="Arial" w:eastAsia="Times New Roman" w:hAnsi="Arial" w:cs="Arial"/>
          <w:b/>
          <w:bCs/>
          <w:lang w:eastAsia="el-GR"/>
        </w:rPr>
      </w:pPr>
      <w:r w:rsidRPr="00F444D1">
        <w:rPr>
          <w:rFonts w:ascii="Arial" w:eastAsia="Times New Roman" w:hAnsi="Arial" w:cs="Arial"/>
          <w:b/>
          <w:bCs/>
          <w:lang w:eastAsia="el-GR"/>
        </w:rPr>
        <w:t>ΤΕΧΝΙΚΗ ΕΚΘΕΣΗ – ΤΕΧΝΙΚΕΣ  ΠΡΟΔΙΑΓΡΑΦΕΣ</w:t>
      </w:r>
    </w:p>
    <w:p w:rsidR="00F444D1" w:rsidRPr="00F444D1" w:rsidRDefault="00F444D1" w:rsidP="00F444D1">
      <w:pPr>
        <w:spacing w:after="0" w:line="240" w:lineRule="auto"/>
        <w:jc w:val="center"/>
        <w:rPr>
          <w:rFonts w:ascii="Arial" w:eastAsia="Times New Roman" w:hAnsi="Arial" w:cs="Arial"/>
          <w:b/>
          <w:bCs/>
          <w:lang w:val="en-US" w:eastAsia="el-GR"/>
        </w:rPr>
      </w:pPr>
    </w:p>
    <w:p w:rsidR="00F444D1" w:rsidRPr="00F444D1" w:rsidRDefault="00F444D1" w:rsidP="00F444D1">
      <w:pPr>
        <w:autoSpaceDE w:val="0"/>
        <w:autoSpaceDN w:val="0"/>
        <w:adjustRightInd w:val="0"/>
        <w:spacing w:after="0" w:line="240" w:lineRule="auto"/>
        <w:ind w:left="-142"/>
        <w:jc w:val="center"/>
        <w:rPr>
          <w:rFonts w:ascii="Arial" w:eastAsia="Times New Roman" w:hAnsi="Arial" w:cs="Arial"/>
          <w:b/>
          <w:bCs/>
          <w:color w:val="000000"/>
          <w:u w:val="single"/>
          <w:lang w:eastAsia="el-GR"/>
        </w:rPr>
      </w:pPr>
      <w:r w:rsidRPr="00F444D1">
        <w:rPr>
          <w:rFonts w:ascii="Arial" w:eastAsia="Times New Roman" w:hAnsi="Arial" w:cs="Arial"/>
          <w:b/>
          <w:bCs/>
          <w:color w:val="000000"/>
          <w:u w:val="single"/>
          <w:lang w:eastAsia="el-GR"/>
        </w:rPr>
        <w:t>ΤΕΧΝΙΚΗ  ΕΚΘΕΣΗ</w:t>
      </w: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b/>
          <w:bCs/>
          <w:color w:val="000000"/>
          <w:u w:val="single"/>
          <w:lang w:eastAsia="el-GR"/>
        </w:rPr>
      </w:pP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color w:val="000000"/>
          <w:lang w:eastAsia="el-GR"/>
        </w:rPr>
      </w:pPr>
      <w:r w:rsidRPr="00F444D1">
        <w:rPr>
          <w:rFonts w:ascii="Arial" w:eastAsia="Times New Roman" w:hAnsi="Arial" w:cs="Arial"/>
          <w:color w:val="000000"/>
          <w:lang w:eastAsia="el-GR"/>
        </w:rPr>
        <w:t xml:space="preserve">Η παρούσα τεχνική έκθεση αφορά στην προμήθεια μέσων ατομικής προστασίας στους εργαζόμενους του Δήμου Μαλεβιζίου για το έτος 2021, που αναφέρονται στην </w:t>
      </w:r>
      <w:proofErr w:type="spellStart"/>
      <w:r w:rsidRPr="00F444D1">
        <w:rPr>
          <w:rFonts w:ascii="Arial" w:eastAsia="Times New Roman" w:hAnsi="Arial" w:cs="Arial"/>
          <w:color w:val="000000"/>
          <w:lang w:eastAsia="el-GR"/>
        </w:rPr>
        <w:t>υπ’αριθμ</w:t>
      </w:r>
      <w:proofErr w:type="spellEnd"/>
      <w:r w:rsidRPr="00F444D1">
        <w:rPr>
          <w:rFonts w:ascii="Arial" w:eastAsia="Times New Roman" w:hAnsi="Arial" w:cs="Arial"/>
          <w:color w:val="000000"/>
          <w:lang w:eastAsia="el-GR"/>
        </w:rPr>
        <w:t>. 43726/7-6-2019 ΚΥΑ (ΦΕΚ 2208 Β/8-6-2019.</w:t>
      </w: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color w:val="000000"/>
          <w:lang w:eastAsia="el-GR"/>
        </w:rPr>
      </w:pPr>
      <w:r w:rsidRPr="00F444D1">
        <w:rPr>
          <w:rFonts w:ascii="Arial" w:eastAsia="Times New Roman" w:hAnsi="Arial" w:cs="Arial"/>
          <w:color w:val="000000"/>
          <w:lang w:eastAsia="el-GR"/>
        </w:rPr>
        <w:t>Η εκτέλεση της προμήθειας θα πραγματοποιηθεί σύμφωνα με :</w:t>
      </w:r>
    </w:p>
    <w:p w:rsidR="00F444D1" w:rsidRPr="00F444D1" w:rsidRDefault="00F444D1" w:rsidP="00F444D1">
      <w:pPr>
        <w:numPr>
          <w:ilvl w:val="0"/>
          <w:numId w:val="2"/>
        </w:numPr>
        <w:suppressAutoHyphens/>
        <w:autoSpaceDE w:val="0"/>
        <w:autoSpaceDN w:val="0"/>
        <w:adjustRightInd w:val="0"/>
        <w:spacing w:after="0" w:line="240" w:lineRule="auto"/>
        <w:ind w:left="-142"/>
        <w:contextualSpacing/>
        <w:jc w:val="both"/>
        <w:rPr>
          <w:rFonts w:ascii="Arial" w:eastAsia="Times New Roman" w:hAnsi="Arial" w:cs="Arial"/>
          <w:color w:val="000000"/>
          <w:lang w:eastAsia="el-GR"/>
        </w:rPr>
      </w:pPr>
      <w:r w:rsidRPr="00F444D1">
        <w:rPr>
          <w:rFonts w:ascii="Arial" w:eastAsia="Times New Roman" w:hAnsi="Arial" w:cs="Arial"/>
          <w:color w:val="000000"/>
          <w:lang w:eastAsia="el-GR"/>
        </w:rPr>
        <w:t>Το Ν. 4412/ΦΕΚ 147 Α/8-8-2016 «Δημόσιες Συμβάσεις Έργων, Προμηθειών, και Υπηρεσιών », όπως τροποποιήθηκε και ισχύει</w:t>
      </w:r>
    </w:p>
    <w:p w:rsidR="00F444D1" w:rsidRPr="00F444D1" w:rsidRDefault="00F444D1" w:rsidP="00F444D1">
      <w:pPr>
        <w:numPr>
          <w:ilvl w:val="0"/>
          <w:numId w:val="1"/>
        </w:numPr>
        <w:suppressAutoHyphens/>
        <w:autoSpaceDE w:val="0"/>
        <w:autoSpaceDN w:val="0"/>
        <w:adjustRightInd w:val="0"/>
        <w:spacing w:after="0" w:line="240" w:lineRule="auto"/>
        <w:ind w:left="-142" w:firstLine="0"/>
        <w:contextualSpacing/>
        <w:jc w:val="both"/>
        <w:rPr>
          <w:rFonts w:ascii="Arial" w:eastAsia="Times New Roman" w:hAnsi="Arial" w:cs="Arial"/>
          <w:color w:val="000000"/>
          <w:lang w:eastAsia="el-GR"/>
        </w:rPr>
      </w:pPr>
      <w:r w:rsidRPr="00F444D1">
        <w:rPr>
          <w:rFonts w:ascii="Arial" w:eastAsia="Times New Roman" w:hAnsi="Arial" w:cs="Arial"/>
          <w:color w:val="000000"/>
          <w:lang w:eastAsia="el-GR"/>
        </w:rPr>
        <w:t>Το Ν. 4555/ 2018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w:t>
      </w:r>
    </w:p>
    <w:p w:rsidR="00F444D1" w:rsidRPr="00F444D1" w:rsidRDefault="00F444D1" w:rsidP="00F444D1">
      <w:pPr>
        <w:numPr>
          <w:ilvl w:val="0"/>
          <w:numId w:val="2"/>
        </w:numPr>
        <w:suppressAutoHyphens/>
        <w:autoSpaceDE w:val="0"/>
        <w:autoSpaceDN w:val="0"/>
        <w:adjustRightInd w:val="0"/>
        <w:spacing w:after="0" w:line="240" w:lineRule="auto"/>
        <w:ind w:left="-142"/>
        <w:contextualSpacing/>
        <w:jc w:val="both"/>
        <w:rPr>
          <w:rFonts w:ascii="Arial" w:eastAsia="Times New Roman" w:hAnsi="Arial" w:cs="Arial"/>
          <w:color w:val="000000"/>
          <w:lang w:eastAsia="el-GR"/>
        </w:rPr>
      </w:pPr>
      <w:r w:rsidRPr="00F444D1">
        <w:rPr>
          <w:rFonts w:ascii="Arial" w:eastAsia="Times New Roman" w:hAnsi="Arial" w:cs="Arial"/>
          <w:color w:val="000000"/>
          <w:lang w:eastAsia="el-GR"/>
        </w:rPr>
        <w:t>Το  Ν.3463/ΦΕΚ 114 Α/8-6-2006 «Κύρωση του Κώδικα Δήμων και Κοινοτήτων».</w:t>
      </w:r>
    </w:p>
    <w:p w:rsidR="00F444D1" w:rsidRPr="00F444D1" w:rsidRDefault="00F444D1" w:rsidP="00F444D1">
      <w:pPr>
        <w:numPr>
          <w:ilvl w:val="0"/>
          <w:numId w:val="2"/>
        </w:numPr>
        <w:suppressAutoHyphens/>
        <w:autoSpaceDE w:val="0"/>
        <w:autoSpaceDN w:val="0"/>
        <w:adjustRightInd w:val="0"/>
        <w:spacing w:after="0" w:line="240" w:lineRule="auto"/>
        <w:ind w:left="-142"/>
        <w:contextualSpacing/>
        <w:jc w:val="both"/>
        <w:rPr>
          <w:rFonts w:ascii="Arial" w:eastAsia="Times New Roman" w:hAnsi="Arial" w:cs="Arial"/>
          <w:color w:val="000000"/>
          <w:lang w:eastAsia="el-GR"/>
        </w:rPr>
      </w:pPr>
      <w:r w:rsidRPr="00F444D1">
        <w:rPr>
          <w:rFonts w:ascii="Arial" w:eastAsia="Times New Roman" w:hAnsi="Arial" w:cs="Arial"/>
          <w:color w:val="000000"/>
          <w:lang w:eastAsia="el-GR"/>
        </w:rPr>
        <w:t>Το Ν.3548/ΦΕΚ 68 Α’/20-3-2007 «Καταχώρηση δημοσιεύσεων των φορέων του Δημοσίου στο νομαρχιακό και τοπικό Τύπο και άλλες διατάξεις».</w:t>
      </w:r>
    </w:p>
    <w:p w:rsidR="00F444D1" w:rsidRPr="00F444D1" w:rsidRDefault="00F444D1" w:rsidP="00F444D1">
      <w:pPr>
        <w:numPr>
          <w:ilvl w:val="0"/>
          <w:numId w:val="2"/>
        </w:numPr>
        <w:suppressAutoHyphens/>
        <w:autoSpaceDE w:val="0"/>
        <w:autoSpaceDN w:val="0"/>
        <w:adjustRightInd w:val="0"/>
        <w:spacing w:after="0" w:line="240" w:lineRule="auto"/>
        <w:ind w:left="-142"/>
        <w:contextualSpacing/>
        <w:jc w:val="both"/>
        <w:rPr>
          <w:rFonts w:ascii="Arial" w:eastAsia="Times New Roman" w:hAnsi="Arial" w:cs="Arial"/>
          <w:color w:val="000000"/>
          <w:lang w:eastAsia="el-GR"/>
        </w:rPr>
      </w:pPr>
      <w:r w:rsidRPr="00F444D1">
        <w:rPr>
          <w:rFonts w:ascii="Arial" w:eastAsia="Times New Roman" w:hAnsi="Arial" w:cs="Arial"/>
          <w:color w:val="000000"/>
          <w:lang w:eastAsia="el-GR"/>
        </w:rPr>
        <w:t>Το Ν. 3801/ΦΕΚ 163 Α’/4-9-2009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color w:val="000000"/>
          <w:lang w:eastAsia="el-GR"/>
        </w:rPr>
      </w:pPr>
      <w:r w:rsidRPr="00F444D1">
        <w:rPr>
          <w:rFonts w:ascii="Arial" w:eastAsia="Times New Roman" w:hAnsi="Arial" w:cs="Arial"/>
          <w:color w:val="000000"/>
          <w:lang w:eastAsia="el-GR"/>
        </w:rPr>
        <w:t>•Το Ν. 3852/ΦΕΚ 87 Α’/7-6-2010 «Νέα αρχιτεκτονική της αυτοδιοίκησης και της αποκεντρωμένης διοίκησης – Πρόγραμμα Καλλικράτης».</w:t>
      </w: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color w:val="000000"/>
          <w:lang w:eastAsia="el-GR"/>
        </w:rPr>
      </w:pPr>
      <w:r w:rsidRPr="00F444D1">
        <w:rPr>
          <w:rFonts w:ascii="Arial" w:eastAsia="Times New Roman" w:hAnsi="Arial" w:cs="Arial"/>
          <w:color w:val="000000"/>
          <w:lang w:eastAsia="el-GR"/>
        </w:rPr>
        <w:t xml:space="preserve">•Το N. 3861/ΦΕΚ 112 Α’/13-7-2010 «Ενίσχυση της διαφάνειας με την υποχρεωτική ανάρτηση νόμων και πράξεων των κυβερνητικών, διοικητικών και </w:t>
      </w:r>
      <w:proofErr w:type="spellStart"/>
      <w:r w:rsidRPr="00F444D1">
        <w:rPr>
          <w:rFonts w:ascii="Arial" w:eastAsia="Times New Roman" w:hAnsi="Arial" w:cs="Arial"/>
          <w:color w:val="000000"/>
          <w:lang w:eastAsia="el-GR"/>
        </w:rPr>
        <w:t>αυτοδιοικητικών</w:t>
      </w:r>
      <w:proofErr w:type="spellEnd"/>
      <w:r w:rsidRPr="00F444D1">
        <w:rPr>
          <w:rFonts w:ascii="Arial" w:eastAsia="Times New Roman" w:hAnsi="Arial" w:cs="Arial"/>
          <w:color w:val="000000"/>
          <w:lang w:eastAsia="el-GR"/>
        </w:rPr>
        <w:t xml:space="preserve"> οργάνων στο διαδίκτυο «Πρόγραμμα Διαύγεια» και άλλες διατάξεις».</w:t>
      </w: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color w:val="000000"/>
          <w:lang w:eastAsia="el-GR"/>
        </w:rPr>
      </w:pPr>
      <w:r w:rsidRPr="00F444D1">
        <w:rPr>
          <w:rFonts w:ascii="Arial" w:eastAsia="Times New Roman" w:hAnsi="Arial" w:cs="Arial"/>
          <w:color w:val="000000"/>
          <w:lang w:eastAsia="el-GR"/>
        </w:rPr>
        <w:t>• Το Ν. 4152/ΦΕΚ 107 Α’/9-5-2013 «Επείγοντα μέτρα εφαρμογής των νόμων 4046/2012, 4093/2012 και 4127/2013» και ιδίως τη Ζ’ παράγραφό του.</w:t>
      </w: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color w:val="000000"/>
          <w:lang w:eastAsia="el-GR"/>
        </w:rPr>
      </w:pPr>
      <w:r w:rsidRPr="00F444D1">
        <w:rPr>
          <w:rFonts w:ascii="Arial" w:eastAsia="Times New Roman" w:hAnsi="Arial" w:cs="Arial"/>
          <w:color w:val="000000"/>
          <w:lang w:eastAsia="el-GR"/>
        </w:rPr>
        <w:t xml:space="preserve">•Το Ν. 4013/ΦΕΚ 204 Α’/15-9-2011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Ν.3588/2007 (πτωχευτικός κώδικας) – </w:t>
      </w:r>
      <w:proofErr w:type="spellStart"/>
      <w:r w:rsidRPr="00F444D1">
        <w:rPr>
          <w:rFonts w:ascii="Arial" w:eastAsia="Times New Roman" w:hAnsi="Arial" w:cs="Arial"/>
          <w:color w:val="000000"/>
          <w:lang w:eastAsia="el-GR"/>
        </w:rPr>
        <w:t>Προπτωχευτική</w:t>
      </w:r>
      <w:proofErr w:type="spellEnd"/>
      <w:r w:rsidRPr="00F444D1">
        <w:rPr>
          <w:rFonts w:ascii="Arial" w:eastAsia="Times New Roman" w:hAnsi="Arial" w:cs="Arial"/>
          <w:color w:val="000000"/>
          <w:lang w:eastAsia="el-GR"/>
        </w:rPr>
        <w:t xml:space="preserve"> διαδικασία εξυγίανσης και άλλες διατάξεις».</w:t>
      </w: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color w:val="000000"/>
          <w:lang w:eastAsia="el-GR"/>
        </w:rPr>
      </w:pPr>
      <w:r w:rsidRPr="00F444D1">
        <w:rPr>
          <w:rFonts w:ascii="Arial" w:eastAsia="Times New Roman" w:hAnsi="Arial" w:cs="Arial"/>
          <w:color w:val="000000"/>
          <w:lang w:eastAsia="el-GR"/>
        </w:rPr>
        <w:t>•Το Ν. 4281(Φ.Ε.Κ.160 Α΄ /8-8-2014) Μέτρα στήριξης της Ελληνικής Οικονομίας , οργανωτικά θέματα του Υπουργείου Οικονομικών και άλλες διατάξεις, άρθρο 157.</w:t>
      </w: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color w:val="000000"/>
          <w:lang w:eastAsia="el-GR"/>
        </w:rPr>
      </w:pPr>
      <w:r w:rsidRPr="00F444D1">
        <w:rPr>
          <w:rFonts w:ascii="Arial" w:eastAsia="Times New Roman" w:hAnsi="Arial" w:cs="Arial"/>
          <w:color w:val="000000"/>
          <w:lang w:eastAsia="el-GR"/>
        </w:rPr>
        <w:t>•</w:t>
      </w:r>
      <w:r w:rsidRPr="00F444D1">
        <w:rPr>
          <w:rFonts w:ascii="Arial" w:eastAsia="Times New Roman" w:hAnsi="Arial" w:cs="Arial"/>
          <w:color w:val="000000"/>
          <w:lang w:eastAsia="el-GR"/>
        </w:rPr>
        <w:tab/>
        <w:t>το Π.Δ. 395/1994 (ΦΕΚ 220/Α/19-12-1994) «Ελάχιστες προδιαγραφές ασφάλειας και υγείας για τη χρησιμοποίηση εξοπλισμού εργασίας από τους εργαζόμενους κατά την εργασία τους σε συμμόρφωση με την οδηγία 89/655/ΕΟΚ» και</w:t>
      </w: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color w:val="000000"/>
          <w:lang w:eastAsia="el-GR"/>
        </w:rPr>
      </w:pPr>
      <w:r w:rsidRPr="00F444D1">
        <w:rPr>
          <w:rFonts w:ascii="Arial" w:eastAsia="Times New Roman" w:hAnsi="Arial" w:cs="Arial"/>
          <w:color w:val="000000"/>
          <w:lang w:eastAsia="el-GR"/>
        </w:rPr>
        <w:t>•</w:t>
      </w:r>
      <w:r w:rsidRPr="00F444D1">
        <w:rPr>
          <w:rFonts w:ascii="Arial" w:eastAsia="Times New Roman" w:hAnsi="Arial" w:cs="Arial"/>
          <w:color w:val="000000"/>
          <w:lang w:eastAsia="el-GR"/>
        </w:rPr>
        <w:tab/>
        <w:t>το Π.Δ. 396/1994 (ΦΕΚ 220/Α/19-12-1994) «Ελάχιστες προδιαγραφές ασφάλειας και υγείας για τη χρήση από τους εργαζόμενους εξοπλισμών ατομικής προστασίας κατά την εργασία σε συμμόρφωση προς την οδηγία του Συμβουλίου 89/656/ΕΟΚ».</w:t>
      </w: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color w:val="000000"/>
          <w:lang w:eastAsia="el-GR"/>
        </w:rPr>
      </w:pPr>
      <w:r w:rsidRPr="00F444D1">
        <w:rPr>
          <w:rFonts w:ascii="Arial" w:eastAsia="Times New Roman" w:hAnsi="Arial" w:cs="Arial"/>
          <w:color w:val="000000"/>
          <w:lang w:eastAsia="el-GR"/>
        </w:rPr>
        <w:t>•</w:t>
      </w:r>
      <w:r w:rsidRPr="00F444D1">
        <w:rPr>
          <w:rFonts w:ascii="Arial" w:eastAsia="Times New Roman" w:hAnsi="Arial" w:cs="Arial"/>
          <w:color w:val="000000"/>
          <w:lang w:eastAsia="el-GR"/>
        </w:rPr>
        <w:tab/>
        <w:t>την Κ.Υ.Α. 53361/02-10-2006 (ΦΕΚ 1503/Β/11-10-2006) «Παροχή μέσων ατομικής προστασίας σε υπαλλήλους των ΟΤΑ και μέτρα προληπτικής ιατρικής», όπως αυτή τροποποιήθηκε με την Κ.Υ.Α. ΤΤ36586/10-07-2007 (ΦΕΚ 1323/Β/30-07-2007) και την Κ.Υ.Α. 31119/19-05-2008 (ΦΕΚ 990/Β/28-05- 2008) όπου γίνεται πλήρης αναφορά και περιγραφή των μέσων ατομικής προστασίας</w:t>
      </w: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color w:val="000000"/>
          <w:lang w:eastAsia="el-GR"/>
        </w:rPr>
      </w:pPr>
      <w:r w:rsidRPr="00F444D1">
        <w:rPr>
          <w:rFonts w:ascii="Arial" w:eastAsia="Times New Roman" w:hAnsi="Arial" w:cs="Arial"/>
          <w:color w:val="000000"/>
          <w:lang w:eastAsia="el-GR"/>
        </w:rPr>
        <w:t xml:space="preserve">•Την Κοινή Υπουργική Απόφαση Π1/2380/2012 (ΦΕΚ 3400 Β’/20-12-2012) «Ρύθμιση των ειδικότερων θεμάτων λειτουργίας και διαχείρισης του Κεντρικού Ηλεκτρονικού Μητρώου Δημοσίων </w:t>
      </w: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color w:val="000000"/>
          <w:lang w:eastAsia="el-GR"/>
        </w:rPr>
      </w:pPr>
      <w:r w:rsidRPr="00F444D1">
        <w:rPr>
          <w:rFonts w:ascii="Arial" w:eastAsia="Times New Roman" w:hAnsi="Arial" w:cs="Arial"/>
          <w:color w:val="000000"/>
          <w:lang w:eastAsia="el-GR"/>
        </w:rPr>
        <w:t>Συμβάσεων του Υπουργείου Ανάπτυξης, Ανταγωνιστικότητας, Υποδομών, Μεταφορών και Δικτύων».</w:t>
      </w:r>
    </w:p>
    <w:p w:rsidR="00F444D1" w:rsidRPr="00F444D1" w:rsidRDefault="00F444D1" w:rsidP="00F444D1">
      <w:pPr>
        <w:autoSpaceDE w:val="0"/>
        <w:autoSpaceDN w:val="0"/>
        <w:adjustRightInd w:val="0"/>
        <w:spacing w:after="0" w:line="240" w:lineRule="auto"/>
        <w:ind w:left="-142"/>
        <w:jc w:val="both"/>
        <w:rPr>
          <w:rFonts w:ascii="Arial" w:eastAsia="Calibri" w:hAnsi="Arial" w:cs="Arial"/>
          <w:b/>
          <w:bCs/>
        </w:rPr>
      </w:pPr>
      <w:r w:rsidRPr="00F444D1">
        <w:rPr>
          <w:rFonts w:ascii="Arial" w:eastAsia="Times New Roman" w:hAnsi="Arial" w:cs="Arial"/>
          <w:color w:val="000000"/>
          <w:lang w:eastAsia="el-GR"/>
        </w:rPr>
        <w:lastRenderedPageBreak/>
        <w:t>•Την</w:t>
      </w:r>
      <w:r w:rsidRPr="00F444D1">
        <w:rPr>
          <w:rFonts w:ascii="Arial" w:eastAsia="Times New Roman" w:hAnsi="Arial" w:cs="Arial"/>
          <w:bCs/>
          <w:color w:val="000000"/>
          <w:lang w:eastAsia="el-GR"/>
        </w:rPr>
        <w:t xml:space="preserve"> Κοινή Υπουργική Απόφαση </w:t>
      </w:r>
      <w:r w:rsidRPr="00F444D1">
        <w:rPr>
          <w:rFonts w:ascii="Arial" w:eastAsia="Times New Roman" w:hAnsi="Arial" w:cs="Arial"/>
          <w:color w:val="000000"/>
          <w:lang w:eastAsia="el-GR"/>
        </w:rPr>
        <w:t>43726</w:t>
      </w:r>
      <w:r w:rsidRPr="00F444D1">
        <w:rPr>
          <w:rFonts w:ascii="Arial" w:eastAsia="Calibri" w:hAnsi="Arial" w:cs="Arial"/>
          <w:bCs/>
        </w:rPr>
        <w:t xml:space="preserve"> (Φ.Ε.Κ 2208/Β’/08-06-2019)</w:t>
      </w:r>
      <w:r w:rsidRPr="00F444D1">
        <w:rPr>
          <w:rFonts w:ascii="Arial" w:eastAsia="Times New Roman" w:hAnsi="Arial" w:cs="Arial"/>
          <w:bCs/>
          <w:color w:val="000000"/>
          <w:lang w:eastAsia="el-GR"/>
        </w:rPr>
        <w:t xml:space="preserve"> «</w:t>
      </w:r>
      <w:r w:rsidRPr="00F444D1">
        <w:rPr>
          <w:rFonts w:ascii="Arial" w:eastAsia="Calibri" w:hAnsi="Arial" w:cs="Arial"/>
          <w:bCs/>
        </w:rPr>
        <w:t xml:space="preserve">Παροχή μέσων ατομικής προστασίας σε υπαλλήλους των OTA </w:t>
      </w:r>
      <w:proofErr w:type="spellStart"/>
      <w:r w:rsidRPr="00F444D1">
        <w:rPr>
          <w:rFonts w:ascii="Arial" w:eastAsia="Calibri" w:hAnsi="Arial" w:cs="Arial"/>
          <w:bCs/>
        </w:rPr>
        <w:t>α΄</w:t>
      </w:r>
      <w:proofErr w:type="spellEnd"/>
      <w:r w:rsidRPr="00F444D1">
        <w:rPr>
          <w:rFonts w:ascii="Arial" w:eastAsia="Calibri" w:hAnsi="Arial" w:cs="Arial"/>
          <w:bCs/>
        </w:rPr>
        <w:t xml:space="preserve"> και </w:t>
      </w:r>
      <w:proofErr w:type="spellStart"/>
      <w:r w:rsidRPr="00F444D1">
        <w:rPr>
          <w:rFonts w:ascii="Arial" w:eastAsia="Calibri" w:hAnsi="Arial" w:cs="Arial"/>
          <w:bCs/>
        </w:rPr>
        <w:t>β΄</w:t>
      </w:r>
      <w:proofErr w:type="spellEnd"/>
      <w:r w:rsidRPr="00F444D1">
        <w:rPr>
          <w:rFonts w:ascii="Arial" w:eastAsia="Calibri" w:hAnsi="Arial" w:cs="Arial"/>
          <w:bCs/>
        </w:rPr>
        <w:t xml:space="preserve"> βαθμού και των νομικών προσώπων αυτών και μέτρα προληπτικής ιατρικής» </w:t>
      </w:r>
      <w:r w:rsidRPr="00F444D1">
        <w:rPr>
          <w:rFonts w:ascii="Arial" w:eastAsia="Times New Roman" w:hAnsi="Arial" w:cs="Arial"/>
          <w:lang w:eastAsia="el-GR"/>
        </w:rPr>
        <w:t>όπως αυτή τροποποιήθηκε με την ΚΥΑ 87669/9-12-2019 (ΦΕΚ 4584/Β/13-12-2019).</w:t>
      </w:r>
    </w:p>
    <w:p w:rsidR="00F444D1" w:rsidRPr="00F444D1" w:rsidRDefault="00F444D1" w:rsidP="00F444D1">
      <w:pPr>
        <w:autoSpaceDE w:val="0"/>
        <w:autoSpaceDN w:val="0"/>
        <w:adjustRightInd w:val="0"/>
        <w:spacing w:after="0" w:line="240" w:lineRule="auto"/>
        <w:ind w:left="-142"/>
        <w:jc w:val="both"/>
        <w:rPr>
          <w:rFonts w:ascii="Arial" w:eastAsia="Calibri" w:hAnsi="Arial" w:cs="Arial"/>
          <w:b/>
          <w:bCs/>
        </w:rPr>
      </w:pPr>
      <w:r w:rsidRPr="00F444D1">
        <w:rPr>
          <w:rFonts w:ascii="Arial" w:eastAsia="Times New Roman" w:hAnsi="Arial" w:cs="Arial"/>
          <w:lang w:eastAsia="el-GR"/>
        </w:rPr>
        <w:t>Τονίζεται ότι για τη σύνταξη της παρούσας μελέτης έχει ληφθεί υπόψη η  γνώμη του τεχνικού ασφαλείας του Δήμου Μαλεβιζίου, όπως προβλέπεται στην ΚΥΑ 43726/7-6-2019 (ΦΕΚ 2208/Β/8-6-2019).</w:t>
      </w:r>
    </w:p>
    <w:p w:rsidR="00F444D1" w:rsidRPr="00F444D1" w:rsidRDefault="00F444D1" w:rsidP="00F444D1">
      <w:pPr>
        <w:autoSpaceDE w:val="0"/>
        <w:autoSpaceDN w:val="0"/>
        <w:adjustRightInd w:val="0"/>
        <w:spacing w:after="0" w:line="240" w:lineRule="auto"/>
        <w:ind w:left="-142"/>
        <w:jc w:val="both"/>
        <w:rPr>
          <w:rFonts w:ascii="Arial" w:eastAsia="Calibri" w:hAnsi="Arial" w:cs="Arial"/>
          <w:b/>
          <w:bCs/>
        </w:rPr>
      </w:pPr>
      <w:r w:rsidRPr="00F444D1">
        <w:rPr>
          <w:rFonts w:ascii="Arial" w:eastAsia="Times New Roman" w:hAnsi="Arial" w:cs="Arial"/>
          <w:lang w:eastAsia="el-GR"/>
        </w:rPr>
        <w:t>Στους δικαιούχους της παροχής συμπεριλαμβάνεται το εργατοτεχνικό προσωπικό του Δήμου και οι επιβλέποντες, ανεξάρτητα από τη σχέση εργασίας του κάθε εργαζόμενου, ανάλογα με την ειδικότητα και το χώρο εργασίας του.</w:t>
      </w:r>
    </w:p>
    <w:p w:rsidR="00F444D1" w:rsidRPr="00F444D1" w:rsidRDefault="00F444D1" w:rsidP="00F444D1">
      <w:pPr>
        <w:autoSpaceDE w:val="0"/>
        <w:autoSpaceDN w:val="0"/>
        <w:adjustRightInd w:val="0"/>
        <w:spacing w:after="0" w:line="240" w:lineRule="auto"/>
        <w:ind w:left="-142"/>
        <w:jc w:val="both"/>
        <w:rPr>
          <w:rFonts w:ascii="Arial" w:eastAsia="Calibri" w:hAnsi="Arial" w:cs="Arial"/>
          <w:b/>
          <w:bCs/>
        </w:rPr>
      </w:pPr>
      <w:r w:rsidRPr="00F444D1">
        <w:rPr>
          <w:rFonts w:ascii="Arial" w:eastAsia="Times New Roman" w:hAnsi="Arial" w:cs="Arial"/>
          <w:lang w:eastAsia="el-GR"/>
        </w:rPr>
        <w:t>Οι ποσότητες των υπό προμήθεια ειδών για τα μέσα ατομικής προστασίας δεν είναι δυνατόν να προσδιοριστούν με ακρίβεια και εξαρτώνται από τις ανάγκες του Δήμου.</w:t>
      </w:r>
    </w:p>
    <w:p w:rsidR="00F444D1" w:rsidRPr="00F444D1" w:rsidRDefault="00F444D1" w:rsidP="00F444D1">
      <w:pPr>
        <w:autoSpaceDE w:val="0"/>
        <w:autoSpaceDN w:val="0"/>
        <w:adjustRightInd w:val="0"/>
        <w:spacing w:after="0" w:line="240" w:lineRule="auto"/>
        <w:ind w:left="-142"/>
        <w:jc w:val="both"/>
        <w:rPr>
          <w:rFonts w:ascii="Arial" w:eastAsia="Calibri" w:hAnsi="Arial" w:cs="Arial"/>
          <w:b/>
          <w:bCs/>
        </w:rPr>
      </w:pPr>
      <w:r w:rsidRPr="00F444D1">
        <w:rPr>
          <w:rFonts w:ascii="Arial" w:eastAsia="Times New Roman" w:hAnsi="Arial" w:cs="Arial"/>
          <w:lang w:eastAsia="el-GR"/>
        </w:rPr>
        <w:t>Έχουν υπολογιστεί κατά προσέγγιση, βάσει του απασχολούμενου προσωπικού που δικαιούται την παροχή, των αναμενόμενων προσλήψεων και αποχωρήσεων λόγω λήξης των συμβάσεων.</w:t>
      </w:r>
    </w:p>
    <w:p w:rsidR="00F444D1" w:rsidRPr="00F444D1" w:rsidRDefault="00F444D1" w:rsidP="00F444D1">
      <w:pPr>
        <w:autoSpaceDE w:val="0"/>
        <w:autoSpaceDN w:val="0"/>
        <w:adjustRightInd w:val="0"/>
        <w:spacing w:after="0" w:line="240" w:lineRule="auto"/>
        <w:ind w:left="-142"/>
        <w:jc w:val="both"/>
        <w:rPr>
          <w:rFonts w:ascii="Arial" w:eastAsia="Calibri" w:hAnsi="Arial" w:cs="Arial"/>
          <w:b/>
          <w:bCs/>
        </w:rPr>
      </w:pPr>
      <w:r w:rsidRPr="00F444D1">
        <w:rPr>
          <w:rFonts w:ascii="Arial" w:eastAsia="Times New Roman" w:hAnsi="Arial" w:cs="Arial"/>
          <w:lang w:eastAsia="el-GR"/>
        </w:rPr>
        <w:t>Τα είδη είναι τα εξής:</w:t>
      </w:r>
    </w:p>
    <w:p w:rsidR="00F444D1" w:rsidRPr="00F444D1" w:rsidRDefault="00F444D1" w:rsidP="00F444D1">
      <w:pPr>
        <w:spacing w:after="0" w:line="240" w:lineRule="auto"/>
        <w:jc w:val="both"/>
        <w:rPr>
          <w:rFonts w:ascii="Arial" w:eastAsia="Times New Roman" w:hAnsi="Arial" w:cs="Arial"/>
          <w:lang w:eastAsia="el-GR"/>
        </w:rPr>
      </w:pPr>
    </w:p>
    <w:tbl>
      <w:tblPr>
        <w:tblOverlap w:val="never"/>
        <w:tblW w:w="0" w:type="auto"/>
        <w:jc w:val="center"/>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03"/>
        <w:gridCol w:w="6648"/>
        <w:gridCol w:w="2141"/>
      </w:tblGrid>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both"/>
              <w:rPr>
                <w:rFonts w:ascii="Arial" w:eastAsia="Times New Roman" w:hAnsi="Arial" w:cs="Arial"/>
                <w:lang w:val="en-US" w:eastAsia="el-GR"/>
              </w:rPr>
            </w:pPr>
            <w:r w:rsidRPr="00F444D1">
              <w:rPr>
                <w:rFonts w:ascii="Arial" w:eastAsia="Times New Roman" w:hAnsi="Arial" w:cs="Arial"/>
                <w:lang w:eastAsia="el-GR"/>
              </w:rPr>
              <w:t>Α</w:t>
            </w:r>
            <w:r w:rsidRPr="00F444D1">
              <w:rPr>
                <w:rFonts w:ascii="Arial" w:eastAsia="Times New Roman" w:hAnsi="Arial" w:cs="Arial"/>
                <w:lang w:val="en-US" w:eastAsia="el-GR"/>
              </w:rPr>
              <w:t>/A</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ΕΙΔΟΣ</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ΜΟΝΑΔΑ ΜΕΤΡΗΣΗΣ</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1</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ΓΑΝΤΙΑ ΑΠΟ ΥΦΑΣΜΑ ΚΑΙ ΝΙΤΡΙΛΙΟ</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ΖΕΥΓΟΣ</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2</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ΓΑΝΤΙΑ ΔΕΡΜΑΤΟΠΑΝΙΝΑ</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ΖΕΥΓΟΣ</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3</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ΓΑΝΤΙΑ ΜΟΝΩΤΙΚΑ ΗΛΕΚΤΡΟΛΟΓΟΥ</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ΖΕΥΓΟΣ</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4</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ΓΑΝΤΙΑ ΣΥΓΚΟΛΛΗΤΩΝ</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ΖΕΥΓΟΣ</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5</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 xml:space="preserve">ΓΑΝΤΙΑ ΑΠΟ </w:t>
            </w:r>
            <w:r w:rsidRPr="00F444D1">
              <w:rPr>
                <w:rFonts w:ascii="Arial" w:eastAsia="Times New Roman" w:hAnsi="Arial" w:cs="Arial"/>
                <w:lang w:val="en-US" w:eastAsia="el-GR"/>
              </w:rPr>
              <w:t>PVC</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ΖΕΥΓΟΣ</w:t>
            </w:r>
          </w:p>
        </w:tc>
      </w:tr>
      <w:tr w:rsidR="00F444D1" w:rsidRPr="00F444D1" w:rsidTr="00CA3B5F">
        <w:trPr>
          <w:trHeight w:hRule="exact" w:val="563"/>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6</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ΓΑΝΤΙΑ ΕΛΑΣΤΙΚΑ ΜΙΑΣ ΧΡΗΣΗΣ ΝΙΤΡΙΛΙΟΥ ΔΙΑΦΟΡΩΝ ΜΕΓΕΘΩΝ</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ΚΟΥΤΑ 100 ΤΕΜ</w:t>
            </w:r>
          </w:p>
        </w:tc>
      </w:tr>
      <w:tr w:rsidR="00F444D1" w:rsidRPr="00F444D1" w:rsidTr="00CA3B5F">
        <w:trPr>
          <w:trHeight w:hRule="exact" w:val="351"/>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7</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 xml:space="preserve">ΜΑΣΚΑ ΦΙΛΤΡΟ </w:t>
            </w:r>
            <w:r w:rsidRPr="00F444D1">
              <w:rPr>
                <w:rFonts w:ascii="Arial" w:eastAsia="Times New Roman" w:hAnsi="Arial" w:cs="Arial"/>
                <w:lang w:val="en-US" w:eastAsia="el-GR"/>
              </w:rPr>
              <w:t>FFP</w:t>
            </w:r>
            <w:r w:rsidRPr="00F444D1">
              <w:rPr>
                <w:rFonts w:ascii="Arial" w:eastAsia="Times New Roman" w:hAnsi="Arial" w:cs="Arial"/>
                <w:lang w:eastAsia="el-GR"/>
              </w:rPr>
              <w:t xml:space="preserve">1 </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ΤΕΜΑΧΙΟ</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8</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 xml:space="preserve">ΜΑΣΚΑ ΦΙΛΤΡΟ </w:t>
            </w:r>
            <w:r w:rsidRPr="00F444D1">
              <w:rPr>
                <w:rFonts w:ascii="Arial" w:eastAsia="Times New Roman" w:hAnsi="Arial" w:cs="Arial"/>
                <w:lang w:val="en-US" w:eastAsia="el-GR"/>
              </w:rPr>
              <w:t>FFP2</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ΤΕΜΑΧΙΟ</w:t>
            </w:r>
          </w:p>
        </w:tc>
      </w:tr>
      <w:tr w:rsidR="00F444D1" w:rsidRPr="00F444D1" w:rsidTr="00CA3B5F">
        <w:trPr>
          <w:trHeight w:hRule="exact" w:val="592"/>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9</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 xml:space="preserve">ΜΑΣΚΑ ΗΜΙΣΕΩΣ ΠΡΟΣΩΠΟΥ ΜΕ ΦΙΛΤΡΑ </w:t>
            </w:r>
            <w:r w:rsidRPr="00F444D1">
              <w:rPr>
                <w:rFonts w:ascii="Arial" w:eastAsia="Times New Roman" w:hAnsi="Arial" w:cs="Arial"/>
                <w:lang w:val="en-US" w:eastAsia="el-GR"/>
              </w:rPr>
              <w:t>A</w:t>
            </w:r>
            <w:r w:rsidRPr="00F444D1">
              <w:rPr>
                <w:rFonts w:ascii="Arial" w:eastAsia="Times New Roman" w:hAnsi="Arial" w:cs="Arial"/>
                <w:lang w:eastAsia="el-GR"/>
              </w:rPr>
              <w:t xml:space="preserve">1 </w:t>
            </w:r>
            <w:r w:rsidRPr="00F444D1">
              <w:rPr>
                <w:rFonts w:ascii="Arial" w:eastAsia="Times New Roman" w:hAnsi="Arial" w:cs="Arial"/>
                <w:lang w:val="en-US" w:eastAsia="el-GR"/>
              </w:rPr>
              <w:t>P</w:t>
            </w:r>
            <w:r w:rsidRPr="00F444D1">
              <w:rPr>
                <w:rFonts w:ascii="Arial" w:eastAsia="Times New Roman" w:hAnsi="Arial" w:cs="Arial"/>
                <w:lang w:eastAsia="el-GR"/>
              </w:rPr>
              <w:t>3 ή ΙΣΟΔΥΝΑΜΗ ΦΙΛΤΡΟΜΑΣΚΑ</w:t>
            </w:r>
          </w:p>
        </w:tc>
        <w:tc>
          <w:tcPr>
            <w:tcW w:w="2141" w:type="dxa"/>
            <w:shd w:val="clear" w:color="auto" w:fill="FFFFFF"/>
          </w:tcPr>
          <w:p w:rsidR="00F444D1" w:rsidRPr="00F444D1" w:rsidRDefault="00F444D1" w:rsidP="00F444D1">
            <w:pPr>
              <w:tabs>
                <w:tab w:val="left" w:pos="1315"/>
              </w:tabs>
              <w:spacing w:after="0" w:line="240" w:lineRule="auto"/>
              <w:jc w:val="center"/>
              <w:rPr>
                <w:rFonts w:ascii="Arial" w:eastAsia="Times New Roman" w:hAnsi="Arial" w:cs="Arial"/>
                <w:lang w:eastAsia="el-GR"/>
              </w:rPr>
            </w:pPr>
            <w:r w:rsidRPr="00F444D1">
              <w:rPr>
                <w:rFonts w:ascii="Arial" w:eastAsia="Times New Roman" w:hAnsi="Arial" w:cs="Arial"/>
                <w:lang w:eastAsia="el-GR"/>
              </w:rPr>
              <w:t>ΤΕΜΑΧΙΟ</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10</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 xml:space="preserve">ΜΑΣΚΑ ΟΛ. ΠΡΟΣΩΠΟΥ ΜΕ ΦΙΛΤΡΑ ΑΒΕΚ2 </w:t>
            </w:r>
            <w:r w:rsidRPr="00F444D1">
              <w:rPr>
                <w:rFonts w:ascii="Arial" w:eastAsia="Times New Roman" w:hAnsi="Arial" w:cs="Arial"/>
                <w:lang w:val="en-US" w:eastAsia="el-GR"/>
              </w:rPr>
              <w:t>P</w:t>
            </w:r>
            <w:r w:rsidRPr="00F444D1">
              <w:rPr>
                <w:rFonts w:ascii="Arial" w:eastAsia="Times New Roman" w:hAnsi="Arial" w:cs="Arial"/>
                <w:lang w:eastAsia="el-GR"/>
              </w:rPr>
              <w:t>3</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ΤΕΜΑΧΙΟ</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11</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ΚΡΑΝΟΣ ΕΠΙΒΛΕΠΟΝΤΑ</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ΤΕΜΑΧΙΟ</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12</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ΚΡΑΝΟΣ ΓΙΑ ΠΡΟΣΤΑΣΙΑ ΑΠΟ ΠΤΩΣΗ</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ΤΕΜΑΧΙΟ</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13</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ΠΑΝΤΕΛΟΝΙΑ ΕΡΓΑΣΙΑΣ</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ΤΕΜΑΧΙΟ</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14</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 xml:space="preserve">ΜΠΛΟΥΖΑΚΙΑ </w:t>
            </w:r>
            <w:r w:rsidRPr="00F444D1">
              <w:rPr>
                <w:rFonts w:ascii="Arial" w:eastAsia="Times New Roman" w:hAnsi="Arial" w:cs="Arial"/>
                <w:lang w:val="en-US" w:eastAsia="el-GR"/>
              </w:rPr>
              <w:t>T-SHIRT</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ΤΕΜΑΧΙΟ</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15</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ΓΥΑΛΙΑ ΠΡΟΣΤΑΣΙΑΣ ΑΠΟ ΗΛΙΑΚΗ ΑΚΤΙΝΟΒΟΛΙΑ</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ΖΕΥΓΟΣ</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16</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ΓΥΑΛΙΑ ΑΝΟΙΚΤΟΥ ΤΥΠΟΥ</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ΖΕΥΓΟΣ</w:t>
            </w:r>
          </w:p>
        </w:tc>
      </w:tr>
      <w:tr w:rsidR="00F444D1" w:rsidRPr="00F444D1" w:rsidTr="00CA3B5F">
        <w:trPr>
          <w:trHeight w:hRule="exact" w:val="315"/>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17</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 xml:space="preserve">ΓΥΑΛΙΑ ΚΛΕΙΣΤΟΥ ΤΥΠΟΥ ΟΞΥΓΟΝΟΚΟΛΛΗΣΗΣ </w:t>
            </w:r>
            <w:r w:rsidRPr="00F444D1">
              <w:rPr>
                <w:rFonts w:ascii="Arial" w:eastAsia="Times New Roman" w:hAnsi="Arial" w:cs="Arial"/>
                <w:lang w:val="en-US" w:eastAsia="el-GR"/>
              </w:rPr>
              <w:t>GOOGGLES</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ΤΕΜΑΧΙΟ</w:t>
            </w:r>
          </w:p>
        </w:tc>
      </w:tr>
      <w:tr w:rsidR="00F444D1" w:rsidRPr="00F444D1" w:rsidTr="00CA3B5F">
        <w:trPr>
          <w:trHeight w:hRule="exact" w:val="27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18</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ΑΝΑΚΛΑΣΤΙΚΑ ΓΙΛΕΚΑ (ΔΙΑΦΟΡΩΝ ΜΕΓΕΘΩΝ)</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ΤΕΜΑΧΙΟ</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19</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ΑΡΒΥΛΑ ΑΣΦΑΛΕΙΑΣ</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ΖΕΥΓΟΣ</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20</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ΠΑΠΟΥΤΣΙΑ ΑΝΤΙΟΛΙΣΘΗΤΙΚΑ</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ΖΕΥΓΟΣ</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21</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ΠΑΠΟΥΤΣΙΑ ΑΣΦΑΛΕΙΑΣ ΗΛΕΚΤΡΟΛΟΓΙΚΑ</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ΖΕΥΓΟΣ</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22</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ΜΑΣΚΑ ΗΛΕΚΤΡΟΣΥΓΚΟΛΛΗΣΗΣ</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ΤΕΜΑΧΙΟ</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23</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ΜΠΟΥΦΑΝ ΑΔΙΑΒΡΟΧΟ</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ΤΕΜΑΧΙΟ</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24</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ΓΑΛΟΤΣΕΣ</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ΖΕΥΓΟΣ</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25</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ΝΙΤΣΕΡΑΔΕΣ</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ΤΕΜΑΧΙΟ</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26</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ΚΑΠΕΛΑ ΤΥΠΟΥ ΜΠΕΙΖΜΠΟΛ</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ΤΕΜΑΧΙΟ</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27</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ΩΤΟΑΣΠΙΔΕΣ</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ΖΕΥΓΟΣ</w:t>
            </w:r>
          </w:p>
        </w:tc>
      </w:tr>
      <w:tr w:rsidR="00F444D1" w:rsidRPr="00F444D1" w:rsidTr="00CA3B5F">
        <w:trPr>
          <w:trHeight w:hRule="exact" w:val="289"/>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28</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ΟΛΟΣΩΜΕΣ ΕΞΑΡΤΗΣΕΙΣ- ΑΝΑΚΟΠΤΕΣ- ΑΠΟΣΒΕΣΤΗΡΕΣ</w:t>
            </w:r>
          </w:p>
          <w:p w:rsidR="00F444D1" w:rsidRPr="00F444D1" w:rsidRDefault="00F444D1" w:rsidP="00F444D1">
            <w:pPr>
              <w:spacing w:after="0" w:line="240" w:lineRule="auto"/>
              <w:jc w:val="both"/>
              <w:rPr>
                <w:rFonts w:ascii="Arial" w:eastAsia="Times New Roman" w:hAnsi="Arial" w:cs="Arial"/>
                <w:lang w:eastAsia="el-GR"/>
              </w:rPr>
            </w:pPr>
          </w:p>
          <w:p w:rsidR="00F444D1" w:rsidRPr="00F444D1" w:rsidRDefault="00F444D1" w:rsidP="00F444D1">
            <w:pPr>
              <w:spacing w:after="0" w:line="240" w:lineRule="auto"/>
              <w:jc w:val="both"/>
              <w:rPr>
                <w:rFonts w:ascii="Arial" w:eastAsia="Times New Roman" w:hAnsi="Arial" w:cs="Arial"/>
                <w:lang w:eastAsia="el-GR"/>
              </w:rPr>
            </w:pPr>
          </w:p>
          <w:p w:rsidR="00F444D1" w:rsidRPr="00F444D1" w:rsidRDefault="00F444D1" w:rsidP="00F444D1">
            <w:pPr>
              <w:spacing w:after="0" w:line="240" w:lineRule="auto"/>
              <w:jc w:val="both"/>
              <w:rPr>
                <w:rFonts w:ascii="Arial" w:eastAsia="Times New Roman" w:hAnsi="Arial" w:cs="Arial"/>
                <w:lang w:eastAsia="el-GR"/>
              </w:rPr>
            </w:pP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ΤΕΜΑΧΙΟ</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29</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ΜΟΝΩΤΙΚΑ ΕΡΓΑΛΕΙΑ</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ΤΕΜΑΧΙΟ</w:t>
            </w:r>
          </w:p>
        </w:tc>
      </w:tr>
      <w:tr w:rsidR="00F444D1" w:rsidRPr="00F444D1" w:rsidTr="00CA3B5F">
        <w:trPr>
          <w:trHeight w:hRule="exact" w:val="36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30</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ΠΟΔΙΑ ΣΑΜΑΡΑΚΙ</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ΤΕΜΑΧΙΟ</w:t>
            </w:r>
          </w:p>
        </w:tc>
      </w:tr>
      <w:tr w:rsidR="00F444D1" w:rsidRPr="00F444D1" w:rsidTr="00CA3B5F">
        <w:trPr>
          <w:trHeight w:hRule="exact" w:val="314"/>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31</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ΕΠΙΓΟΝΑΤΙΔΕΣ</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ΖΕΥΓΟΣ</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32</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ΠΟΔΙΕΣ ΣΥΓΚΟΛΛΗΤΩΝ</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ΤΕΜΑΧΙΟ</w:t>
            </w:r>
          </w:p>
        </w:tc>
      </w:tr>
      <w:tr w:rsidR="00F444D1" w:rsidRPr="00F444D1" w:rsidTr="00CA3B5F">
        <w:trPr>
          <w:trHeight w:hRule="exact" w:val="307"/>
          <w:jc w:val="center"/>
        </w:trPr>
        <w:tc>
          <w:tcPr>
            <w:tcW w:w="603"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33</w:t>
            </w:r>
          </w:p>
        </w:tc>
        <w:tc>
          <w:tcPr>
            <w:tcW w:w="6648" w:type="dxa"/>
            <w:shd w:val="clear" w:color="auto" w:fill="FFFFFF"/>
          </w:tcPr>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ΦΟΡΜΕΣ ΕΡΓΑΣΙΑΣ</w:t>
            </w:r>
          </w:p>
        </w:tc>
        <w:tc>
          <w:tcPr>
            <w:tcW w:w="2141" w:type="dxa"/>
            <w:shd w:val="clear" w:color="auto" w:fill="FFFFFF"/>
          </w:tcPr>
          <w:p w:rsidR="00F444D1" w:rsidRPr="00F444D1" w:rsidRDefault="00F444D1" w:rsidP="00F444D1">
            <w:pPr>
              <w:spacing w:after="0" w:line="240" w:lineRule="auto"/>
              <w:jc w:val="center"/>
              <w:rPr>
                <w:rFonts w:ascii="Arial" w:eastAsia="Times New Roman" w:hAnsi="Arial" w:cs="Arial"/>
                <w:lang w:eastAsia="el-GR"/>
              </w:rPr>
            </w:pPr>
            <w:r w:rsidRPr="00F444D1">
              <w:rPr>
                <w:rFonts w:ascii="Arial" w:eastAsia="Times New Roman" w:hAnsi="Arial" w:cs="Arial"/>
                <w:lang w:eastAsia="el-GR"/>
              </w:rPr>
              <w:t>ΤΕΜΑΧΙΟ</w:t>
            </w:r>
          </w:p>
        </w:tc>
      </w:tr>
    </w:tbl>
    <w:p w:rsidR="00F444D1" w:rsidRPr="00F444D1" w:rsidRDefault="00F444D1" w:rsidP="00F444D1">
      <w:pPr>
        <w:spacing w:after="0" w:line="240" w:lineRule="auto"/>
        <w:jc w:val="both"/>
        <w:rPr>
          <w:rFonts w:ascii="Arial" w:eastAsia="Times New Roman" w:hAnsi="Arial" w:cs="Arial"/>
          <w:lang w:eastAsia="el-GR"/>
        </w:rPr>
      </w:pPr>
    </w:p>
    <w:p w:rsidR="00F444D1" w:rsidRPr="00F444D1" w:rsidRDefault="00F444D1" w:rsidP="00F444D1">
      <w:pPr>
        <w:spacing w:after="0" w:line="240" w:lineRule="auto"/>
        <w:jc w:val="both"/>
        <w:rPr>
          <w:rFonts w:ascii="Arial" w:eastAsia="Times New Roman" w:hAnsi="Arial" w:cs="Arial"/>
          <w:lang w:eastAsia="el-GR"/>
        </w:rPr>
      </w:pP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 xml:space="preserve">Η εκτέλεση της προμήθειας «ΠΡΟΜΗΘΕΙΑ ΜΕΣΩΝ ΑΤΟΜΙΚΗΣ ΠΡΟΣΤΑΣΙΑΣ ΓΙΑ τους ΥΠΑΛΛΗΛΟΥΣ ΤΗΣ ΥΠΗΡΕΣΙΑΣ» έτους  2021, θα γίνει με </w:t>
      </w:r>
      <w:r w:rsidRPr="00F444D1">
        <w:rPr>
          <w:rFonts w:ascii="Arial" w:eastAsia="Times New Roman" w:hAnsi="Arial" w:cs="Arial"/>
          <w:bCs/>
          <w:lang w:eastAsia="el-GR"/>
        </w:rPr>
        <w:t xml:space="preserve">συνοπτικό διαγωνισμό </w:t>
      </w:r>
      <w:r w:rsidRPr="00F444D1">
        <w:rPr>
          <w:rFonts w:ascii="Arial" w:eastAsia="Times New Roman" w:hAnsi="Arial" w:cs="Arial"/>
          <w:lang w:eastAsia="el-GR"/>
        </w:rPr>
        <w:t>σύμφωνα με τις ακόλουθες διατάξεις:</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α) Του Ν. 4412/2016 (ΦΕΚ Α'147/8-8-2016) Δημόσιες Συμβάσεις Έργων, Προμηθειών και Υπηρεσιών (προσαρμογή στις Οδηγίες 2014/24/ ΕΕ και 2014/25/ΕΕ), όπως τροποποιήθηκε και ισχύει.</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β) Του Ν. 3852/2010 (ΦΕΚ Α' 87/07.06.2010) «Νέα αρχιτεκτονική της αυτοδιοίκησης και της αποκεντρωμένης διοίκησης - Πρόγραμμα Καλλικράτης».</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γ) Του Ν. 3463/2006 «Κύρωση κώδικα Δήμων και Κοινοτήτων.</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 xml:space="preserve">δ) Το </w:t>
      </w:r>
      <w:r w:rsidRPr="00F444D1">
        <w:rPr>
          <w:rFonts w:ascii="Arial" w:eastAsia="Times New Roman" w:hAnsi="Arial" w:cs="Arial"/>
          <w:lang w:val="en-US" w:eastAsia="el-GR"/>
        </w:rPr>
        <w:t>N</w:t>
      </w:r>
      <w:r w:rsidRPr="00F444D1">
        <w:rPr>
          <w:rFonts w:ascii="Arial" w:eastAsia="Times New Roman" w:hAnsi="Arial" w:cs="Arial"/>
          <w:lang w:eastAsia="el-GR"/>
        </w:rPr>
        <w:t xml:space="preserve">. 3861/ΦΕΚ 112 Α'/13-7-2010 «Ενίσχυση της διαφάνειας με την υποχρεωτική ανάρτηση νόμων και πράξεων των κυβερνητικών, διοικητικών και </w:t>
      </w:r>
      <w:proofErr w:type="spellStart"/>
      <w:r w:rsidRPr="00F444D1">
        <w:rPr>
          <w:rFonts w:ascii="Arial" w:eastAsia="Times New Roman" w:hAnsi="Arial" w:cs="Arial"/>
          <w:lang w:eastAsia="el-GR"/>
        </w:rPr>
        <w:t>αυτοδιοικητικών</w:t>
      </w:r>
      <w:proofErr w:type="spellEnd"/>
      <w:r w:rsidRPr="00F444D1">
        <w:rPr>
          <w:rFonts w:ascii="Arial" w:eastAsia="Times New Roman" w:hAnsi="Arial" w:cs="Arial"/>
          <w:lang w:eastAsia="el-GR"/>
        </w:rPr>
        <w:t xml:space="preserve"> οργάνων στο διαδίκτυο «Πρόγραμμα Διαύγεια» και άλλες διατάξεις».</w:t>
      </w:r>
    </w:p>
    <w:p w:rsidR="00F444D1" w:rsidRPr="00F444D1" w:rsidRDefault="00F444D1" w:rsidP="00F444D1">
      <w:pPr>
        <w:spacing w:after="0" w:line="240" w:lineRule="auto"/>
        <w:jc w:val="both"/>
        <w:rPr>
          <w:rFonts w:ascii="Arial" w:eastAsia="Times New Roman" w:hAnsi="Arial" w:cs="Arial"/>
          <w:bCs/>
          <w:lang w:eastAsia="el-GR"/>
        </w:rPr>
      </w:pPr>
      <w:r w:rsidRPr="00F444D1">
        <w:rPr>
          <w:rFonts w:ascii="Arial" w:eastAsia="Times New Roman" w:hAnsi="Arial" w:cs="Arial"/>
          <w:bCs/>
          <w:lang w:eastAsia="el-GR"/>
        </w:rPr>
        <w:t xml:space="preserve">Η ανάθεση της προμήθειας θα γίνει με κριτήριο την πλέον συμφέρουσα από οικονομική άποψη προσφορά αποκλειστικά βάσει τιμής (χαμηλότερη τιμή) </w:t>
      </w:r>
      <w:r w:rsidRPr="00F444D1">
        <w:rPr>
          <w:rFonts w:ascii="Arial" w:eastAsia="Times New Roman" w:hAnsi="Arial" w:cs="Arial"/>
          <w:b/>
          <w:bCs/>
          <w:u w:val="single"/>
          <w:lang w:eastAsia="el-GR"/>
        </w:rPr>
        <w:t>επί του συνόλου της προμήθειας</w:t>
      </w:r>
      <w:r w:rsidRPr="00F444D1">
        <w:rPr>
          <w:rFonts w:ascii="Arial" w:eastAsia="Times New Roman" w:hAnsi="Arial" w:cs="Arial"/>
          <w:bCs/>
          <w:lang w:eastAsia="el-GR"/>
        </w:rPr>
        <w:t>, άνευ ΦΠΑ, χωρίς να απαιτείται χαμηλότερη τιμή ανά είδος.</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 xml:space="preserve">Οι τιμές μονάδας για κάθε είδος στον ενδεικτικό προϋπολογισμό της παρούσας μελέτης προέκυψαν από έρευνα αγοράς από το ελεύθερο εμπόριο. </w:t>
      </w:r>
    </w:p>
    <w:p w:rsidR="00F444D1" w:rsidRPr="00F444D1" w:rsidRDefault="00F444D1" w:rsidP="00F444D1">
      <w:pPr>
        <w:spacing w:after="0" w:line="240" w:lineRule="auto"/>
        <w:jc w:val="both"/>
        <w:rPr>
          <w:rFonts w:ascii="Arial" w:eastAsia="Times New Roman" w:hAnsi="Arial" w:cs="Arial"/>
          <w:bCs/>
          <w:lang w:eastAsia="el-GR"/>
        </w:rPr>
      </w:pPr>
      <w:r w:rsidRPr="00F444D1">
        <w:rPr>
          <w:rFonts w:ascii="Arial" w:eastAsia="Times New Roman" w:hAnsi="Arial" w:cs="Arial"/>
          <w:lang w:eastAsia="el-GR"/>
        </w:rPr>
        <w:t xml:space="preserve">Το συνολικό κόστος της προμήθειας, βάσει του ενδεικτικού προϋπολογισμού της, ανέρχεται στο ποσό των </w:t>
      </w:r>
      <w:r w:rsidRPr="00F444D1">
        <w:rPr>
          <w:rFonts w:ascii="Arial" w:eastAsia="Times New Roman" w:hAnsi="Arial" w:cs="Arial"/>
          <w:b/>
          <w:bCs/>
          <w:lang w:eastAsia="el-GR"/>
        </w:rPr>
        <w:t>59.852,71</w:t>
      </w:r>
      <w:r w:rsidRPr="00F444D1">
        <w:rPr>
          <w:rFonts w:ascii="Arial" w:eastAsia="Times New Roman" w:hAnsi="Arial" w:cs="Arial"/>
          <w:bCs/>
          <w:lang w:eastAsia="el-GR"/>
        </w:rPr>
        <w:t>€ συμπεριλαμβανομένου ΦΠΑ 24% και 6% το οποίο αναλύεται ως εξής:</w:t>
      </w:r>
    </w:p>
    <w:p w:rsidR="00F444D1" w:rsidRPr="00F444D1" w:rsidRDefault="00F444D1" w:rsidP="00F444D1">
      <w:pPr>
        <w:spacing w:after="0" w:line="240" w:lineRule="auto"/>
        <w:jc w:val="both"/>
        <w:rPr>
          <w:rFonts w:ascii="Arial" w:eastAsia="Times New Roman" w:hAnsi="Arial" w:cs="Arial"/>
          <w:bCs/>
          <w:lang w:eastAsia="el-GR"/>
        </w:rPr>
      </w:pPr>
    </w:p>
    <w:p w:rsidR="00F444D1" w:rsidRPr="00F444D1" w:rsidRDefault="00F444D1" w:rsidP="00F444D1">
      <w:pPr>
        <w:spacing w:after="0" w:line="240" w:lineRule="auto"/>
        <w:jc w:val="both"/>
        <w:rPr>
          <w:rFonts w:ascii="Arial" w:eastAsia="Times New Roman" w:hAnsi="Arial" w:cs="Arial"/>
          <w:bCs/>
          <w:lang w:eastAsia="el-GR"/>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313"/>
        <w:gridCol w:w="2355"/>
        <w:gridCol w:w="2257"/>
        <w:gridCol w:w="2151"/>
      </w:tblGrid>
      <w:tr w:rsidR="00F444D1" w:rsidRPr="00F444D1" w:rsidTr="00CA3B5F">
        <w:trPr>
          <w:trHeight w:hRule="exact" w:val="752"/>
          <w:jc w:val="center"/>
        </w:trPr>
        <w:tc>
          <w:tcPr>
            <w:tcW w:w="2313"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ΠΟΣΟ ΜΕΛΕΤΗΣ ΑΝΕΥ ΦΠΑ</w:t>
            </w:r>
          </w:p>
        </w:tc>
        <w:tc>
          <w:tcPr>
            <w:tcW w:w="2355"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ΦΠΑ 24%</w:t>
            </w:r>
          </w:p>
        </w:tc>
        <w:tc>
          <w:tcPr>
            <w:tcW w:w="2257"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ΦΠΑ 6%</w:t>
            </w:r>
          </w:p>
        </w:tc>
        <w:tc>
          <w:tcPr>
            <w:tcW w:w="2151" w:type="dxa"/>
            <w:tcBorders>
              <w:top w:val="single" w:sz="4" w:space="0" w:color="auto"/>
              <w:left w:val="single" w:sz="4" w:space="0" w:color="auto"/>
              <w:righ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ΠΟΣΟ ΜΕΛΕΤΗΣ ΜΕ ΦΠΑ</w:t>
            </w:r>
          </w:p>
        </w:tc>
      </w:tr>
      <w:tr w:rsidR="00F444D1" w:rsidRPr="00F444D1" w:rsidTr="00CA3B5F">
        <w:trPr>
          <w:trHeight w:hRule="exact" w:val="467"/>
          <w:jc w:val="center"/>
        </w:trPr>
        <w:tc>
          <w:tcPr>
            <w:tcW w:w="2313" w:type="dxa"/>
            <w:tcBorders>
              <w:top w:val="single" w:sz="4" w:space="0" w:color="auto"/>
              <w:left w:val="single" w:sz="4" w:space="0" w:color="auto"/>
              <w:bottom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50.</w:t>
            </w:r>
            <w:r w:rsidRPr="00F444D1">
              <w:rPr>
                <w:rFonts w:ascii="Arial" w:eastAsia="Times New Roman" w:hAnsi="Arial" w:cs="Arial"/>
                <w:b/>
                <w:bCs/>
                <w:lang w:val="en-US" w:eastAsia="el-GR"/>
              </w:rPr>
              <w:t>7</w:t>
            </w:r>
            <w:r w:rsidRPr="00F444D1">
              <w:rPr>
                <w:rFonts w:ascii="Arial" w:eastAsia="Times New Roman" w:hAnsi="Arial" w:cs="Arial"/>
                <w:b/>
                <w:bCs/>
                <w:lang w:eastAsia="el-GR"/>
              </w:rPr>
              <w:t>46,</w:t>
            </w:r>
            <w:r w:rsidRPr="00F444D1">
              <w:rPr>
                <w:rFonts w:ascii="Arial" w:eastAsia="Times New Roman" w:hAnsi="Arial" w:cs="Arial"/>
                <w:b/>
                <w:bCs/>
                <w:lang w:val="en-US" w:eastAsia="el-GR"/>
              </w:rPr>
              <w:t>80</w:t>
            </w:r>
            <w:r w:rsidRPr="00F444D1">
              <w:rPr>
                <w:rFonts w:ascii="Arial" w:eastAsia="Times New Roman" w:hAnsi="Arial" w:cs="Arial"/>
                <w:b/>
                <w:bCs/>
                <w:lang w:eastAsia="el-GR"/>
              </w:rPr>
              <w:t xml:space="preserve"> €</w:t>
            </w:r>
          </w:p>
        </w:tc>
        <w:tc>
          <w:tcPr>
            <w:tcW w:w="2355" w:type="dxa"/>
            <w:tcBorders>
              <w:top w:val="single" w:sz="4" w:space="0" w:color="auto"/>
              <w:left w:val="single" w:sz="4" w:space="0" w:color="auto"/>
              <w:bottom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8.</w:t>
            </w:r>
            <w:r w:rsidRPr="00F444D1">
              <w:rPr>
                <w:rFonts w:ascii="Arial" w:eastAsia="Times New Roman" w:hAnsi="Arial" w:cs="Arial"/>
                <w:b/>
                <w:bCs/>
                <w:lang w:val="en-US" w:eastAsia="el-GR"/>
              </w:rPr>
              <w:t>081</w:t>
            </w:r>
            <w:r w:rsidRPr="00F444D1">
              <w:rPr>
                <w:rFonts w:ascii="Arial" w:eastAsia="Times New Roman" w:hAnsi="Arial" w:cs="Arial"/>
                <w:b/>
                <w:bCs/>
                <w:lang w:eastAsia="el-GR"/>
              </w:rPr>
              <w:t>,47 €</w:t>
            </w:r>
          </w:p>
        </w:tc>
        <w:tc>
          <w:tcPr>
            <w:tcW w:w="2257" w:type="dxa"/>
            <w:tcBorders>
              <w:top w:val="single" w:sz="4" w:space="0" w:color="auto"/>
              <w:left w:val="single" w:sz="4" w:space="0" w:color="auto"/>
              <w:bottom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1.024,44 €</w:t>
            </w:r>
          </w:p>
        </w:tc>
        <w:tc>
          <w:tcPr>
            <w:tcW w:w="2151" w:type="dxa"/>
            <w:tcBorders>
              <w:top w:val="single" w:sz="4" w:space="0" w:color="auto"/>
              <w:left w:val="single" w:sz="4" w:space="0" w:color="auto"/>
              <w:bottom w:val="single" w:sz="4" w:space="0" w:color="auto"/>
              <w:righ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val="en-US" w:eastAsia="el-GR"/>
              </w:rPr>
              <w:t>59</w:t>
            </w:r>
            <w:r w:rsidRPr="00F444D1">
              <w:rPr>
                <w:rFonts w:ascii="Arial" w:eastAsia="Times New Roman" w:hAnsi="Arial" w:cs="Arial"/>
                <w:b/>
                <w:bCs/>
                <w:lang w:eastAsia="el-GR"/>
              </w:rPr>
              <w:t>.</w:t>
            </w:r>
            <w:r w:rsidRPr="00F444D1">
              <w:rPr>
                <w:rFonts w:ascii="Arial" w:eastAsia="Times New Roman" w:hAnsi="Arial" w:cs="Arial"/>
                <w:b/>
                <w:bCs/>
                <w:lang w:val="en-US" w:eastAsia="el-GR"/>
              </w:rPr>
              <w:t>852</w:t>
            </w:r>
            <w:r w:rsidRPr="00F444D1">
              <w:rPr>
                <w:rFonts w:ascii="Arial" w:eastAsia="Times New Roman" w:hAnsi="Arial" w:cs="Arial"/>
                <w:b/>
                <w:bCs/>
                <w:lang w:eastAsia="el-GR"/>
              </w:rPr>
              <w:t>,71 €</w:t>
            </w:r>
          </w:p>
        </w:tc>
      </w:tr>
    </w:tbl>
    <w:p w:rsidR="00F444D1" w:rsidRPr="00F444D1" w:rsidRDefault="00F444D1" w:rsidP="00F444D1">
      <w:pPr>
        <w:spacing w:after="0" w:line="240" w:lineRule="auto"/>
        <w:rPr>
          <w:rFonts w:ascii="Arial" w:eastAsia="Times New Roman" w:hAnsi="Arial" w:cs="Arial"/>
          <w:b/>
          <w:lang w:eastAsia="el-GR"/>
        </w:rPr>
      </w:pP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lang w:eastAsia="el-GR"/>
        </w:rPr>
        <w:t>και επιμερίζεται ανά ΚΑ ως εξής:</w:t>
      </w:r>
    </w:p>
    <w:p w:rsidR="00F444D1" w:rsidRPr="00F444D1" w:rsidRDefault="00F444D1" w:rsidP="00F444D1">
      <w:pPr>
        <w:spacing w:after="0" w:line="240" w:lineRule="auto"/>
        <w:rPr>
          <w:rFonts w:ascii="Arial" w:eastAsia="Times New Roman" w:hAnsi="Arial" w:cs="Arial"/>
          <w:b/>
          <w:lang w:eastAsia="el-GR"/>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699"/>
        <w:gridCol w:w="1560"/>
        <w:gridCol w:w="1478"/>
        <w:gridCol w:w="1642"/>
        <w:gridCol w:w="1277"/>
        <w:gridCol w:w="1565"/>
      </w:tblGrid>
      <w:tr w:rsidR="00F444D1" w:rsidRPr="00F444D1" w:rsidTr="00CA3B5F">
        <w:trPr>
          <w:trHeight w:hRule="exact" w:val="970"/>
          <w:jc w:val="center"/>
        </w:trPr>
        <w:tc>
          <w:tcPr>
            <w:tcW w:w="1699"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ΚΑ ΠΡ/ΣΜΟΥ ΕΤΟΥΣ 2021</w:t>
            </w:r>
          </w:p>
        </w:tc>
        <w:tc>
          <w:tcPr>
            <w:tcW w:w="1560"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ΠΙΣΤΩΣΗ ΠΡ/ΣΜΟΥ ΕΤΟΥΣ 2021</w:t>
            </w:r>
          </w:p>
        </w:tc>
        <w:tc>
          <w:tcPr>
            <w:tcW w:w="1478"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ΣΥΝΟΛΟ ΑΝΕΥ ΦΠΑ</w:t>
            </w:r>
          </w:p>
        </w:tc>
        <w:tc>
          <w:tcPr>
            <w:tcW w:w="1642"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ΦΠΑ 24%</w:t>
            </w:r>
          </w:p>
        </w:tc>
        <w:tc>
          <w:tcPr>
            <w:tcW w:w="1277"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ΦΠΑ 6%</w:t>
            </w:r>
          </w:p>
        </w:tc>
        <w:tc>
          <w:tcPr>
            <w:tcW w:w="1565" w:type="dxa"/>
            <w:tcBorders>
              <w:top w:val="single" w:sz="4" w:space="0" w:color="auto"/>
              <w:left w:val="single" w:sz="4" w:space="0" w:color="auto"/>
              <w:righ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ΣΥΝΟΛΟ ΜΕ ΦΠΑ</w:t>
            </w:r>
          </w:p>
        </w:tc>
      </w:tr>
      <w:tr w:rsidR="00F444D1" w:rsidRPr="00F444D1" w:rsidTr="00CA3B5F">
        <w:trPr>
          <w:trHeight w:hRule="exact" w:val="461"/>
          <w:jc w:val="center"/>
        </w:trPr>
        <w:tc>
          <w:tcPr>
            <w:tcW w:w="1699"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15.6061.0002</w:t>
            </w:r>
          </w:p>
          <w:p w:rsidR="00F444D1" w:rsidRPr="00F444D1" w:rsidRDefault="00F444D1" w:rsidP="00F444D1">
            <w:pPr>
              <w:spacing w:after="0" w:line="240" w:lineRule="auto"/>
              <w:rPr>
                <w:rFonts w:ascii="Arial" w:eastAsia="Times New Roman" w:hAnsi="Arial" w:cs="Arial"/>
                <w:b/>
                <w:lang w:eastAsia="el-GR"/>
              </w:rPr>
            </w:pPr>
          </w:p>
        </w:tc>
        <w:tc>
          <w:tcPr>
            <w:tcW w:w="1560"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val="en-US" w:eastAsia="el-GR"/>
              </w:rPr>
              <w:t>1</w:t>
            </w:r>
            <w:r w:rsidRPr="00F444D1">
              <w:rPr>
                <w:rFonts w:ascii="Arial" w:eastAsia="Times New Roman" w:hAnsi="Arial" w:cs="Arial"/>
                <w:b/>
                <w:bCs/>
                <w:lang w:eastAsia="el-GR"/>
              </w:rPr>
              <w:t>2</w:t>
            </w:r>
            <w:r w:rsidRPr="00F444D1">
              <w:rPr>
                <w:rFonts w:ascii="Arial" w:eastAsia="Times New Roman" w:hAnsi="Arial" w:cs="Arial"/>
                <w:b/>
                <w:bCs/>
                <w:lang w:val="en-US" w:eastAsia="el-GR"/>
              </w:rPr>
              <w:t>.</w:t>
            </w:r>
            <w:r w:rsidRPr="00F444D1">
              <w:rPr>
                <w:rFonts w:ascii="Arial" w:eastAsia="Times New Roman" w:hAnsi="Arial" w:cs="Arial"/>
                <w:b/>
                <w:bCs/>
                <w:lang w:eastAsia="el-GR"/>
              </w:rPr>
              <w:t>8</w:t>
            </w:r>
            <w:r w:rsidRPr="00F444D1">
              <w:rPr>
                <w:rFonts w:ascii="Arial" w:eastAsia="Times New Roman" w:hAnsi="Arial" w:cs="Arial"/>
                <w:b/>
                <w:bCs/>
                <w:lang w:val="en-US" w:eastAsia="el-GR"/>
              </w:rPr>
              <w:t>00</w:t>
            </w:r>
            <w:r w:rsidRPr="00F444D1">
              <w:rPr>
                <w:rFonts w:ascii="Arial" w:eastAsia="Times New Roman" w:hAnsi="Arial" w:cs="Arial"/>
                <w:b/>
                <w:bCs/>
                <w:lang w:eastAsia="el-GR"/>
              </w:rPr>
              <w:t>,00€</w:t>
            </w:r>
          </w:p>
        </w:tc>
        <w:tc>
          <w:tcPr>
            <w:tcW w:w="1478"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val="en-US" w:eastAsia="el-GR"/>
              </w:rPr>
              <w:t>1</w:t>
            </w:r>
            <w:r w:rsidRPr="00F444D1">
              <w:rPr>
                <w:rFonts w:ascii="Arial" w:eastAsia="Times New Roman" w:hAnsi="Arial" w:cs="Arial"/>
                <w:b/>
                <w:bCs/>
                <w:lang w:eastAsia="el-GR"/>
              </w:rPr>
              <w:t>0</w:t>
            </w:r>
            <w:r w:rsidRPr="00F444D1">
              <w:rPr>
                <w:rFonts w:ascii="Arial" w:eastAsia="Times New Roman" w:hAnsi="Arial" w:cs="Arial"/>
                <w:b/>
                <w:bCs/>
                <w:lang w:val="en-US" w:eastAsia="el-GR"/>
              </w:rPr>
              <w:t>.</w:t>
            </w:r>
            <w:r w:rsidRPr="00F444D1">
              <w:rPr>
                <w:rFonts w:ascii="Arial" w:eastAsia="Times New Roman" w:hAnsi="Arial" w:cs="Arial"/>
                <w:b/>
                <w:bCs/>
                <w:lang w:eastAsia="el-GR"/>
              </w:rPr>
              <w:t>666,00 €</w:t>
            </w:r>
          </w:p>
        </w:tc>
        <w:tc>
          <w:tcPr>
            <w:tcW w:w="1642"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1.957,68 €</w:t>
            </w:r>
          </w:p>
        </w:tc>
        <w:tc>
          <w:tcPr>
            <w:tcW w:w="1277"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150,54€</w:t>
            </w:r>
          </w:p>
        </w:tc>
        <w:tc>
          <w:tcPr>
            <w:tcW w:w="1565" w:type="dxa"/>
            <w:tcBorders>
              <w:top w:val="single" w:sz="4" w:space="0" w:color="auto"/>
              <w:left w:val="single" w:sz="4" w:space="0" w:color="auto"/>
              <w:righ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val="en-US" w:eastAsia="el-GR"/>
              </w:rPr>
              <w:t>1</w:t>
            </w:r>
            <w:r w:rsidRPr="00F444D1">
              <w:rPr>
                <w:rFonts w:ascii="Arial" w:eastAsia="Times New Roman" w:hAnsi="Arial" w:cs="Arial"/>
                <w:b/>
                <w:bCs/>
                <w:lang w:eastAsia="el-GR"/>
              </w:rPr>
              <w:t>2</w:t>
            </w:r>
            <w:r w:rsidRPr="00F444D1">
              <w:rPr>
                <w:rFonts w:ascii="Arial" w:eastAsia="Times New Roman" w:hAnsi="Arial" w:cs="Arial"/>
                <w:b/>
                <w:bCs/>
                <w:lang w:val="en-US" w:eastAsia="el-GR"/>
              </w:rPr>
              <w:t>.</w:t>
            </w:r>
            <w:r w:rsidRPr="00F444D1">
              <w:rPr>
                <w:rFonts w:ascii="Arial" w:eastAsia="Times New Roman" w:hAnsi="Arial" w:cs="Arial"/>
                <w:b/>
                <w:bCs/>
                <w:lang w:eastAsia="el-GR"/>
              </w:rPr>
              <w:t>774,22 €</w:t>
            </w:r>
          </w:p>
        </w:tc>
      </w:tr>
      <w:tr w:rsidR="00F444D1" w:rsidRPr="00F444D1" w:rsidTr="00CA3B5F">
        <w:trPr>
          <w:trHeight w:hRule="exact" w:val="424"/>
          <w:jc w:val="center"/>
        </w:trPr>
        <w:tc>
          <w:tcPr>
            <w:tcW w:w="1699"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20.6061.0001</w:t>
            </w:r>
          </w:p>
        </w:tc>
        <w:tc>
          <w:tcPr>
            <w:tcW w:w="1560"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35.000,00€</w:t>
            </w:r>
          </w:p>
        </w:tc>
        <w:tc>
          <w:tcPr>
            <w:tcW w:w="1478"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29.668,00 €</w:t>
            </w:r>
          </w:p>
        </w:tc>
        <w:tc>
          <w:tcPr>
            <w:tcW w:w="1642"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3.949,92 €</w:t>
            </w:r>
          </w:p>
        </w:tc>
        <w:tc>
          <w:tcPr>
            <w:tcW w:w="1277"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792,60€</w:t>
            </w:r>
          </w:p>
        </w:tc>
        <w:tc>
          <w:tcPr>
            <w:tcW w:w="1565" w:type="dxa"/>
            <w:tcBorders>
              <w:top w:val="single" w:sz="4" w:space="0" w:color="auto"/>
              <w:left w:val="single" w:sz="4" w:space="0" w:color="auto"/>
              <w:righ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34.410,52 €</w:t>
            </w:r>
          </w:p>
        </w:tc>
      </w:tr>
      <w:tr w:rsidR="00F444D1" w:rsidRPr="00F444D1" w:rsidTr="00CA3B5F">
        <w:trPr>
          <w:trHeight w:hRule="exact" w:val="416"/>
          <w:jc w:val="center"/>
        </w:trPr>
        <w:tc>
          <w:tcPr>
            <w:tcW w:w="1699"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25.6061.0001</w:t>
            </w:r>
          </w:p>
          <w:p w:rsidR="00F444D1" w:rsidRPr="00F444D1" w:rsidRDefault="00F444D1" w:rsidP="00F444D1">
            <w:pPr>
              <w:spacing w:after="0" w:line="240" w:lineRule="auto"/>
              <w:rPr>
                <w:rFonts w:ascii="Arial" w:eastAsia="Times New Roman" w:hAnsi="Arial" w:cs="Arial"/>
                <w:b/>
                <w:lang w:eastAsia="el-GR"/>
              </w:rPr>
            </w:pPr>
          </w:p>
        </w:tc>
        <w:tc>
          <w:tcPr>
            <w:tcW w:w="1560"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val="en-US" w:eastAsia="el-GR"/>
              </w:rPr>
              <w:t>3</w:t>
            </w:r>
            <w:r w:rsidRPr="00F444D1">
              <w:rPr>
                <w:rFonts w:ascii="Arial" w:eastAsia="Times New Roman" w:hAnsi="Arial" w:cs="Arial"/>
                <w:b/>
                <w:bCs/>
                <w:lang w:eastAsia="el-GR"/>
              </w:rPr>
              <w:t>.</w:t>
            </w:r>
            <w:r w:rsidRPr="00F444D1">
              <w:rPr>
                <w:rFonts w:ascii="Arial" w:eastAsia="Times New Roman" w:hAnsi="Arial" w:cs="Arial"/>
                <w:b/>
                <w:bCs/>
                <w:lang w:val="en-US" w:eastAsia="el-GR"/>
              </w:rPr>
              <w:t>000</w:t>
            </w:r>
            <w:r w:rsidRPr="00F444D1">
              <w:rPr>
                <w:rFonts w:ascii="Arial" w:eastAsia="Times New Roman" w:hAnsi="Arial" w:cs="Arial"/>
                <w:b/>
                <w:bCs/>
                <w:lang w:eastAsia="el-GR"/>
              </w:rPr>
              <w:t>,00€</w:t>
            </w:r>
          </w:p>
        </w:tc>
        <w:tc>
          <w:tcPr>
            <w:tcW w:w="1478"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val="en-US" w:eastAsia="el-GR"/>
              </w:rPr>
              <w:t>2</w:t>
            </w:r>
            <w:r w:rsidRPr="00F444D1">
              <w:rPr>
                <w:rFonts w:ascii="Arial" w:eastAsia="Times New Roman" w:hAnsi="Arial" w:cs="Arial"/>
                <w:b/>
                <w:bCs/>
                <w:lang w:eastAsia="el-GR"/>
              </w:rPr>
              <w:t>.419,00 €</w:t>
            </w:r>
          </w:p>
        </w:tc>
        <w:tc>
          <w:tcPr>
            <w:tcW w:w="1642"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558,72 €</w:t>
            </w:r>
          </w:p>
        </w:tc>
        <w:tc>
          <w:tcPr>
            <w:tcW w:w="1277"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5,46 €</w:t>
            </w:r>
          </w:p>
        </w:tc>
        <w:tc>
          <w:tcPr>
            <w:tcW w:w="1565" w:type="dxa"/>
            <w:tcBorders>
              <w:top w:val="single" w:sz="4" w:space="0" w:color="auto"/>
              <w:left w:val="single" w:sz="4" w:space="0" w:color="auto"/>
              <w:righ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val="en-US" w:eastAsia="el-GR"/>
              </w:rPr>
              <w:t>2.</w:t>
            </w:r>
            <w:r w:rsidRPr="00F444D1">
              <w:rPr>
                <w:rFonts w:ascii="Arial" w:eastAsia="Times New Roman" w:hAnsi="Arial" w:cs="Arial"/>
                <w:b/>
                <w:bCs/>
                <w:lang w:eastAsia="el-GR"/>
              </w:rPr>
              <w:t>983,18 €</w:t>
            </w:r>
          </w:p>
        </w:tc>
      </w:tr>
      <w:tr w:rsidR="00F444D1" w:rsidRPr="00F444D1" w:rsidTr="00CA3B5F">
        <w:trPr>
          <w:trHeight w:hRule="exact" w:val="437"/>
          <w:jc w:val="center"/>
        </w:trPr>
        <w:tc>
          <w:tcPr>
            <w:tcW w:w="1699"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30.6061.0001</w:t>
            </w:r>
          </w:p>
          <w:p w:rsidR="00F444D1" w:rsidRPr="00F444D1" w:rsidRDefault="00F444D1" w:rsidP="00F444D1">
            <w:pPr>
              <w:spacing w:after="0" w:line="240" w:lineRule="auto"/>
              <w:rPr>
                <w:rFonts w:ascii="Arial" w:eastAsia="Times New Roman" w:hAnsi="Arial" w:cs="Arial"/>
                <w:b/>
                <w:lang w:eastAsia="el-GR"/>
              </w:rPr>
            </w:pPr>
          </w:p>
        </w:tc>
        <w:tc>
          <w:tcPr>
            <w:tcW w:w="1560"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val="en-US" w:eastAsia="el-GR"/>
              </w:rPr>
              <w:t>10</w:t>
            </w:r>
            <w:r w:rsidRPr="00F444D1">
              <w:rPr>
                <w:rFonts w:ascii="Arial" w:eastAsia="Times New Roman" w:hAnsi="Arial" w:cs="Arial"/>
                <w:b/>
                <w:bCs/>
                <w:lang w:eastAsia="el-GR"/>
              </w:rPr>
              <w:t>.000,00€</w:t>
            </w:r>
          </w:p>
        </w:tc>
        <w:tc>
          <w:tcPr>
            <w:tcW w:w="1478"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val="en-US" w:eastAsia="el-GR"/>
              </w:rPr>
              <w:t>7</w:t>
            </w:r>
            <w:r w:rsidRPr="00F444D1">
              <w:rPr>
                <w:rFonts w:ascii="Arial" w:eastAsia="Times New Roman" w:hAnsi="Arial" w:cs="Arial"/>
                <w:b/>
                <w:bCs/>
                <w:lang w:eastAsia="el-GR"/>
              </w:rPr>
              <w:t>.</w:t>
            </w:r>
            <w:r w:rsidRPr="00F444D1">
              <w:rPr>
                <w:rFonts w:ascii="Arial" w:eastAsia="Times New Roman" w:hAnsi="Arial" w:cs="Arial"/>
                <w:b/>
                <w:bCs/>
                <w:lang w:val="en-US" w:eastAsia="el-GR"/>
              </w:rPr>
              <w:t>993</w:t>
            </w:r>
            <w:r w:rsidRPr="00F444D1">
              <w:rPr>
                <w:rFonts w:ascii="Arial" w:eastAsia="Times New Roman" w:hAnsi="Arial" w:cs="Arial"/>
                <w:b/>
                <w:bCs/>
                <w:lang w:eastAsia="el-GR"/>
              </w:rPr>
              <w:t>,80 €</w:t>
            </w:r>
          </w:p>
        </w:tc>
        <w:tc>
          <w:tcPr>
            <w:tcW w:w="1642"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1.6</w:t>
            </w:r>
            <w:r w:rsidRPr="00F444D1">
              <w:rPr>
                <w:rFonts w:ascii="Arial" w:eastAsia="Times New Roman" w:hAnsi="Arial" w:cs="Arial"/>
                <w:b/>
                <w:bCs/>
                <w:lang w:val="en-US" w:eastAsia="el-GR"/>
              </w:rPr>
              <w:t>15</w:t>
            </w:r>
            <w:r w:rsidRPr="00F444D1">
              <w:rPr>
                <w:rFonts w:ascii="Arial" w:eastAsia="Times New Roman" w:hAnsi="Arial" w:cs="Arial"/>
                <w:b/>
                <w:bCs/>
                <w:lang w:eastAsia="el-GR"/>
              </w:rPr>
              <w:t>,15€</w:t>
            </w:r>
          </w:p>
        </w:tc>
        <w:tc>
          <w:tcPr>
            <w:tcW w:w="1277" w:type="dxa"/>
            <w:tcBorders>
              <w:top w:val="single" w:sz="4" w:space="0" w:color="auto"/>
              <w:lef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75,84 €</w:t>
            </w:r>
          </w:p>
        </w:tc>
        <w:tc>
          <w:tcPr>
            <w:tcW w:w="1565" w:type="dxa"/>
            <w:tcBorders>
              <w:top w:val="single" w:sz="4" w:space="0" w:color="auto"/>
              <w:left w:val="single" w:sz="4" w:space="0" w:color="auto"/>
              <w:right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9.</w:t>
            </w:r>
            <w:r w:rsidRPr="00F444D1">
              <w:rPr>
                <w:rFonts w:ascii="Arial" w:eastAsia="Times New Roman" w:hAnsi="Arial" w:cs="Arial"/>
                <w:b/>
                <w:bCs/>
                <w:lang w:val="en-US" w:eastAsia="el-GR"/>
              </w:rPr>
              <w:t>684</w:t>
            </w:r>
            <w:r w:rsidRPr="00F444D1">
              <w:rPr>
                <w:rFonts w:ascii="Arial" w:eastAsia="Times New Roman" w:hAnsi="Arial" w:cs="Arial"/>
                <w:b/>
                <w:bCs/>
                <w:lang w:eastAsia="el-GR"/>
              </w:rPr>
              <w:t>,79€</w:t>
            </w:r>
          </w:p>
        </w:tc>
      </w:tr>
      <w:tr w:rsidR="00F444D1" w:rsidRPr="00F444D1" w:rsidTr="00CA3B5F">
        <w:trPr>
          <w:trHeight w:hRule="exact" w:val="658"/>
          <w:jc w:val="center"/>
        </w:trPr>
        <w:tc>
          <w:tcPr>
            <w:tcW w:w="1699" w:type="dxa"/>
            <w:tcBorders>
              <w:top w:val="single" w:sz="4" w:space="0" w:color="auto"/>
              <w:left w:val="single" w:sz="4" w:space="0" w:color="auto"/>
              <w:bottom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ΓΕΝΙΚΟ</w:t>
            </w: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lang w:eastAsia="el-GR"/>
              </w:rPr>
              <w:t>ΣΥΝΟΛΟ</w:t>
            </w:r>
          </w:p>
        </w:tc>
        <w:tc>
          <w:tcPr>
            <w:tcW w:w="1560" w:type="dxa"/>
            <w:tcBorders>
              <w:top w:val="single" w:sz="4" w:space="0" w:color="auto"/>
              <w:left w:val="single" w:sz="4" w:space="0" w:color="auto"/>
              <w:bottom w:val="single" w:sz="4" w:space="0" w:color="auto"/>
            </w:tcBorders>
            <w:shd w:val="clear" w:color="auto" w:fill="FFFFFF"/>
          </w:tcPr>
          <w:p w:rsidR="00F444D1" w:rsidRPr="00F444D1" w:rsidRDefault="00F444D1" w:rsidP="00F444D1">
            <w:pPr>
              <w:spacing w:after="0" w:line="240" w:lineRule="auto"/>
              <w:rPr>
                <w:rFonts w:ascii="Arial" w:eastAsia="Times New Roman" w:hAnsi="Arial" w:cs="Arial"/>
                <w:b/>
                <w:lang w:eastAsia="el-GR"/>
              </w:rPr>
            </w:pPr>
          </w:p>
        </w:tc>
        <w:tc>
          <w:tcPr>
            <w:tcW w:w="1478" w:type="dxa"/>
            <w:tcBorders>
              <w:top w:val="single" w:sz="4" w:space="0" w:color="auto"/>
              <w:left w:val="single" w:sz="4" w:space="0" w:color="auto"/>
              <w:bottom w:val="single" w:sz="4" w:space="0" w:color="auto"/>
            </w:tcBorders>
            <w:shd w:val="clear" w:color="auto" w:fill="FFFFFF"/>
          </w:tcPr>
          <w:p w:rsidR="00F444D1" w:rsidRPr="00F444D1" w:rsidRDefault="00F444D1" w:rsidP="00F444D1">
            <w:pPr>
              <w:spacing w:after="0" w:line="240" w:lineRule="auto"/>
              <w:rPr>
                <w:rFonts w:ascii="Calibri" w:eastAsia="Times New Roman" w:hAnsi="Calibri" w:cs="Calibri"/>
                <w:b/>
                <w:color w:val="000000"/>
                <w:sz w:val="24"/>
                <w:szCs w:val="24"/>
                <w:lang w:eastAsia="el-GR"/>
              </w:rPr>
            </w:pPr>
            <w:r w:rsidRPr="00F444D1">
              <w:rPr>
                <w:rFonts w:ascii="Calibri" w:eastAsia="Times New Roman" w:hAnsi="Calibri" w:cs="Calibri"/>
                <w:b/>
                <w:color w:val="000000"/>
                <w:sz w:val="24"/>
                <w:szCs w:val="24"/>
                <w:lang w:eastAsia="el-GR"/>
              </w:rPr>
              <w:t>50.</w:t>
            </w:r>
            <w:r w:rsidRPr="00F444D1">
              <w:rPr>
                <w:rFonts w:ascii="Calibri" w:eastAsia="Times New Roman" w:hAnsi="Calibri" w:cs="Calibri"/>
                <w:b/>
                <w:color w:val="000000"/>
                <w:sz w:val="24"/>
                <w:szCs w:val="24"/>
                <w:lang w:val="en-US" w:eastAsia="el-GR"/>
              </w:rPr>
              <w:t>746</w:t>
            </w:r>
            <w:r w:rsidRPr="00F444D1">
              <w:rPr>
                <w:rFonts w:ascii="Calibri" w:eastAsia="Times New Roman" w:hAnsi="Calibri" w:cs="Calibri"/>
                <w:b/>
                <w:color w:val="000000"/>
                <w:sz w:val="24"/>
                <w:szCs w:val="24"/>
                <w:lang w:eastAsia="el-GR"/>
              </w:rPr>
              <w:t>,80 €</w:t>
            </w:r>
          </w:p>
          <w:p w:rsidR="00F444D1" w:rsidRPr="00F444D1" w:rsidRDefault="00F444D1" w:rsidP="00F444D1">
            <w:pPr>
              <w:spacing w:after="0" w:line="240" w:lineRule="auto"/>
              <w:rPr>
                <w:rFonts w:ascii="Arial" w:eastAsia="Times New Roman" w:hAnsi="Arial" w:cs="Arial"/>
                <w:b/>
                <w:sz w:val="24"/>
                <w:szCs w:val="24"/>
                <w:lang w:eastAsia="el-GR"/>
              </w:rPr>
            </w:pPr>
          </w:p>
        </w:tc>
        <w:tc>
          <w:tcPr>
            <w:tcW w:w="1642" w:type="dxa"/>
            <w:tcBorders>
              <w:top w:val="single" w:sz="4" w:space="0" w:color="auto"/>
              <w:left w:val="single" w:sz="4" w:space="0" w:color="auto"/>
              <w:bottom w:val="single" w:sz="4" w:space="0" w:color="auto"/>
            </w:tcBorders>
            <w:shd w:val="clear" w:color="auto" w:fill="FFFFFF"/>
          </w:tcPr>
          <w:p w:rsidR="00F444D1" w:rsidRPr="00F444D1" w:rsidRDefault="00F444D1" w:rsidP="00F444D1">
            <w:pPr>
              <w:spacing w:after="0" w:line="240" w:lineRule="auto"/>
              <w:rPr>
                <w:rFonts w:ascii="Calibri" w:eastAsia="Times New Roman" w:hAnsi="Calibri" w:cs="Calibri"/>
                <w:b/>
                <w:color w:val="000000"/>
                <w:sz w:val="24"/>
                <w:szCs w:val="24"/>
                <w:lang w:eastAsia="el-GR"/>
              </w:rPr>
            </w:pPr>
            <w:r w:rsidRPr="00F444D1">
              <w:rPr>
                <w:rFonts w:ascii="Calibri" w:eastAsia="Times New Roman" w:hAnsi="Calibri" w:cs="Calibri"/>
                <w:b/>
                <w:color w:val="000000"/>
                <w:sz w:val="24"/>
                <w:szCs w:val="24"/>
                <w:lang w:eastAsia="el-GR"/>
              </w:rPr>
              <w:t>8.</w:t>
            </w:r>
            <w:r w:rsidRPr="00F444D1">
              <w:rPr>
                <w:rFonts w:ascii="Calibri" w:eastAsia="Times New Roman" w:hAnsi="Calibri" w:cs="Calibri"/>
                <w:b/>
                <w:color w:val="000000"/>
                <w:sz w:val="24"/>
                <w:szCs w:val="24"/>
                <w:lang w:val="en-US" w:eastAsia="el-GR"/>
              </w:rPr>
              <w:t>081</w:t>
            </w:r>
            <w:r w:rsidRPr="00F444D1">
              <w:rPr>
                <w:rFonts w:ascii="Calibri" w:eastAsia="Times New Roman" w:hAnsi="Calibri" w:cs="Calibri"/>
                <w:b/>
                <w:color w:val="000000"/>
                <w:sz w:val="24"/>
                <w:szCs w:val="24"/>
                <w:lang w:eastAsia="el-GR"/>
              </w:rPr>
              <w:t>,47 €</w:t>
            </w:r>
          </w:p>
          <w:p w:rsidR="00F444D1" w:rsidRPr="00F444D1" w:rsidRDefault="00F444D1" w:rsidP="00F444D1">
            <w:pPr>
              <w:spacing w:after="0" w:line="240" w:lineRule="auto"/>
              <w:rPr>
                <w:rFonts w:ascii="Arial" w:eastAsia="Times New Roman" w:hAnsi="Arial" w:cs="Arial"/>
                <w:b/>
                <w:sz w:val="24"/>
                <w:szCs w:val="24"/>
                <w:lang w:eastAsia="el-GR"/>
              </w:rPr>
            </w:pPr>
          </w:p>
        </w:tc>
        <w:tc>
          <w:tcPr>
            <w:tcW w:w="1277" w:type="dxa"/>
            <w:tcBorders>
              <w:top w:val="single" w:sz="4" w:space="0" w:color="auto"/>
              <w:left w:val="single" w:sz="4" w:space="0" w:color="auto"/>
              <w:bottom w:val="single" w:sz="4" w:space="0" w:color="auto"/>
            </w:tcBorders>
            <w:shd w:val="clear" w:color="auto" w:fill="FFFFFF"/>
          </w:tcPr>
          <w:p w:rsidR="00F444D1" w:rsidRPr="00F444D1" w:rsidRDefault="00F444D1" w:rsidP="00F444D1">
            <w:pPr>
              <w:spacing w:after="0" w:line="240" w:lineRule="auto"/>
              <w:rPr>
                <w:rFonts w:ascii="Calibri" w:eastAsia="Times New Roman" w:hAnsi="Calibri" w:cs="Calibri"/>
                <w:b/>
                <w:color w:val="000000"/>
                <w:sz w:val="24"/>
                <w:szCs w:val="24"/>
                <w:lang w:eastAsia="el-GR"/>
              </w:rPr>
            </w:pPr>
            <w:r w:rsidRPr="00F444D1">
              <w:rPr>
                <w:rFonts w:ascii="Calibri" w:eastAsia="Times New Roman" w:hAnsi="Calibri" w:cs="Calibri"/>
                <w:b/>
                <w:color w:val="000000"/>
                <w:sz w:val="24"/>
                <w:szCs w:val="24"/>
                <w:lang w:eastAsia="el-GR"/>
              </w:rPr>
              <w:t>1.024,44 €</w:t>
            </w:r>
          </w:p>
          <w:p w:rsidR="00F444D1" w:rsidRPr="00F444D1" w:rsidRDefault="00F444D1" w:rsidP="00F444D1">
            <w:pPr>
              <w:spacing w:after="0" w:line="240" w:lineRule="auto"/>
              <w:rPr>
                <w:rFonts w:ascii="Arial" w:eastAsia="Times New Roman" w:hAnsi="Arial" w:cs="Arial"/>
                <w:b/>
                <w:sz w:val="24"/>
                <w:szCs w:val="24"/>
                <w:lang w:eastAsia="el-GR"/>
              </w:rPr>
            </w:pPr>
          </w:p>
        </w:tc>
        <w:tc>
          <w:tcPr>
            <w:tcW w:w="1565" w:type="dxa"/>
            <w:tcBorders>
              <w:top w:val="single" w:sz="4" w:space="0" w:color="auto"/>
              <w:left w:val="single" w:sz="4" w:space="0" w:color="auto"/>
              <w:bottom w:val="single" w:sz="4" w:space="0" w:color="auto"/>
              <w:right w:val="single" w:sz="4" w:space="0" w:color="auto"/>
            </w:tcBorders>
            <w:shd w:val="clear" w:color="auto" w:fill="FFFFFF"/>
          </w:tcPr>
          <w:p w:rsidR="00F444D1" w:rsidRPr="00F444D1" w:rsidRDefault="00F444D1" w:rsidP="00F444D1">
            <w:pPr>
              <w:spacing w:after="0" w:line="240" w:lineRule="auto"/>
              <w:rPr>
                <w:rFonts w:ascii="Calibri" w:eastAsia="Times New Roman" w:hAnsi="Calibri" w:cs="Calibri"/>
                <w:b/>
                <w:color w:val="000000"/>
                <w:sz w:val="24"/>
                <w:szCs w:val="24"/>
                <w:lang w:eastAsia="el-GR"/>
              </w:rPr>
            </w:pPr>
            <w:r w:rsidRPr="00F444D1">
              <w:rPr>
                <w:rFonts w:ascii="Calibri" w:eastAsia="Times New Roman" w:hAnsi="Calibri" w:cs="Calibri"/>
                <w:b/>
                <w:color w:val="000000"/>
                <w:sz w:val="24"/>
                <w:szCs w:val="24"/>
                <w:lang w:val="en-US" w:eastAsia="el-GR"/>
              </w:rPr>
              <w:t>59.852,71 €</w:t>
            </w:r>
          </w:p>
          <w:p w:rsidR="00F444D1" w:rsidRPr="00F444D1" w:rsidRDefault="00F444D1" w:rsidP="00F444D1">
            <w:pPr>
              <w:spacing w:after="0" w:line="240" w:lineRule="auto"/>
              <w:rPr>
                <w:rFonts w:ascii="Arial" w:eastAsia="Times New Roman" w:hAnsi="Arial" w:cs="Arial"/>
                <w:b/>
                <w:sz w:val="24"/>
                <w:szCs w:val="24"/>
                <w:lang w:eastAsia="el-GR"/>
              </w:rPr>
            </w:pPr>
          </w:p>
        </w:tc>
      </w:tr>
    </w:tbl>
    <w:p w:rsidR="00F444D1" w:rsidRPr="00F444D1" w:rsidRDefault="00F444D1" w:rsidP="00F444D1">
      <w:pPr>
        <w:spacing w:after="0" w:line="240" w:lineRule="auto"/>
        <w:rPr>
          <w:rFonts w:ascii="Arial" w:eastAsia="Times New Roman" w:hAnsi="Arial" w:cs="Arial"/>
          <w:b/>
          <w:lang w:eastAsia="el-GR"/>
        </w:rPr>
      </w:pPr>
    </w:p>
    <w:p w:rsidR="00F444D1" w:rsidRPr="00F444D1" w:rsidRDefault="00F444D1" w:rsidP="00F444D1">
      <w:pPr>
        <w:spacing w:after="0" w:line="240" w:lineRule="auto"/>
        <w:ind w:left="720"/>
        <w:contextualSpacing/>
        <w:jc w:val="center"/>
        <w:rPr>
          <w:rFonts w:ascii="Arial" w:eastAsia="Times New Roman" w:hAnsi="Arial" w:cs="Arial"/>
          <w:b/>
          <w:bCs/>
          <w:lang w:eastAsia="el-GR"/>
        </w:rPr>
      </w:pPr>
      <w:bookmarkStart w:id="2" w:name="bookmark6"/>
    </w:p>
    <w:p w:rsidR="00F444D1" w:rsidRPr="00F444D1" w:rsidRDefault="00F444D1" w:rsidP="00F444D1">
      <w:pPr>
        <w:spacing w:after="0" w:line="240" w:lineRule="auto"/>
        <w:ind w:left="720"/>
        <w:contextualSpacing/>
        <w:jc w:val="center"/>
        <w:rPr>
          <w:rFonts w:ascii="Arial" w:eastAsia="Times New Roman" w:hAnsi="Arial" w:cs="Arial"/>
          <w:b/>
          <w:bCs/>
          <w:lang w:eastAsia="el-GR"/>
        </w:rPr>
      </w:pPr>
    </w:p>
    <w:p w:rsidR="00F444D1" w:rsidRPr="00F444D1" w:rsidRDefault="00F444D1" w:rsidP="00F444D1">
      <w:pPr>
        <w:spacing w:after="0" w:line="240" w:lineRule="auto"/>
        <w:ind w:left="720"/>
        <w:contextualSpacing/>
        <w:jc w:val="center"/>
        <w:rPr>
          <w:rFonts w:ascii="Arial" w:eastAsia="Times New Roman" w:hAnsi="Arial" w:cs="Arial"/>
          <w:b/>
          <w:bCs/>
          <w:lang w:eastAsia="el-GR"/>
        </w:rPr>
      </w:pPr>
    </w:p>
    <w:p w:rsidR="00F444D1" w:rsidRPr="00F444D1" w:rsidRDefault="00F444D1" w:rsidP="00F444D1">
      <w:pPr>
        <w:spacing w:after="0" w:line="240" w:lineRule="auto"/>
        <w:ind w:left="720"/>
        <w:contextualSpacing/>
        <w:jc w:val="center"/>
        <w:rPr>
          <w:rFonts w:ascii="Arial" w:eastAsia="Times New Roman" w:hAnsi="Arial" w:cs="Arial"/>
          <w:b/>
          <w:bCs/>
          <w:lang w:eastAsia="el-GR"/>
        </w:rPr>
      </w:pPr>
    </w:p>
    <w:p w:rsidR="00F444D1" w:rsidRPr="00F444D1" w:rsidRDefault="00F444D1" w:rsidP="00F444D1">
      <w:pPr>
        <w:spacing w:after="0" w:line="240" w:lineRule="auto"/>
        <w:ind w:left="720"/>
        <w:contextualSpacing/>
        <w:jc w:val="center"/>
        <w:rPr>
          <w:rFonts w:ascii="Arial" w:eastAsia="Times New Roman" w:hAnsi="Arial" w:cs="Arial"/>
          <w:b/>
          <w:bCs/>
          <w:u w:val="single"/>
          <w:lang w:eastAsia="el-GR"/>
        </w:rPr>
      </w:pPr>
      <w:r w:rsidRPr="00F444D1">
        <w:rPr>
          <w:rFonts w:ascii="Arial" w:eastAsia="Times New Roman" w:hAnsi="Arial" w:cs="Arial"/>
          <w:b/>
          <w:bCs/>
          <w:u w:val="single"/>
          <w:lang w:eastAsia="el-GR"/>
        </w:rPr>
        <w:t>ΤΕΧΝΙΚΕΣ ΠΡΟΔΙΑΓΡΑΦΕΣ</w:t>
      </w:r>
      <w:bookmarkEnd w:id="2"/>
    </w:p>
    <w:p w:rsidR="00F444D1" w:rsidRPr="00F444D1" w:rsidRDefault="00F444D1" w:rsidP="00F444D1">
      <w:pPr>
        <w:spacing w:after="0" w:line="240" w:lineRule="auto"/>
        <w:ind w:left="720"/>
        <w:contextualSpacing/>
        <w:rPr>
          <w:rFonts w:ascii="Arial" w:eastAsia="Times New Roman" w:hAnsi="Arial" w:cs="Arial"/>
          <w:b/>
          <w:bCs/>
          <w:u w:val="single"/>
          <w:lang w:eastAsia="el-GR"/>
        </w:rPr>
      </w:pP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Οι παρακάτω τεχνικές προδιαγραφές αφορούν τα Μέσα Ατομικής Προστασίας, δηλαδή κάθε σύστημα ή μέσο το οποίο φοράει ή κρατάει ο εργαζόμενος ώστε να προστατεύεται από έναν ή περισσότερους κινδύνους που απειλούν την ασφάλεια και την υγεία του, κατά τις ώρες της εργασίας του.</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Τα προς προμήθεια είδη θα πρέπει να είναι αρίστης ποιότητας και απολύτως σύμφωνα με τους όρους των αντίστοιχων τεχνικών προδιαγραφών, την προσφορά του αναδόχου και το δείγμα.</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Τα τεχνικά χαρακτηριστικά των Μ.Α.Π. εναρμονίζονται με τα ισχύοντα πρότυπα της Ευρωπαϊκής Ένωσης, σύμφωνα με την ΚΥΑ 43726/7-6-2019 (ΦΕΚ 2208/Β/8-6-2019).</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Απαραίτητη προϋπόθεση είναι ότι τα προσφερόμενα είδη θα είναι απολύτως σύμφωνα με τις τεχνικές προδιαγραφές της παρούσας μελέτης.</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lastRenderedPageBreak/>
        <w:t>Παράλειψη υποβολής προσφοράς για κάποιο είδος επιφέρει τον αποκλεισμό του ενδιαφερόμενου.</w:t>
      </w:r>
    </w:p>
    <w:p w:rsidR="00F444D1" w:rsidRPr="00F444D1" w:rsidRDefault="00F444D1" w:rsidP="00F444D1">
      <w:pPr>
        <w:widowControl w:val="0"/>
        <w:spacing w:after="124" w:line="317" w:lineRule="exact"/>
        <w:ind w:left="20" w:right="20"/>
        <w:jc w:val="both"/>
        <w:rPr>
          <w:rFonts w:ascii="Arial" w:eastAsia="Calibri" w:hAnsi="Arial" w:cs="Arial"/>
          <w:color w:val="000000"/>
          <w:lang w:eastAsia="el-GR"/>
        </w:rPr>
      </w:pPr>
      <w:r w:rsidRPr="00F444D1">
        <w:rPr>
          <w:rFonts w:ascii="Arial" w:eastAsia="Times New Roman" w:hAnsi="Arial" w:cs="Arial"/>
          <w:lang w:eastAsia="el-GR"/>
        </w:rPr>
        <w:t>Οι ενδιαφερόμενοι θα πρέπει να συμπληρώσουν το έντυπο της Οικονομικής Προσφοράς που συνοδεύει την παρούσα μελέτη. Οι προσφερόμενες τιμές θα είναι δεσμευτικές σε όλη τη διάρκεια της σύμβασης.</w:t>
      </w:r>
    </w:p>
    <w:p w:rsidR="00F444D1" w:rsidRPr="00F444D1" w:rsidRDefault="00F444D1" w:rsidP="00F444D1">
      <w:pPr>
        <w:widowControl w:val="0"/>
        <w:spacing w:after="124" w:line="317"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 xml:space="preserve">Η διάρκεια της σύμβασης ορίζεται </w:t>
      </w:r>
      <w:proofErr w:type="spellStart"/>
      <w:r w:rsidRPr="00F444D1">
        <w:rPr>
          <w:rFonts w:ascii="Arial" w:eastAsia="Calibri" w:hAnsi="Arial" w:cs="Arial"/>
          <w:color w:val="000000"/>
          <w:lang w:eastAsia="el-GR"/>
        </w:rPr>
        <w:t>εως</w:t>
      </w:r>
      <w:proofErr w:type="spellEnd"/>
      <w:r w:rsidRPr="00F444D1">
        <w:rPr>
          <w:rFonts w:ascii="Arial" w:eastAsia="Calibri" w:hAnsi="Arial" w:cs="Arial"/>
          <w:color w:val="000000"/>
          <w:lang w:eastAsia="el-GR"/>
        </w:rPr>
        <w:t xml:space="preserve"> 31-12-2021.</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Η παράδοση των ποσοτήτων ειδών θα γίνεται τμηματικά ή όπως διαφορετικά επιθυμούν οι υπηρεσίες του Δήμου Μαλεβιζίου και κατόπιν εντολής, ανάλογα με τις ανάγκες του Δήμου, στα μέτρα - μεγέθη που θα ζητηθούν και στις εγκαταστάσεις που θα υποδειχθούν από τις υπηρεσίες του Δήμου, με ευθύνη, μέριμνα και δαπάνη του προμηθευτή, από την ημερομηνία υπογραφής της σχετικής σύμβασης.</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bCs/>
          <w:lang w:eastAsia="el-GR"/>
        </w:rPr>
        <w:t xml:space="preserve">ΓΕΝΙΚΗ ΑΠΑΙΤΗΣΗ: </w:t>
      </w:r>
      <w:r w:rsidRPr="00F444D1">
        <w:rPr>
          <w:rFonts w:ascii="Arial" w:eastAsia="Times New Roman" w:hAnsi="Arial" w:cs="Arial"/>
          <w:lang w:eastAsia="el-GR"/>
        </w:rPr>
        <w:t xml:space="preserve">(Σύμφωνα με το με αρ. </w:t>
      </w:r>
      <w:proofErr w:type="spellStart"/>
      <w:r w:rsidRPr="00F444D1">
        <w:rPr>
          <w:rFonts w:ascii="Arial" w:eastAsia="Times New Roman" w:hAnsi="Arial" w:cs="Arial"/>
          <w:lang w:eastAsia="el-GR"/>
        </w:rPr>
        <w:t>πρωτ</w:t>
      </w:r>
      <w:proofErr w:type="spellEnd"/>
      <w:r w:rsidRPr="00F444D1">
        <w:rPr>
          <w:rFonts w:ascii="Arial" w:eastAsia="Times New Roman" w:hAnsi="Arial" w:cs="Arial"/>
          <w:lang w:eastAsia="el-GR"/>
        </w:rPr>
        <w:t>. Π1/842/11-04-2013 έγγραφο του Υπ. Ανάπτυξης, Ανταγωνιστικότητας, Υποδομών, Μεταφορών &amp; Δικτύων - Γενική Δ/</w:t>
      </w:r>
      <w:proofErr w:type="spellStart"/>
      <w:r w:rsidRPr="00F444D1">
        <w:rPr>
          <w:rFonts w:ascii="Arial" w:eastAsia="Times New Roman" w:hAnsi="Arial" w:cs="Arial"/>
          <w:lang w:eastAsia="el-GR"/>
        </w:rPr>
        <w:t>νση</w:t>
      </w:r>
      <w:proofErr w:type="spellEnd"/>
      <w:r w:rsidRPr="00F444D1">
        <w:rPr>
          <w:rFonts w:ascii="Arial" w:eastAsia="Times New Roman" w:hAnsi="Arial" w:cs="Arial"/>
          <w:lang w:eastAsia="el-GR"/>
        </w:rPr>
        <w:t xml:space="preserve"> Κρατικών Προμηθειών) </w:t>
      </w:r>
      <w:r w:rsidRPr="00F444D1">
        <w:rPr>
          <w:rFonts w:ascii="Arial" w:eastAsia="Times New Roman" w:hAnsi="Arial" w:cs="Arial"/>
          <w:lang w:val="en-US" w:eastAsia="el-GR"/>
        </w:rPr>
        <w:t>o</w:t>
      </w:r>
      <w:r w:rsidRPr="00F444D1">
        <w:rPr>
          <w:rFonts w:ascii="Arial" w:eastAsia="Times New Roman" w:hAnsi="Arial" w:cs="Arial"/>
          <w:lang w:eastAsia="el-GR"/>
        </w:rPr>
        <w:t xml:space="preserve">ι συμμετέχοντες στο διαγωνισμό υποχρεούνται μαζί με την τεχνική τους προσφορά, να προσκομίσουν για όλα τα υπό προμήθεια Μέσα Ατομικής Προστασίας για τα οποία απαιτείται </w:t>
      </w:r>
      <w:r w:rsidRPr="00F444D1">
        <w:rPr>
          <w:rFonts w:ascii="Arial" w:eastAsia="Times New Roman" w:hAnsi="Arial" w:cs="Arial"/>
          <w:lang w:val="en-US" w:eastAsia="el-GR"/>
        </w:rPr>
        <w:t>CE</w:t>
      </w:r>
      <w:r w:rsidRPr="00F444D1">
        <w:rPr>
          <w:rFonts w:ascii="Arial" w:eastAsia="Times New Roman" w:hAnsi="Arial" w:cs="Arial"/>
          <w:lang w:eastAsia="el-GR"/>
        </w:rPr>
        <w:t>:</w:t>
      </w:r>
    </w:p>
    <w:p w:rsidR="00F444D1" w:rsidRPr="00F444D1" w:rsidRDefault="00F444D1" w:rsidP="00F444D1">
      <w:pPr>
        <w:numPr>
          <w:ilvl w:val="0"/>
          <w:numId w:val="11"/>
        </w:numPr>
        <w:suppressAutoHyphens/>
        <w:spacing w:after="0" w:line="240" w:lineRule="auto"/>
        <w:jc w:val="both"/>
        <w:rPr>
          <w:rFonts w:ascii="Arial" w:eastAsia="Times New Roman" w:hAnsi="Arial" w:cs="Arial"/>
          <w:lang w:eastAsia="el-GR"/>
        </w:rPr>
      </w:pPr>
      <w:r w:rsidRPr="00F444D1">
        <w:rPr>
          <w:rFonts w:ascii="Arial" w:eastAsia="Times New Roman" w:hAnsi="Arial" w:cs="Arial"/>
          <w:lang w:eastAsia="el-GR"/>
        </w:rPr>
        <w:t xml:space="preserve">Πιστοποίηση, η Δήλωση συμμόρφωσης </w:t>
      </w:r>
      <w:r w:rsidRPr="00F444D1">
        <w:rPr>
          <w:rFonts w:ascii="Arial" w:eastAsia="Times New Roman" w:hAnsi="Arial" w:cs="Arial"/>
          <w:lang w:val="en-US" w:eastAsia="el-GR"/>
        </w:rPr>
        <w:t>CE</w:t>
      </w:r>
      <w:r w:rsidRPr="00F444D1">
        <w:rPr>
          <w:rFonts w:ascii="Arial" w:eastAsia="Times New Roman" w:hAnsi="Arial" w:cs="Arial"/>
          <w:lang w:eastAsia="el-GR"/>
        </w:rPr>
        <w:t xml:space="preserve"> του κατασκευαστή μεταφρασμένη στην ελληνική γλώσσα</w:t>
      </w:r>
    </w:p>
    <w:p w:rsidR="00F444D1" w:rsidRPr="00F444D1" w:rsidRDefault="00F444D1" w:rsidP="00F444D1">
      <w:pPr>
        <w:numPr>
          <w:ilvl w:val="0"/>
          <w:numId w:val="11"/>
        </w:numPr>
        <w:suppressAutoHyphens/>
        <w:spacing w:after="0" w:line="240" w:lineRule="auto"/>
        <w:jc w:val="both"/>
        <w:rPr>
          <w:rFonts w:ascii="Arial" w:eastAsia="Times New Roman" w:hAnsi="Arial" w:cs="Arial"/>
          <w:lang w:eastAsia="el-GR"/>
        </w:rPr>
      </w:pPr>
      <w:r w:rsidRPr="00F444D1">
        <w:rPr>
          <w:rFonts w:ascii="Arial" w:eastAsia="Times New Roman" w:hAnsi="Arial" w:cs="Arial"/>
          <w:lang w:eastAsia="el-GR"/>
        </w:rPr>
        <w:t>Στην τεχνική προσφορά θα πρέπει να προσδιορίζεται η κλίμακα μεγεθών για τα είδη τα οποία απαιτείται.</w:t>
      </w:r>
    </w:p>
    <w:p w:rsidR="00F444D1" w:rsidRPr="00F444D1" w:rsidRDefault="00F444D1" w:rsidP="00F444D1">
      <w:pPr>
        <w:numPr>
          <w:ilvl w:val="0"/>
          <w:numId w:val="11"/>
        </w:numPr>
        <w:suppressAutoHyphens/>
        <w:spacing w:after="0" w:line="240" w:lineRule="auto"/>
        <w:jc w:val="both"/>
        <w:rPr>
          <w:rFonts w:ascii="Arial" w:eastAsia="Times New Roman" w:hAnsi="Arial" w:cs="Arial"/>
          <w:lang w:eastAsia="el-GR"/>
        </w:rPr>
      </w:pPr>
      <w:r w:rsidRPr="00F444D1">
        <w:rPr>
          <w:rFonts w:ascii="Arial" w:eastAsia="Times New Roman" w:hAnsi="Arial" w:cs="Arial"/>
          <w:lang w:eastAsia="el-GR"/>
        </w:rPr>
        <w:t>Στην τεχνική προσφορά θα πρέπει να αναφέρεται ο κατασκευαστής κάθε προϊόντος καθώς και η εμπορική ονομασία αυτού (εφόσον διαθέτει).</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b/>
          <w:u w:val="single"/>
          <w:lang w:eastAsia="el-GR"/>
        </w:rPr>
        <w:t xml:space="preserve">Ο προμηθευτής υποχρεούται - επί </w:t>
      </w:r>
      <w:r w:rsidRPr="00F444D1">
        <w:rPr>
          <w:rFonts w:ascii="Arial" w:eastAsia="Times New Roman" w:hAnsi="Arial" w:cs="Arial"/>
          <w:b/>
          <w:bCs/>
          <w:u w:val="single"/>
          <w:lang w:eastAsia="el-GR"/>
        </w:rPr>
        <w:t xml:space="preserve">ποινή αποκλεισμού - </w:t>
      </w:r>
      <w:r w:rsidRPr="00F444D1">
        <w:rPr>
          <w:rFonts w:ascii="Arial" w:eastAsia="Times New Roman" w:hAnsi="Arial" w:cs="Arial"/>
          <w:b/>
          <w:u w:val="single"/>
          <w:lang w:eastAsia="el-GR"/>
        </w:rPr>
        <w:t xml:space="preserve">για τα είδη που διαθέτουν σήμανση </w:t>
      </w:r>
      <w:r w:rsidRPr="00F444D1">
        <w:rPr>
          <w:rFonts w:ascii="Arial" w:eastAsia="Times New Roman" w:hAnsi="Arial" w:cs="Arial"/>
          <w:b/>
          <w:u w:val="single"/>
          <w:lang w:val="en-US" w:eastAsia="el-GR"/>
        </w:rPr>
        <w:t>CE</w:t>
      </w:r>
      <w:r w:rsidRPr="00F444D1">
        <w:rPr>
          <w:rFonts w:ascii="Arial" w:eastAsia="Times New Roman" w:hAnsi="Arial" w:cs="Arial"/>
          <w:b/>
          <w:u w:val="single"/>
          <w:lang w:eastAsia="el-GR"/>
        </w:rPr>
        <w:t xml:space="preserve"> να αναφέρει στις τεχνικές προδιαγραφές τα πρότυπα όπου απαιτούνται</w:t>
      </w:r>
      <w:r w:rsidRPr="00F444D1">
        <w:rPr>
          <w:rFonts w:ascii="Arial" w:eastAsia="Times New Roman" w:hAnsi="Arial" w:cs="Arial"/>
          <w:lang w:eastAsia="el-GR"/>
        </w:rPr>
        <w:t>.</w:t>
      </w:r>
    </w:p>
    <w:p w:rsidR="00F444D1" w:rsidRPr="00F444D1" w:rsidRDefault="00F444D1" w:rsidP="00F444D1">
      <w:pPr>
        <w:spacing w:after="0" w:line="240" w:lineRule="auto"/>
        <w:jc w:val="both"/>
        <w:rPr>
          <w:rFonts w:ascii="Arial" w:eastAsia="Times New Roman" w:hAnsi="Arial" w:cs="Arial"/>
          <w:b/>
          <w:u w:val="single"/>
          <w:lang w:eastAsia="el-GR"/>
        </w:rPr>
      </w:pPr>
      <w:r w:rsidRPr="00F444D1">
        <w:rPr>
          <w:rFonts w:ascii="Arial" w:eastAsia="Times New Roman" w:hAnsi="Arial" w:cs="Arial"/>
          <w:b/>
          <w:u w:val="single"/>
          <w:lang w:eastAsia="el-GR"/>
        </w:rPr>
        <w:t xml:space="preserve">Επίσης </w:t>
      </w:r>
      <w:proofErr w:type="spellStart"/>
      <w:r w:rsidRPr="00F444D1">
        <w:rPr>
          <w:rFonts w:ascii="Arial" w:eastAsia="Times New Roman" w:hAnsi="Arial" w:cs="Arial"/>
          <w:b/>
          <w:u w:val="single"/>
          <w:lang w:eastAsia="el-GR"/>
        </w:rPr>
        <w:t>επι</w:t>
      </w:r>
      <w:proofErr w:type="spellEnd"/>
      <w:r w:rsidRPr="00F444D1">
        <w:rPr>
          <w:rFonts w:ascii="Arial" w:eastAsia="Times New Roman" w:hAnsi="Arial" w:cs="Arial"/>
          <w:b/>
          <w:u w:val="single"/>
          <w:lang w:eastAsia="el-GR"/>
        </w:rPr>
        <w:t xml:space="preserve"> </w:t>
      </w:r>
      <w:proofErr w:type="spellStart"/>
      <w:r w:rsidRPr="00F444D1">
        <w:rPr>
          <w:rFonts w:ascii="Arial" w:eastAsia="Times New Roman" w:hAnsi="Arial" w:cs="Arial"/>
          <w:b/>
          <w:u w:val="single"/>
          <w:lang w:eastAsia="el-GR"/>
        </w:rPr>
        <w:t>ποινη</w:t>
      </w:r>
      <w:proofErr w:type="spellEnd"/>
      <w:r w:rsidRPr="00F444D1">
        <w:rPr>
          <w:rFonts w:ascii="Arial" w:eastAsia="Times New Roman" w:hAnsi="Arial" w:cs="Arial"/>
          <w:b/>
          <w:u w:val="single"/>
          <w:lang w:eastAsia="el-GR"/>
        </w:rPr>
        <w:t xml:space="preserve"> </w:t>
      </w:r>
      <w:proofErr w:type="spellStart"/>
      <w:r w:rsidRPr="00F444D1">
        <w:rPr>
          <w:rFonts w:ascii="Arial" w:eastAsia="Times New Roman" w:hAnsi="Arial" w:cs="Arial"/>
          <w:b/>
          <w:u w:val="single"/>
          <w:lang w:eastAsia="el-GR"/>
        </w:rPr>
        <w:t>αποκλεισμου</w:t>
      </w:r>
      <w:proofErr w:type="spellEnd"/>
      <w:r w:rsidRPr="00F444D1">
        <w:rPr>
          <w:rFonts w:ascii="Arial" w:eastAsia="Times New Roman" w:hAnsi="Arial" w:cs="Arial"/>
          <w:b/>
          <w:u w:val="single"/>
          <w:lang w:eastAsia="el-GR"/>
        </w:rPr>
        <w:t xml:space="preserve"> ο συμμετέχων στον διαγωνισμό </w:t>
      </w:r>
      <w:proofErr w:type="spellStart"/>
      <w:r w:rsidRPr="00F444D1">
        <w:rPr>
          <w:rFonts w:ascii="Arial" w:eastAsia="Times New Roman" w:hAnsi="Arial" w:cs="Arial"/>
          <w:b/>
          <w:u w:val="single"/>
          <w:lang w:eastAsia="el-GR"/>
        </w:rPr>
        <w:t>οικονομικος</w:t>
      </w:r>
      <w:proofErr w:type="spellEnd"/>
      <w:r w:rsidRPr="00F444D1">
        <w:rPr>
          <w:rFonts w:ascii="Arial" w:eastAsia="Times New Roman" w:hAnsi="Arial" w:cs="Arial"/>
          <w:b/>
          <w:u w:val="single"/>
          <w:lang w:eastAsia="el-GR"/>
        </w:rPr>
        <w:t xml:space="preserve"> </w:t>
      </w:r>
      <w:proofErr w:type="spellStart"/>
      <w:r w:rsidRPr="00F444D1">
        <w:rPr>
          <w:rFonts w:ascii="Arial" w:eastAsia="Times New Roman" w:hAnsi="Arial" w:cs="Arial"/>
          <w:b/>
          <w:u w:val="single"/>
          <w:lang w:eastAsia="el-GR"/>
        </w:rPr>
        <w:t>φορεας</w:t>
      </w:r>
      <w:proofErr w:type="spellEnd"/>
      <w:r w:rsidRPr="00F444D1">
        <w:rPr>
          <w:rFonts w:ascii="Arial" w:eastAsia="Times New Roman" w:hAnsi="Arial" w:cs="Arial"/>
          <w:b/>
          <w:u w:val="single"/>
          <w:lang w:eastAsia="el-GR"/>
        </w:rPr>
        <w:t xml:space="preserve"> θα </w:t>
      </w:r>
      <w:proofErr w:type="spellStart"/>
      <w:r w:rsidRPr="00F444D1">
        <w:rPr>
          <w:rFonts w:ascii="Arial" w:eastAsia="Times New Roman" w:hAnsi="Arial" w:cs="Arial"/>
          <w:b/>
          <w:u w:val="single"/>
          <w:lang w:eastAsia="el-GR"/>
        </w:rPr>
        <w:t>πρεπει</w:t>
      </w:r>
      <w:proofErr w:type="spellEnd"/>
      <w:r w:rsidRPr="00F444D1">
        <w:rPr>
          <w:rFonts w:ascii="Arial" w:eastAsia="Times New Roman" w:hAnsi="Arial" w:cs="Arial"/>
          <w:b/>
          <w:u w:val="single"/>
          <w:lang w:eastAsia="el-GR"/>
        </w:rPr>
        <w:t xml:space="preserve"> να είναι </w:t>
      </w:r>
      <w:proofErr w:type="spellStart"/>
      <w:r w:rsidRPr="00F444D1">
        <w:rPr>
          <w:rFonts w:ascii="Arial" w:eastAsia="Times New Roman" w:hAnsi="Arial" w:cs="Arial"/>
          <w:b/>
          <w:u w:val="single"/>
          <w:lang w:eastAsia="el-GR"/>
        </w:rPr>
        <w:t>πιστοποιημενος</w:t>
      </w:r>
      <w:proofErr w:type="spellEnd"/>
      <w:r w:rsidRPr="00F444D1">
        <w:rPr>
          <w:rFonts w:ascii="Arial" w:eastAsia="Times New Roman" w:hAnsi="Arial" w:cs="Arial"/>
          <w:b/>
          <w:u w:val="single"/>
          <w:lang w:eastAsia="el-GR"/>
        </w:rPr>
        <w:t xml:space="preserve"> κατά </w:t>
      </w:r>
      <w:r w:rsidRPr="00F444D1">
        <w:rPr>
          <w:rFonts w:ascii="Arial" w:eastAsia="Times New Roman" w:hAnsi="Arial" w:cs="Arial"/>
          <w:b/>
          <w:u w:val="single"/>
          <w:lang w:val="en-US" w:eastAsia="el-GR"/>
        </w:rPr>
        <w:t>ISO</w:t>
      </w:r>
      <w:r w:rsidRPr="00F444D1">
        <w:rPr>
          <w:rFonts w:ascii="Arial" w:eastAsia="Times New Roman" w:hAnsi="Arial" w:cs="Arial"/>
          <w:b/>
          <w:u w:val="single"/>
          <w:lang w:eastAsia="el-GR"/>
        </w:rPr>
        <w:t xml:space="preserve"> 9001.</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Ο Δήμος Μαλεβιζίου διατηρεί το δικαίωμα σε περίπτωση ποιοτικής αστοχίας ή όποτε κρίνει σκόπιμο να προβεί σε εργαστηριακό έλεγχο για την επιβεβαίωση της τήρησης των ποιοτικών απαιτήσεων και των απαιτήσεων ασφαλείας.</w:t>
      </w:r>
    </w:p>
    <w:p w:rsidR="00F444D1" w:rsidRPr="00F444D1" w:rsidRDefault="00F444D1" w:rsidP="00F444D1">
      <w:pPr>
        <w:spacing w:after="0" w:line="240" w:lineRule="auto"/>
        <w:jc w:val="both"/>
        <w:rPr>
          <w:rFonts w:ascii="Arial" w:eastAsia="Times New Roman" w:hAnsi="Arial" w:cs="Arial"/>
          <w:b/>
          <w:bCs/>
          <w:lang w:eastAsia="el-GR"/>
        </w:rPr>
      </w:pPr>
      <w:r w:rsidRPr="00F444D1">
        <w:rPr>
          <w:rFonts w:ascii="Arial" w:eastAsia="Times New Roman" w:hAnsi="Arial" w:cs="Arial"/>
          <w:b/>
          <w:bCs/>
          <w:lang w:eastAsia="el-GR"/>
        </w:rPr>
        <w:t>Η προμήθεια θα γίνει με Συνοπτικό Διαγωνισμό, με σφραγισμένες προσφορές και κριτήριο κατακύρωσης την πλέον συμφέρουσα από οικονομικής άποψης προσφορά μόνο βάσει τιμής (χαμηλότερη τιμή) επί του συνόλου της προμήθειας άνευ ΦΠΑ, χωρίς να απαιτείται χαμηλότερη τιμή ανά είδος.  Οι ενδιαφερόμενοι υποχρεούνται επί ποινή αποκλεισμού να υποβάλουν προσφορά για το σύνολο της παρούσας προμήθειας.</w:t>
      </w:r>
    </w:p>
    <w:p w:rsidR="00F444D1" w:rsidRPr="00F444D1" w:rsidRDefault="00F444D1" w:rsidP="00F444D1">
      <w:pPr>
        <w:spacing w:after="0" w:line="240" w:lineRule="auto"/>
        <w:jc w:val="both"/>
        <w:rPr>
          <w:rFonts w:ascii="Arial" w:eastAsia="Times New Roman" w:hAnsi="Arial" w:cs="Arial"/>
          <w:b/>
          <w:bCs/>
          <w:lang w:eastAsia="el-GR"/>
        </w:rPr>
      </w:pP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 xml:space="preserve">Τα προσφερόμενα μέσα ατομικής προστασίας πρέπει να καλύπτουν τις παρακάτω </w:t>
      </w:r>
      <w:r w:rsidRPr="00F444D1">
        <w:rPr>
          <w:rFonts w:ascii="Arial" w:eastAsia="Times New Roman" w:hAnsi="Arial" w:cs="Arial"/>
          <w:bCs/>
          <w:lang w:eastAsia="el-GR"/>
        </w:rPr>
        <w:t>τεχνικές προδιαγραφές</w:t>
      </w:r>
      <w:r w:rsidRPr="00F444D1">
        <w:rPr>
          <w:rFonts w:ascii="Arial" w:eastAsia="Times New Roman" w:hAnsi="Arial" w:cs="Arial"/>
          <w:lang w:eastAsia="el-GR"/>
        </w:rPr>
        <w:t>:</w:t>
      </w:r>
    </w:p>
    <w:p w:rsidR="00F444D1" w:rsidRPr="00F444D1" w:rsidRDefault="00F444D1" w:rsidP="00F444D1">
      <w:pPr>
        <w:spacing w:after="0" w:line="240" w:lineRule="auto"/>
        <w:jc w:val="both"/>
        <w:rPr>
          <w:rFonts w:ascii="Arial" w:eastAsia="Times New Roman" w:hAnsi="Arial" w:cs="Arial"/>
          <w:b/>
          <w:lang w:eastAsia="el-GR"/>
        </w:rPr>
      </w:pPr>
    </w:p>
    <w:p w:rsidR="00F444D1" w:rsidRPr="00F444D1" w:rsidRDefault="00F444D1" w:rsidP="00F444D1">
      <w:pPr>
        <w:spacing w:after="0" w:line="240" w:lineRule="auto"/>
        <w:jc w:val="both"/>
        <w:rPr>
          <w:rFonts w:ascii="Arial" w:eastAsia="Times New Roman" w:hAnsi="Arial" w:cs="Arial"/>
          <w:lang w:eastAsia="el-GR"/>
        </w:rPr>
      </w:pPr>
    </w:p>
    <w:p w:rsidR="00F444D1" w:rsidRPr="00F444D1" w:rsidRDefault="00F444D1" w:rsidP="00F444D1">
      <w:pPr>
        <w:keepNext/>
        <w:keepLines/>
        <w:spacing w:before="240" w:after="0" w:line="240" w:lineRule="auto"/>
        <w:jc w:val="center"/>
        <w:outlineLvl w:val="0"/>
        <w:rPr>
          <w:rFonts w:ascii="Arial" w:eastAsia="Times New Roman" w:hAnsi="Arial" w:cs="Arial"/>
          <w:b/>
          <w:bCs/>
          <w:i/>
          <w:iCs/>
          <w:u w:val="single"/>
          <w:lang w:eastAsia="el-GR"/>
        </w:rPr>
      </w:pPr>
      <w:bookmarkStart w:id="3" w:name="_Toc50457980"/>
      <w:bookmarkStart w:id="4" w:name="_Hlk49514989"/>
      <w:bookmarkStart w:id="5" w:name="_Hlk49498556"/>
      <w:r w:rsidRPr="00F444D1">
        <w:rPr>
          <w:rFonts w:ascii="Arial" w:eastAsia="Times New Roman" w:hAnsi="Arial" w:cs="Arial"/>
          <w:b/>
          <w:bCs/>
          <w:u w:val="single"/>
          <w:lang w:eastAsia="el-GR"/>
        </w:rPr>
        <w:t>ΚΑΤΗΓΟΡΙΑ 1: ΠΡΟΣΤΑΣΙΑ ΧΕΡΙΩΝ – ΓΑΝΤΙΑ</w:t>
      </w:r>
      <w:bookmarkEnd w:id="3"/>
    </w:p>
    <w:bookmarkEnd w:id="4"/>
    <w:p w:rsidR="00F444D1" w:rsidRPr="00F444D1" w:rsidRDefault="00F444D1" w:rsidP="00F444D1">
      <w:pPr>
        <w:keepNext/>
        <w:keepLines/>
        <w:spacing w:before="40" w:after="0" w:line="240" w:lineRule="auto"/>
        <w:jc w:val="center"/>
        <w:outlineLvl w:val="1"/>
        <w:rPr>
          <w:rFonts w:ascii="Arial" w:eastAsia="Times New Roman" w:hAnsi="Arial" w:cs="Arial"/>
          <w:b/>
          <w:bCs/>
          <w:color w:val="000000"/>
          <w:lang w:eastAsia="el-GR"/>
        </w:rPr>
      </w:pPr>
    </w:p>
    <w:p w:rsidR="00F444D1" w:rsidRPr="00F444D1" w:rsidRDefault="00F444D1" w:rsidP="00F444D1">
      <w:pPr>
        <w:keepNext/>
        <w:keepLines/>
        <w:numPr>
          <w:ilvl w:val="1"/>
          <w:numId w:val="20"/>
        </w:numPr>
        <w:suppressAutoHyphens/>
        <w:spacing w:before="40" w:after="0" w:line="240" w:lineRule="auto"/>
        <w:jc w:val="both"/>
        <w:outlineLvl w:val="1"/>
        <w:rPr>
          <w:rFonts w:ascii="Arial" w:eastAsia="Times New Roman" w:hAnsi="Arial" w:cs="Arial"/>
          <w:b/>
          <w:bCs/>
          <w:lang w:eastAsia="el-GR"/>
        </w:rPr>
      </w:pPr>
      <w:bookmarkStart w:id="6" w:name="_Toc50457982"/>
      <w:r w:rsidRPr="00F444D1">
        <w:rPr>
          <w:rFonts w:ascii="Arial" w:eastAsia="Times New Roman" w:hAnsi="Arial" w:cs="Arial"/>
          <w:b/>
          <w:bCs/>
          <w:lang w:eastAsia="el-GR"/>
        </w:rPr>
        <w:t xml:space="preserve">Γάντια από </w:t>
      </w:r>
      <w:proofErr w:type="spellStart"/>
      <w:r w:rsidRPr="00F444D1">
        <w:rPr>
          <w:rFonts w:ascii="Arial" w:eastAsia="Times New Roman" w:hAnsi="Arial" w:cs="Arial"/>
          <w:b/>
          <w:bCs/>
          <w:lang w:eastAsia="el-GR"/>
        </w:rPr>
        <w:t>νιτρίλιο</w:t>
      </w:r>
      <w:proofErr w:type="spellEnd"/>
      <w:r w:rsidRPr="00F444D1">
        <w:rPr>
          <w:rFonts w:ascii="Arial" w:eastAsia="Times New Roman" w:hAnsi="Arial" w:cs="Arial"/>
          <w:b/>
          <w:bCs/>
          <w:lang w:eastAsia="el-GR"/>
        </w:rPr>
        <w:t xml:space="preserve"> και ύφασμα</w:t>
      </w:r>
      <w:bookmarkEnd w:id="6"/>
    </w:p>
    <w:p w:rsidR="00F444D1" w:rsidRPr="00F444D1" w:rsidRDefault="00F444D1" w:rsidP="00F444D1">
      <w:pPr>
        <w:spacing w:after="0" w:line="240" w:lineRule="auto"/>
        <w:ind w:left="780"/>
        <w:contextualSpacing/>
        <w:rPr>
          <w:rFonts w:ascii="Arial" w:eastAsia="Times New Roman" w:hAnsi="Arial" w:cs="Arial"/>
          <w:lang w:eastAsia="el-GR"/>
        </w:rPr>
      </w:pP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b/>
          <w:u w:val="single"/>
        </w:rPr>
        <w:t>Πεδίο χρήσης:</w:t>
      </w:r>
      <w:r w:rsidRPr="00F444D1">
        <w:rPr>
          <w:rFonts w:ascii="Arial" w:eastAsia="Calibri" w:hAnsi="Arial" w:cs="Arial"/>
        </w:rPr>
        <w:t xml:space="preserve"> Εργασίες στις οποίες το εμπρός μέρος της παλάμης μπορεί να εκτεθεί σε χημικές ουσίες ή σε υγρό περιβάλλον όπως στα συνεργεία συντήρησης σε υγρό περιβάλλον, σε υδραυλικούς και σε βαφές.</w:t>
      </w:r>
    </w:p>
    <w:p w:rsidR="00F444D1" w:rsidRPr="00F444D1" w:rsidRDefault="00F444D1" w:rsidP="00F444D1">
      <w:pPr>
        <w:autoSpaceDE w:val="0"/>
        <w:autoSpaceDN w:val="0"/>
        <w:adjustRightInd w:val="0"/>
        <w:spacing w:after="0" w:line="240" w:lineRule="auto"/>
        <w:ind w:left="-142"/>
        <w:rPr>
          <w:rFonts w:ascii="Arial" w:eastAsia="Calibri" w:hAnsi="Arial" w:cs="Arial"/>
          <w:b/>
          <w:u w:val="single"/>
        </w:rPr>
      </w:pPr>
      <w:r w:rsidRPr="00F444D1">
        <w:rPr>
          <w:rFonts w:ascii="Arial" w:eastAsia="Calibri" w:hAnsi="Arial" w:cs="Arial"/>
          <w:b/>
          <w:u w:val="single"/>
        </w:rPr>
        <w:t xml:space="preserve">Χαρακτηριστικά: </w:t>
      </w:r>
    </w:p>
    <w:p w:rsidR="00F444D1" w:rsidRPr="00F444D1" w:rsidRDefault="00F444D1" w:rsidP="00F444D1">
      <w:pPr>
        <w:numPr>
          <w:ilvl w:val="0"/>
          <w:numId w:val="3"/>
        </w:numPr>
        <w:suppressAutoHyphens/>
        <w:autoSpaceDE w:val="0"/>
        <w:autoSpaceDN w:val="0"/>
        <w:adjustRightInd w:val="0"/>
        <w:spacing w:after="0" w:line="240" w:lineRule="auto"/>
        <w:ind w:left="-142"/>
        <w:contextualSpacing/>
        <w:jc w:val="both"/>
        <w:rPr>
          <w:rFonts w:ascii="Arial" w:eastAsia="Calibri" w:hAnsi="Arial" w:cs="Arial"/>
        </w:rPr>
      </w:pPr>
      <w:r w:rsidRPr="00F444D1">
        <w:rPr>
          <w:rFonts w:ascii="Arial" w:eastAsia="Calibri" w:hAnsi="Arial" w:cs="Arial"/>
        </w:rPr>
        <w:t xml:space="preserve">Μήκος περίπου 20−25cm. Το εμπρός μέρος παλάμης, τα δάκτυλα και ο αντίχειρας είναι κατασκευασμένα από </w:t>
      </w:r>
      <w:proofErr w:type="spellStart"/>
      <w:r w:rsidRPr="00F444D1">
        <w:rPr>
          <w:rFonts w:ascii="Arial" w:eastAsia="Calibri" w:hAnsi="Arial" w:cs="Arial"/>
        </w:rPr>
        <w:t>νιτρίλιο</w:t>
      </w:r>
      <w:proofErr w:type="spellEnd"/>
      <w:r w:rsidRPr="00F444D1">
        <w:rPr>
          <w:rFonts w:ascii="Arial" w:eastAsia="Calibri" w:hAnsi="Arial" w:cs="Arial"/>
        </w:rPr>
        <w:t xml:space="preserve"> ώστε να προστατεύει από χημικές ουσίες ενώ το πίσω από ύφασμα ώστε να είναι πιο εύχρηστο.</w:t>
      </w:r>
    </w:p>
    <w:p w:rsidR="00F444D1" w:rsidRPr="00F444D1" w:rsidRDefault="00F444D1" w:rsidP="00F444D1">
      <w:pPr>
        <w:numPr>
          <w:ilvl w:val="0"/>
          <w:numId w:val="3"/>
        </w:numPr>
        <w:suppressAutoHyphens/>
        <w:autoSpaceDE w:val="0"/>
        <w:autoSpaceDN w:val="0"/>
        <w:adjustRightInd w:val="0"/>
        <w:spacing w:after="0" w:line="240" w:lineRule="auto"/>
        <w:ind w:left="-142"/>
        <w:contextualSpacing/>
        <w:jc w:val="both"/>
        <w:rPr>
          <w:rFonts w:ascii="Arial" w:eastAsia="Calibri" w:hAnsi="Arial" w:cs="Arial"/>
        </w:rPr>
      </w:pPr>
      <w:r w:rsidRPr="00F444D1">
        <w:rPr>
          <w:rFonts w:ascii="Arial" w:eastAsia="Calibri" w:hAnsi="Arial" w:cs="Arial"/>
        </w:rPr>
        <w:t>Ελάχιστα επίπεδα μηχανικών αντοχών 4, 1, 3, 2.,που σημαίνει:</w:t>
      </w:r>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rPr>
        <w:t>4 (τριβή) • 1 (κοπή με λεπίδα) • 3 (διάσχιση) • 2 (διάτρηση)</w:t>
      </w:r>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rPr>
        <w:t>Πρότυπα ΕΝ 388, 420</w:t>
      </w:r>
    </w:p>
    <w:p w:rsidR="00F444D1" w:rsidRPr="00F444D1" w:rsidRDefault="00F444D1" w:rsidP="00F444D1">
      <w:pPr>
        <w:autoSpaceDE w:val="0"/>
        <w:autoSpaceDN w:val="0"/>
        <w:adjustRightInd w:val="0"/>
        <w:spacing w:after="0" w:line="240" w:lineRule="auto"/>
        <w:ind w:left="-142"/>
        <w:rPr>
          <w:rFonts w:ascii="Arial" w:eastAsia="Calibri" w:hAnsi="Arial" w:cs="Arial"/>
          <w:b/>
          <w:u w:val="single"/>
        </w:rPr>
      </w:pPr>
      <w:r w:rsidRPr="00F444D1">
        <w:rPr>
          <w:rFonts w:ascii="Arial" w:eastAsia="Calibri" w:hAnsi="Arial" w:cs="Arial"/>
          <w:b/>
          <w:u w:val="single"/>
        </w:rPr>
        <w:t>Σήμανση:</w:t>
      </w:r>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rPr>
        <w:t xml:space="preserve">• </w:t>
      </w:r>
      <w:r w:rsidRPr="00F444D1">
        <w:rPr>
          <w:rFonts w:ascii="Arial" w:eastAsia="Calibri" w:hAnsi="Arial" w:cs="Arial"/>
          <w:color w:val="000000"/>
          <w:lang w:eastAsia="el-GR"/>
        </w:rPr>
        <w:t>Υπερκαλύπτει την απαίτηση Σήμανση:</w:t>
      </w:r>
      <w:r w:rsidRPr="00F444D1">
        <w:rPr>
          <w:rFonts w:ascii="Arial" w:eastAsia="Calibri" w:hAnsi="Arial" w:cs="Arial"/>
        </w:rPr>
        <w:t xml:space="preserve"> CE</w:t>
      </w:r>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rPr>
        <w:t>• Κατασκευαστής, Κωδικός προϊόντος, Έτος κατασκευής</w:t>
      </w:r>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rPr>
        <w:t xml:space="preserve">• </w:t>
      </w:r>
      <w:proofErr w:type="spellStart"/>
      <w:r w:rsidRPr="00F444D1">
        <w:rPr>
          <w:rFonts w:ascii="Arial" w:eastAsia="Calibri" w:hAnsi="Arial" w:cs="Arial"/>
        </w:rPr>
        <w:t>Εικονόσημο</w:t>
      </w:r>
      <w:proofErr w:type="spellEnd"/>
      <w:r w:rsidRPr="00F444D1">
        <w:rPr>
          <w:rFonts w:ascii="Arial" w:eastAsia="Calibri" w:hAnsi="Arial" w:cs="Arial"/>
        </w:rPr>
        <w:t xml:space="preserve"> για προστασία από μηχανικούς κινδύνους και οι κωδικοί 4, 1, 3, 2</w:t>
      </w:r>
    </w:p>
    <w:p w:rsidR="00F444D1" w:rsidRPr="00F444D1" w:rsidRDefault="00F444D1" w:rsidP="00F444D1">
      <w:pPr>
        <w:autoSpaceDE w:val="0"/>
        <w:autoSpaceDN w:val="0"/>
        <w:adjustRightInd w:val="0"/>
        <w:spacing w:after="0" w:line="240" w:lineRule="auto"/>
        <w:ind w:left="-142"/>
        <w:rPr>
          <w:rFonts w:ascii="Arial" w:eastAsia="Calibri" w:hAnsi="Arial" w:cs="Arial"/>
        </w:rPr>
      </w:pPr>
    </w:p>
    <w:p w:rsidR="00F444D1" w:rsidRPr="00F444D1" w:rsidRDefault="00F444D1" w:rsidP="00F444D1">
      <w:pPr>
        <w:autoSpaceDE w:val="0"/>
        <w:autoSpaceDN w:val="0"/>
        <w:adjustRightInd w:val="0"/>
        <w:spacing w:after="0" w:line="240" w:lineRule="auto"/>
        <w:ind w:left="-142"/>
        <w:rPr>
          <w:rFonts w:ascii="Arial" w:eastAsia="Calibri" w:hAnsi="Arial" w:cs="Arial"/>
        </w:rPr>
      </w:pPr>
    </w:p>
    <w:p w:rsidR="00F444D1" w:rsidRPr="00F444D1" w:rsidRDefault="00F444D1" w:rsidP="00F444D1">
      <w:pPr>
        <w:autoSpaceDE w:val="0"/>
        <w:autoSpaceDN w:val="0"/>
        <w:adjustRightInd w:val="0"/>
        <w:spacing w:after="0" w:line="240" w:lineRule="auto"/>
        <w:ind w:left="-142"/>
        <w:rPr>
          <w:rFonts w:ascii="Arial" w:eastAsia="Times New Roman" w:hAnsi="Arial" w:cs="Arial"/>
          <w:b/>
          <w:bCs/>
          <w:lang w:eastAsia="el-GR"/>
        </w:rPr>
      </w:pPr>
      <w:r w:rsidRPr="00F444D1">
        <w:rPr>
          <w:rFonts w:ascii="Arial" w:eastAsia="Calibri" w:hAnsi="Arial" w:cs="Arial"/>
          <w:noProof/>
          <w:lang w:eastAsia="el-GR"/>
        </w:rPr>
        <w:drawing>
          <wp:inline distT="0" distB="0" distL="0" distR="0" wp14:anchorId="5335EF11" wp14:editId="57213C9C">
            <wp:extent cx="1524000" cy="1323975"/>
            <wp:effectExtent l="0" t="0" r="0" b="9525"/>
            <wp:docPr id="44" name="Εικόνα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0" cy="1323975"/>
                    </a:xfrm>
                    <a:prstGeom prst="rect">
                      <a:avLst/>
                    </a:prstGeom>
                    <a:noFill/>
                    <a:ln>
                      <a:noFill/>
                    </a:ln>
                  </pic:spPr>
                </pic:pic>
              </a:graphicData>
            </a:graphic>
          </wp:inline>
        </w:drawing>
      </w:r>
    </w:p>
    <w:p w:rsidR="00F444D1" w:rsidRPr="00F444D1" w:rsidRDefault="00F444D1" w:rsidP="00F444D1">
      <w:pPr>
        <w:keepNext/>
        <w:keepLines/>
        <w:spacing w:before="40" w:after="0" w:line="240" w:lineRule="auto"/>
        <w:outlineLvl w:val="1"/>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keepNext/>
        <w:keepLines/>
        <w:numPr>
          <w:ilvl w:val="1"/>
          <w:numId w:val="20"/>
        </w:numPr>
        <w:suppressAutoHyphens/>
        <w:spacing w:before="40" w:after="0" w:line="240" w:lineRule="auto"/>
        <w:jc w:val="both"/>
        <w:outlineLvl w:val="1"/>
        <w:rPr>
          <w:rFonts w:ascii="Arial" w:eastAsia="Times New Roman" w:hAnsi="Arial" w:cs="Arial"/>
          <w:b/>
          <w:bCs/>
          <w:lang w:eastAsia="el-GR"/>
        </w:rPr>
      </w:pPr>
      <w:bookmarkStart w:id="7" w:name="_Toc50457985"/>
      <w:r w:rsidRPr="00F444D1">
        <w:rPr>
          <w:rFonts w:ascii="Arial" w:eastAsia="Times New Roman" w:hAnsi="Arial" w:cs="Arial"/>
          <w:b/>
          <w:bCs/>
          <w:lang w:eastAsia="el-GR"/>
        </w:rPr>
        <w:t xml:space="preserve">Γάντια </w:t>
      </w:r>
      <w:proofErr w:type="spellStart"/>
      <w:r w:rsidRPr="00F444D1">
        <w:rPr>
          <w:rFonts w:ascii="Arial" w:eastAsia="Times New Roman" w:hAnsi="Arial" w:cs="Arial"/>
          <w:b/>
          <w:bCs/>
          <w:lang w:eastAsia="el-GR"/>
        </w:rPr>
        <w:t>δερματοπάνινα</w:t>
      </w:r>
      <w:proofErr w:type="spellEnd"/>
      <w:r w:rsidRPr="00F444D1">
        <w:rPr>
          <w:rFonts w:ascii="Arial" w:eastAsia="Times New Roman" w:hAnsi="Arial" w:cs="Arial"/>
          <w:b/>
          <w:bCs/>
          <w:lang w:eastAsia="el-GR"/>
        </w:rPr>
        <w:t>.</w:t>
      </w:r>
      <w:bookmarkEnd w:id="7"/>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b/>
          <w:bCs/>
          <w:lang w:eastAsia="el-GR"/>
        </w:rPr>
      </w:pPr>
      <w:r w:rsidRPr="00F444D1">
        <w:rPr>
          <w:rFonts w:ascii="Arial" w:eastAsia="Calibri" w:hAnsi="Arial" w:cs="Arial"/>
          <w:b/>
          <w:u w:val="single"/>
        </w:rPr>
        <w:t>Πεδίο χρήσης:</w:t>
      </w:r>
      <w:r w:rsidRPr="00F444D1">
        <w:rPr>
          <w:rFonts w:ascii="Arial" w:eastAsia="Calibri" w:hAnsi="Arial" w:cs="Arial"/>
        </w:rPr>
        <w:t xml:space="preserve"> Εργασίες στις οποίες απαιτείται προστασία από απλούς μηχανικούς κινδύνους (τριβές, συμπιέσεις, εκδορές) σε στεγνό περιβάλλον όπως εργαζόμενοι σε απορριμματοφόρα, οικοδόμοι, σε κήπους, μηχανοτεχνίτες</w:t>
      </w:r>
      <w:r w:rsidRPr="00F444D1">
        <w:rPr>
          <w:rFonts w:ascii="Arial" w:eastAsia="Times New Roman" w:hAnsi="Arial" w:cs="Arial"/>
          <w:b/>
          <w:bCs/>
          <w:lang w:eastAsia="el-GR"/>
        </w:rPr>
        <w:t>.</w:t>
      </w:r>
    </w:p>
    <w:p w:rsidR="00F444D1" w:rsidRPr="00F444D1" w:rsidRDefault="00F444D1" w:rsidP="00F444D1">
      <w:pPr>
        <w:autoSpaceDE w:val="0"/>
        <w:autoSpaceDN w:val="0"/>
        <w:adjustRightInd w:val="0"/>
        <w:spacing w:after="0" w:line="240" w:lineRule="auto"/>
        <w:ind w:left="-142"/>
        <w:jc w:val="both"/>
        <w:rPr>
          <w:rFonts w:ascii="Arial" w:eastAsia="Calibri" w:hAnsi="Arial" w:cs="Arial"/>
          <w:b/>
          <w:u w:val="single"/>
        </w:rPr>
      </w:pPr>
      <w:r w:rsidRPr="00F444D1">
        <w:rPr>
          <w:rFonts w:ascii="Arial" w:eastAsia="Calibri" w:hAnsi="Arial" w:cs="Arial"/>
          <w:b/>
          <w:u w:val="single"/>
        </w:rPr>
        <w:t xml:space="preserve">Χαρακτηριστικά: </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Μήκος περίπου 20−25cm πάχος 1 −1,2mm .</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Υλικό κατασκευής: Το εμπρός μέρος γαντιού και τα δάκτυλα από βόειο δέρμα και το πίσω μέρος από βαμβακερό ύφασμα με ελαστική ταινία σύσφιξης στο άνω μέρος της παλάμης.</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Πρότυπα ΕΝ 388, 420 με επίπεδα μηχανικών αντοχών • 4 (τριβή) • 4 (κοπή με λεπίδα) • 4 (διάσχιση) • 4 (διάτρηση)</w:t>
      </w:r>
    </w:p>
    <w:p w:rsidR="00F444D1" w:rsidRPr="00F444D1" w:rsidRDefault="00F444D1" w:rsidP="00F444D1">
      <w:pPr>
        <w:autoSpaceDE w:val="0"/>
        <w:autoSpaceDN w:val="0"/>
        <w:adjustRightInd w:val="0"/>
        <w:spacing w:after="0" w:line="240" w:lineRule="auto"/>
        <w:ind w:left="-142"/>
        <w:jc w:val="both"/>
        <w:rPr>
          <w:rFonts w:ascii="Arial" w:eastAsia="Calibri" w:hAnsi="Arial" w:cs="Arial"/>
          <w:b/>
          <w:u w:val="single"/>
        </w:rPr>
      </w:pPr>
      <w:r w:rsidRPr="00F444D1">
        <w:rPr>
          <w:rFonts w:ascii="Arial" w:eastAsia="Calibri" w:hAnsi="Arial" w:cs="Arial"/>
          <w:b/>
          <w:u w:val="single"/>
        </w:rPr>
        <w:t>Σήμανση:</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w:t>
      </w:r>
      <w:r w:rsidRPr="00F444D1">
        <w:rPr>
          <w:rFonts w:ascii="Arial" w:eastAsia="Calibri" w:hAnsi="Arial" w:cs="Arial"/>
          <w:color w:val="000000"/>
          <w:lang w:eastAsia="el-GR"/>
        </w:rPr>
        <w:t xml:space="preserve"> Υπερκαλύπτει την απαίτηση Σήμανση:</w:t>
      </w:r>
      <w:r w:rsidRPr="00F444D1">
        <w:rPr>
          <w:rFonts w:ascii="Arial" w:eastAsia="Calibri" w:hAnsi="Arial" w:cs="Arial"/>
        </w:rPr>
        <w:t xml:space="preserve"> CE </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 Προμηθευτής, Κωδικός προϊόντος, Έτος κατασκευής</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 xml:space="preserve">• </w:t>
      </w:r>
      <w:proofErr w:type="spellStart"/>
      <w:r w:rsidRPr="00F444D1">
        <w:rPr>
          <w:rFonts w:ascii="Arial" w:eastAsia="Calibri" w:hAnsi="Arial" w:cs="Arial"/>
        </w:rPr>
        <w:t>Εικονόσημο</w:t>
      </w:r>
      <w:proofErr w:type="spellEnd"/>
      <w:r w:rsidRPr="00F444D1">
        <w:rPr>
          <w:rFonts w:ascii="Arial" w:eastAsia="Calibri" w:hAnsi="Arial" w:cs="Arial"/>
        </w:rPr>
        <w:t xml:space="preserve"> προστασίας από μηχανικούς κινδύνους και οι κωδικοί 4,4,4,4</w:t>
      </w: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lang w:eastAsia="el-GR"/>
        </w:rPr>
      </w:pPr>
      <w:r w:rsidRPr="00F444D1">
        <w:rPr>
          <w:rFonts w:ascii="Arial" w:eastAsia="Calibri" w:hAnsi="Arial" w:cs="Arial"/>
          <w:noProof/>
          <w:lang w:eastAsia="el-GR"/>
        </w:rPr>
        <w:drawing>
          <wp:inline distT="0" distB="0" distL="0" distR="0" wp14:anchorId="311F19EB" wp14:editId="11321FC5">
            <wp:extent cx="1524000" cy="1323975"/>
            <wp:effectExtent l="0" t="0" r="0" b="9525"/>
            <wp:docPr id="45" name="Εικόνα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0" cy="1323975"/>
                    </a:xfrm>
                    <a:prstGeom prst="rect">
                      <a:avLst/>
                    </a:prstGeom>
                    <a:noFill/>
                    <a:ln>
                      <a:noFill/>
                    </a:ln>
                  </pic:spPr>
                </pic:pic>
              </a:graphicData>
            </a:graphic>
          </wp:inline>
        </w:drawing>
      </w:r>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keepNext/>
        <w:keepLines/>
        <w:numPr>
          <w:ilvl w:val="1"/>
          <w:numId w:val="19"/>
        </w:numPr>
        <w:suppressAutoHyphens/>
        <w:spacing w:before="40" w:after="0" w:line="240" w:lineRule="auto"/>
        <w:jc w:val="both"/>
        <w:outlineLvl w:val="1"/>
        <w:rPr>
          <w:rFonts w:ascii="Arial" w:eastAsia="Times New Roman" w:hAnsi="Arial" w:cs="Arial"/>
          <w:b/>
          <w:bCs/>
          <w:lang w:eastAsia="el-GR"/>
        </w:rPr>
      </w:pPr>
      <w:bookmarkStart w:id="8" w:name="_Toc50457988"/>
      <w:r w:rsidRPr="00F444D1">
        <w:rPr>
          <w:rFonts w:ascii="Arial" w:eastAsia="Times New Roman" w:hAnsi="Arial" w:cs="Arial"/>
          <w:b/>
          <w:bCs/>
          <w:lang w:eastAsia="el-GR"/>
        </w:rPr>
        <w:t xml:space="preserve"> Γάντια μονωτικά (ηλεκτρολόγου).</w:t>
      </w:r>
      <w:bookmarkEnd w:id="8"/>
    </w:p>
    <w:p w:rsidR="00F444D1" w:rsidRPr="00F444D1" w:rsidRDefault="00F444D1" w:rsidP="00F444D1">
      <w:pPr>
        <w:spacing w:after="0" w:line="240" w:lineRule="auto"/>
        <w:ind w:left="780"/>
        <w:contextualSpacing/>
        <w:rPr>
          <w:rFonts w:ascii="Arial" w:eastAsia="Times New Roman" w:hAnsi="Arial" w:cs="Arial"/>
          <w:lang w:eastAsia="el-GR"/>
        </w:rPr>
      </w:pPr>
    </w:p>
    <w:p w:rsidR="00F444D1" w:rsidRPr="00F444D1" w:rsidRDefault="00F444D1" w:rsidP="00F444D1">
      <w:pPr>
        <w:autoSpaceDE w:val="0"/>
        <w:autoSpaceDN w:val="0"/>
        <w:adjustRightInd w:val="0"/>
        <w:spacing w:after="0" w:line="240" w:lineRule="auto"/>
        <w:ind w:left="-142"/>
        <w:rPr>
          <w:rFonts w:ascii="Arial" w:eastAsia="Times New Roman" w:hAnsi="Arial" w:cs="Arial"/>
          <w:b/>
          <w:bCs/>
          <w:lang w:eastAsia="el-GR"/>
        </w:rPr>
      </w:pPr>
      <w:r w:rsidRPr="00F444D1">
        <w:rPr>
          <w:rFonts w:ascii="Arial" w:eastAsia="Calibri" w:hAnsi="Arial" w:cs="Arial"/>
          <w:b/>
          <w:u w:val="single"/>
        </w:rPr>
        <w:t xml:space="preserve">Πεδίο χρήσης: </w:t>
      </w:r>
      <w:r w:rsidRPr="00F444D1">
        <w:rPr>
          <w:rFonts w:ascii="Arial" w:eastAsia="Calibri" w:hAnsi="Arial" w:cs="Arial"/>
        </w:rPr>
        <w:t xml:space="preserve">Εργασίες σε χαμηλή τάση.  </w:t>
      </w:r>
    </w:p>
    <w:p w:rsidR="00F444D1" w:rsidRPr="00F444D1" w:rsidRDefault="00F444D1" w:rsidP="00F444D1">
      <w:pPr>
        <w:autoSpaceDE w:val="0"/>
        <w:autoSpaceDN w:val="0"/>
        <w:adjustRightInd w:val="0"/>
        <w:spacing w:after="0" w:line="240" w:lineRule="auto"/>
        <w:ind w:left="-142"/>
        <w:rPr>
          <w:rFonts w:ascii="Arial" w:eastAsia="Times New Roman" w:hAnsi="Arial" w:cs="Arial"/>
          <w:b/>
          <w:bCs/>
          <w:lang w:eastAsia="el-GR"/>
        </w:rPr>
      </w:pPr>
      <w:r w:rsidRPr="00F444D1">
        <w:rPr>
          <w:rFonts w:ascii="Arial" w:eastAsia="Calibri" w:hAnsi="Arial" w:cs="Arial"/>
          <w:b/>
          <w:u w:val="single"/>
        </w:rPr>
        <w:t xml:space="preserve">Τεχνικές προδιαγραφές: </w:t>
      </w:r>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rPr>
        <w:t xml:space="preserve">Μήκος 30 </w:t>
      </w:r>
      <w:proofErr w:type="spellStart"/>
      <w:r w:rsidRPr="00F444D1">
        <w:rPr>
          <w:rFonts w:ascii="Arial" w:eastAsia="Calibri" w:hAnsi="Arial" w:cs="Arial"/>
        </w:rPr>
        <w:t>cm</w:t>
      </w:r>
      <w:proofErr w:type="spellEnd"/>
      <w:r w:rsidRPr="00F444D1">
        <w:rPr>
          <w:rFonts w:ascii="Arial" w:eastAsia="Calibri" w:hAnsi="Arial" w:cs="Arial"/>
        </w:rPr>
        <w:t>. Κατασκευή από συνθετικό υλικό χωρίς ραφές. Κλάση τάσης εργασίας 00.</w:t>
      </w:r>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b/>
          <w:u w:val="single"/>
        </w:rPr>
        <w:t>Πρότυπο:</w:t>
      </w:r>
      <w:r w:rsidRPr="00F444D1">
        <w:rPr>
          <w:rFonts w:ascii="Arial" w:eastAsia="Calibri" w:hAnsi="Arial" w:cs="Arial"/>
        </w:rPr>
        <w:t xml:space="preserve"> ΕΝ 60903 </w:t>
      </w:r>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b/>
          <w:u w:val="single"/>
        </w:rPr>
        <w:t>Σήμανση</w:t>
      </w:r>
      <w:r w:rsidRPr="00F444D1">
        <w:rPr>
          <w:rFonts w:ascii="Arial" w:eastAsia="Calibri" w:hAnsi="Arial" w:cs="Arial"/>
        </w:rPr>
        <w:t xml:space="preserve"> :</w:t>
      </w:r>
    </w:p>
    <w:p w:rsidR="00F444D1" w:rsidRPr="00F444D1" w:rsidRDefault="00F444D1" w:rsidP="00F444D1">
      <w:pPr>
        <w:autoSpaceDE w:val="0"/>
        <w:autoSpaceDN w:val="0"/>
        <w:adjustRightInd w:val="0"/>
        <w:spacing w:after="0" w:line="240" w:lineRule="auto"/>
        <w:ind w:left="-142"/>
        <w:rPr>
          <w:rFonts w:ascii="Arial" w:eastAsia="Calibri" w:hAnsi="Arial" w:cs="Arial"/>
          <w:color w:val="000000"/>
        </w:rPr>
      </w:pPr>
      <w:r w:rsidRPr="00F444D1">
        <w:rPr>
          <w:rFonts w:ascii="Arial" w:eastAsia="Calibri" w:hAnsi="Arial" w:cs="Arial"/>
          <w:color w:val="000000"/>
        </w:rPr>
        <w:t xml:space="preserve">• </w:t>
      </w:r>
      <w:r w:rsidRPr="00F444D1">
        <w:rPr>
          <w:rFonts w:ascii="Arial" w:eastAsia="Calibri" w:hAnsi="Arial" w:cs="Arial"/>
          <w:color w:val="000000"/>
          <w:lang w:eastAsia="el-GR"/>
        </w:rPr>
        <w:t>Υπερκαλύπτει την απαίτηση Σήμανση: CE</w:t>
      </w:r>
    </w:p>
    <w:p w:rsidR="00F444D1" w:rsidRPr="00F444D1" w:rsidRDefault="00F444D1" w:rsidP="00F444D1">
      <w:pPr>
        <w:numPr>
          <w:ilvl w:val="0"/>
          <w:numId w:val="4"/>
        </w:numPr>
        <w:suppressAutoHyphens/>
        <w:autoSpaceDE w:val="0"/>
        <w:autoSpaceDN w:val="0"/>
        <w:adjustRightInd w:val="0"/>
        <w:spacing w:after="0" w:line="240" w:lineRule="auto"/>
        <w:ind w:left="-142"/>
        <w:contextualSpacing/>
        <w:jc w:val="both"/>
        <w:rPr>
          <w:rFonts w:ascii="Arial" w:eastAsia="Calibri" w:hAnsi="Arial" w:cs="Arial"/>
        </w:rPr>
      </w:pPr>
      <w:r w:rsidRPr="00F444D1">
        <w:rPr>
          <w:rFonts w:ascii="Arial" w:eastAsia="Calibri" w:hAnsi="Arial" w:cs="Arial"/>
        </w:rPr>
        <w:t>Κατασκευαστής.</w:t>
      </w:r>
    </w:p>
    <w:p w:rsidR="00F444D1" w:rsidRPr="00F444D1" w:rsidRDefault="00F444D1" w:rsidP="00F444D1">
      <w:pPr>
        <w:numPr>
          <w:ilvl w:val="0"/>
          <w:numId w:val="4"/>
        </w:numPr>
        <w:suppressAutoHyphens/>
        <w:autoSpaceDE w:val="0"/>
        <w:autoSpaceDN w:val="0"/>
        <w:adjustRightInd w:val="0"/>
        <w:spacing w:after="0" w:line="240" w:lineRule="auto"/>
        <w:ind w:left="-142"/>
        <w:contextualSpacing/>
        <w:jc w:val="both"/>
        <w:rPr>
          <w:rFonts w:ascii="Arial" w:eastAsia="Calibri" w:hAnsi="Arial" w:cs="Arial"/>
        </w:rPr>
      </w:pPr>
      <w:r w:rsidRPr="00F444D1">
        <w:rPr>
          <w:rFonts w:ascii="Arial" w:eastAsia="Calibri" w:hAnsi="Arial" w:cs="Arial"/>
        </w:rPr>
        <w:t>Κωδικός Προϊόντος, αριθμός σειράς έτος και μήνας κατασκευής .</w:t>
      </w:r>
    </w:p>
    <w:p w:rsidR="00F444D1" w:rsidRPr="00F444D1" w:rsidRDefault="00F444D1" w:rsidP="00F444D1">
      <w:pPr>
        <w:numPr>
          <w:ilvl w:val="0"/>
          <w:numId w:val="4"/>
        </w:numPr>
        <w:suppressAutoHyphens/>
        <w:autoSpaceDE w:val="0"/>
        <w:autoSpaceDN w:val="0"/>
        <w:adjustRightInd w:val="0"/>
        <w:spacing w:after="0" w:line="240" w:lineRule="auto"/>
        <w:ind w:left="-142"/>
        <w:contextualSpacing/>
        <w:jc w:val="both"/>
        <w:rPr>
          <w:rFonts w:ascii="Arial" w:eastAsia="Calibri" w:hAnsi="Arial" w:cs="Arial"/>
        </w:rPr>
      </w:pPr>
      <w:r w:rsidRPr="00F444D1">
        <w:rPr>
          <w:rFonts w:ascii="Arial" w:eastAsia="Calibri" w:hAnsi="Arial" w:cs="Arial"/>
        </w:rPr>
        <w:t xml:space="preserve">Κλάση και τάση εργασίας (Προστασία μέχρι 0.5 ΚV) κωδικός εργαστηρίου.  </w:t>
      </w:r>
      <w:r w:rsidRPr="00F444D1">
        <w:rPr>
          <w:rFonts w:ascii="Arial" w:eastAsia="Calibri" w:hAnsi="Arial" w:cs="Arial"/>
        </w:rPr>
        <w:br/>
        <w:t xml:space="preserve">  πιστοποίησης, </w:t>
      </w:r>
      <w:r w:rsidRPr="00F444D1">
        <w:rPr>
          <w:rFonts w:ascii="Arial" w:eastAsia="Calibri" w:hAnsi="Arial" w:cs="Arial"/>
          <w:lang w:val="en-US"/>
        </w:rPr>
        <w:t>RC</w:t>
      </w:r>
      <w:r w:rsidRPr="00F444D1">
        <w:rPr>
          <w:rFonts w:ascii="Arial" w:eastAsia="Calibri" w:hAnsi="Arial" w:cs="Arial"/>
        </w:rPr>
        <w:t xml:space="preserve"> (σήμα διεθνούς ηλεκτροτεχνικής επιτροπής πιστοποίησης ).</w:t>
      </w:r>
    </w:p>
    <w:p w:rsidR="00F444D1" w:rsidRPr="00F444D1" w:rsidRDefault="00F444D1" w:rsidP="00F444D1">
      <w:pPr>
        <w:numPr>
          <w:ilvl w:val="0"/>
          <w:numId w:val="4"/>
        </w:numPr>
        <w:suppressAutoHyphens/>
        <w:autoSpaceDE w:val="0"/>
        <w:autoSpaceDN w:val="0"/>
        <w:adjustRightInd w:val="0"/>
        <w:spacing w:after="0" w:line="240" w:lineRule="auto"/>
        <w:ind w:left="-142"/>
        <w:contextualSpacing/>
        <w:jc w:val="both"/>
        <w:rPr>
          <w:rFonts w:ascii="Arial" w:eastAsia="Calibri" w:hAnsi="Arial" w:cs="Arial"/>
        </w:rPr>
      </w:pPr>
      <w:r w:rsidRPr="00F444D1">
        <w:rPr>
          <w:rFonts w:ascii="Arial" w:eastAsia="Calibri" w:hAnsi="Arial" w:cs="Arial"/>
        </w:rPr>
        <w:t>RC (αυξημένη μηχανική αντοχή, αντοχή σε όζον, οξέα, πετρελαιοειδή, ψύχος).</w:t>
      </w:r>
    </w:p>
    <w:p w:rsidR="00F444D1" w:rsidRPr="00F444D1" w:rsidRDefault="00F444D1" w:rsidP="00F444D1">
      <w:pPr>
        <w:numPr>
          <w:ilvl w:val="0"/>
          <w:numId w:val="4"/>
        </w:numPr>
        <w:suppressAutoHyphens/>
        <w:autoSpaceDE w:val="0"/>
        <w:autoSpaceDN w:val="0"/>
        <w:adjustRightInd w:val="0"/>
        <w:spacing w:after="0" w:line="240" w:lineRule="auto"/>
        <w:ind w:left="-142"/>
        <w:contextualSpacing/>
        <w:jc w:val="both"/>
        <w:rPr>
          <w:rFonts w:ascii="Arial" w:eastAsia="Calibri" w:hAnsi="Arial" w:cs="Arial"/>
        </w:rPr>
      </w:pPr>
      <w:r w:rsidRPr="00F444D1">
        <w:rPr>
          <w:rFonts w:ascii="Arial" w:eastAsia="Calibri" w:hAnsi="Arial" w:cs="Arial"/>
        </w:rPr>
        <w:t>Κωδικός εργαστηρίου πιστοποίησης.</w:t>
      </w:r>
    </w:p>
    <w:p w:rsidR="00F444D1" w:rsidRPr="00F444D1" w:rsidRDefault="00F444D1" w:rsidP="00F444D1">
      <w:pPr>
        <w:numPr>
          <w:ilvl w:val="0"/>
          <w:numId w:val="4"/>
        </w:numPr>
        <w:suppressAutoHyphens/>
        <w:autoSpaceDE w:val="0"/>
        <w:autoSpaceDN w:val="0"/>
        <w:adjustRightInd w:val="0"/>
        <w:spacing w:after="0" w:line="240" w:lineRule="auto"/>
        <w:ind w:left="-142"/>
        <w:contextualSpacing/>
        <w:jc w:val="both"/>
        <w:rPr>
          <w:rFonts w:ascii="Arial" w:eastAsia="Calibri" w:hAnsi="Arial" w:cs="Arial"/>
        </w:rPr>
      </w:pPr>
      <w:r w:rsidRPr="00F444D1">
        <w:rPr>
          <w:rFonts w:ascii="Arial" w:eastAsia="Calibri" w:hAnsi="Arial" w:cs="Arial"/>
        </w:rPr>
        <w:t xml:space="preserve">Σήμα διεθνούς ηλεκτροτεχνικής επιτροπής (IEC) </w:t>
      </w:r>
    </w:p>
    <w:p w:rsidR="00F444D1" w:rsidRPr="00F444D1" w:rsidRDefault="00F444D1" w:rsidP="00F444D1">
      <w:pPr>
        <w:autoSpaceDE w:val="0"/>
        <w:autoSpaceDN w:val="0"/>
        <w:adjustRightInd w:val="0"/>
        <w:spacing w:after="0" w:line="240" w:lineRule="auto"/>
        <w:ind w:left="-142"/>
        <w:rPr>
          <w:rFonts w:ascii="Arial" w:eastAsia="Times New Roman" w:hAnsi="Arial" w:cs="Arial"/>
          <w:b/>
          <w:bCs/>
          <w:lang w:eastAsia="el-GR"/>
        </w:rPr>
      </w:pPr>
    </w:p>
    <w:p w:rsidR="00F444D1" w:rsidRPr="00F444D1" w:rsidRDefault="00F444D1" w:rsidP="00F444D1">
      <w:pPr>
        <w:autoSpaceDE w:val="0"/>
        <w:autoSpaceDN w:val="0"/>
        <w:adjustRightInd w:val="0"/>
        <w:spacing w:after="0" w:line="240" w:lineRule="auto"/>
        <w:ind w:left="-142"/>
        <w:rPr>
          <w:rFonts w:ascii="Arial" w:eastAsia="Times New Roman" w:hAnsi="Arial" w:cs="Arial"/>
          <w:b/>
          <w:bCs/>
          <w:lang w:eastAsia="el-GR"/>
        </w:rPr>
      </w:pPr>
      <w:r w:rsidRPr="00F444D1">
        <w:rPr>
          <w:rFonts w:ascii="Arial" w:eastAsia="Times New Roman" w:hAnsi="Arial" w:cs="Arial"/>
          <w:b/>
          <w:bCs/>
          <w:noProof/>
          <w:lang w:eastAsia="el-GR"/>
        </w:rPr>
        <w:lastRenderedPageBreak/>
        <w:drawing>
          <wp:inline distT="0" distB="0" distL="0" distR="0" wp14:anchorId="4AF98269" wp14:editId="610CD8AC">
            <wp:extent cx="1512570" cy="1353820"/>
            <wp:effectExtent l="0" t="0" r="0" b="0"/>
            <wp:docPr id="46" name="Εικόνα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2570" cy="1353820"/>
                    </a:xfrm>
                    <a:prstGeom prst="rect">
                      <a:avLst/>
                    </a:prstGeom>
                    <a:noFill/>
                    <a:ln>
                      <a:noFill/>
                    </a:ln>
                  </pic:spPr>
                </pic:pic>
              </a:graphicData>
            </a:graphic>
          </wp:inline>
        </w:drawing>
      </w:r>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keepNext/>
        <w:keepLines/>
        <w:spacing w:before="40" w:after="0" w:line="240" w:lineRule="auto"/>
        <w:ind w:left="-142"/>
        <w:outlineLvl w:val="1"/>
        <w:rPr>
          <w:rFonts w:ascii="Arial" w:eastAsia="Times New Roman" w:hAnsi="Arial" w:cs="Arial"/>
          <w:b/>
          <w:bCs/>
          <w:lang w:eastAsia="el-GR"/>
        </w:rPr>
      </w:pPr>
      <w:bookmarkStart w:id="9" w:name="_Toc50457986"/>
      <w:r w:rsidRPr="00F444D1">
        <w:rPr>
          <w:rFonts w:ascii="Arial" w:eastAsia="Times New Roman" w:hAnsi="Arial" w:cs="Arial"/>
          <w:b/>
          <w:bCs/>
          <w:lang w:eastAsia="el-GR"/>
        </w:rPr>
        <w:t>1.4  Γάντια από PVC.</w:t>
      </w:r>
      <w:bookmarkEnd w:id="9"/>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b/>
          <w:u w:val="single"/>
        </w:rPr>
        <w:t>Πεδίο χρήσης</w:t>
      </w:r>
      <w:r w:rsidRPr="00F444D1">
        <w:rPr>
          <w:rFonts w:ascii="Arial" w:eastAsia="Calibri" w:hAnsi="Arial" w:cs="Arial"/>
        </w:rPr>
        <w:t xml:space="preserve">: Όταν απαιτείται προστασία από χημικούς, μηχανικούς και βιολογικούς κινδύνους, όπως εργαζόμενοι σε απορριμματοφόρα (εναλλακτική </w:t>
      </w:r>
      <w:proofErr w:type="spellStart"/>
      <w:r w:rsidRPr="00F444D1">
        <w:rPr>
          <w:rFonts w:ascii="Arial" w:eastAsia="Calibri" w:hAnsi="Arial" w:cs="Arial"/>
        </w:rPr>
        <w:t>λύση),σε</w:t>
      </w:r>
      <w:proofErr w:type="spellEnd"/>
      <w:r w:rsidRPr="00F444D1">
        <w:rPr>
          <w:rFonts w:ascii="Arial" w:eastAsia="Calibri" w:hAnsi="Arial" w:cs="Arial"/>
        </w:rPr>
        <w:t xml:space="preserve"> καθαρισμούς κάδων, σε νεκροταφεία.</w:t>
      </w:r>
    </w:p>
    <w:p w:rsidR="00F444D1" w:rsidRPr="00F444D1" w:rsidRDefault="00F444D1" w:rsidP="00F444D1">
      <w:pPr>
        <w:autoSpaceDE w:val="0"/>
        <w:autoSpaceDN w:val="0"/>
        <w:adjustRightInd w:val="0"/>
        <w:spacing w:after="0" w:line="240" w:lineRule="auto"/>
        <w:ind w:left="-142"/>
        <w:jc w:val="both"/>
        <w:rPr>
          <w:rFonts w:ascii="Arial" w:eastAsia="Calibri" w:hAnsi="Arial" w:cs="Arial"/>
          <w:u w:val="single"/>
        </w:rPr>
      </w:pPr>
      <w:r w:rsidRPr="00F444D1">
        <w:rPr>
          <w:rFonts w:ascii="Arial" w:eastAsia="Calibri" w:hAnsi="Arial" w:cs="Arial"/>
          <w:b/>
        </w:rPr>
        <w:t>Χαρακτηριστικά</w:t>
      </w:r>
      <w:r w:rsidRPr="00F444D1">
        <w:rPr>
          <w:rFonts w:ascii="Arial" w:eastAsia="Calibri" w:hAnsi="Arial" w:cs="Arial"/>
          <w:u w:val="single"/>
        </w:rPr>
        <w:t>:</w:t>
      </w:r>
    </w:p>
    <w:p w:rsidR="00F444D1" w:rsidRPr="00F444D1" w:rsidRDefault="00F444D1" w:rsidP="00F444D1">
      <w:pPr>
        <w:pBdr>
          <w:top w:val="nil"/>
          <w:left w:val="nil"/>
          <w:bottom w:val="nil"/>
          <w:right w:val="nil"/>
          <w:between w:val="nil"/>
        </w:pBdr>
        <w:spacing w:after="0" w:line="240" w:lineRule="auto"/>
        <w:ind w:left="-142"/>
        <w:rPr>
          <w:rFonts w:ascii="Arial" w:eastAsia="Times New Roman" w:hAnsi="Arial" w:cs="Arial"/>
          <w:color w:val="000000"/>
          <w:lang w:eastAsia="el-GR"/>
        </w:rPr>
      </w:pPr>
      <w:r w:rsidRPr="00F444D1">
        <w:rPr>
          <w:rFonts w:ascii="Arial" w:eastAsia="Calibri" w:hAnsi="Arial" w:cs="Arial"/>
        </w:rPr>
        <w:t>Μήκος περίπου 30cm πάχος 1 mm . Υλικό κατασκευής PVC (</w:t>
      </w:r>
      <w:proofErr w:type="spellStart"/>
      <w:r w:rsidRPr="00F444D1">
        <w:rPr>
          <w:rFonts w:ascii="Arial" w:eastAsia="Calibri" w:hAnsi="Arial" w:cs="Arial"/>
        </w:rPr>
        <w:t>πολυβυνιλοχλωρίδιο</w:t>
      </w:r>
      <w:proofErr w:type="spellEnd"/>
      <w:r w:rsidRPr="00F444D1">
        <w:rPr>
          <w:rFonts w:ascii="Arial" w:eastAsia="Calibri" w:hAnsi="Arial" w:cs="Arial"/>
        </w:rPr>
        <w:t xml:space="preserve"> ή κοινώς </w:t>
      </w:r>
      <w:proofErr w:type="spellStart"/>
      <w:r w:rsidRPr="00F444D1">
        <w:rPr>
          <w:rFonts w:ascii="Arial" w:eastAsia="Calibri" w:hAnsi="Arial" w:cs="Arial"/>
        </w:rPr>
        <w:t>βινίλιο</w:t>
      </w:r>
      <w:proofErr w:type="spellEnd"/>
      <w:r w:rsidRPr="00F444D1">
        <w:rPr>
          <w:rFonts w:ascii="Arial" w:eastAsia="Calibri" w:hAnsi="Arial" w:cs="Arial"/>
        </w:rPr>
        <w:t>)  με εσωτερική επένδυση από ανθιδρωτικό υλικό</w:t>
      </w:r>
      <w:r w:rsidRPr="00F444D1">
        <w:rPr>
          <w:rFonts w:ascii="Arial" w:eastAsia="Calibri" w:hAnsi="Arial" w:cs="Arial"/>
          <w:color w:val="000000"/>
          <w:lang w:eastAsia="el-GR"/>
        </w:rPr>
        <w:t xml:space="preserve">, με </w:t>
      </w:r>
      <w:proofErr w:type="spellStart"/>
      <w:r w:rsidRPr="00F444D1">
        <w:rPr>
          <w:rFonts w:ascii="Arial" w:eastAsia="Calibri" w:hAnsi="Arial" w:cs="Arial"/>
          <w:color w:val="000000"/>
          <w:lang w:eastAsia="el-GR"/>
        </w:rPr>
        <w:t>αντιμικροβιακή</w:t>
      </w:r>
      <w:proofErr w:type="spellEnd"/>
      <w:r w:rsidRPr="00F444D1">
        <w:rPr>
          <w:rFonts w:ascii="Arial" w:eastAsia="Calibri" w:hAnsi="Arial" w:cs="Arial"/>
          <w:color w:val="000000"/>
          <w:lang w:eastAsia="el-GR"/>
        </w:rPr>
        <w:t xml:space="preserve"> επεξεργασία.</w:t>
      </w:r>
    </w:p>
    <w:p w:rsidR="00F444D1" w:rsidRPr="00F444D1" w:rsidRDefault="00F444D1" w:rsidP="00F444D1">
      <w:pPr>
        <w:numPr>
          <w:ilvl w:val="0"/>
          <w:numId w:val="3"/>
        </w:numPr>
        <w:suppressAutoHyphens/>
        <w:autoSpaceDE w:val="0"/>
        <w:autoSpaceDN w:val="0"/>
        <w:adjustRightInd w:val="0"/>
        <w:spacing w:after="0" w:line="240" w:lineRule="auto"/>
        <w:ind w:left="-142"/>
        <w:contextualSpacing/>
        <w:jc w:val="both"/>
        <w:rPr>
          <w:rFonts w:ascii="Arial" w:eastAsia="Calibri" w:hAnsi="Arial" w:cs="Arial"/>
        </w:rPr>
      </w:pPr>
      <w:r w:rsidRPr="00F444D1">
        <w:rPr>
          <w:rFonts w:ascii="Arial" w:eastAsia="Calibri" w:hAnsi="Arial" w:cs="Arial"/>
        </w:rPr>
        <w:t>Ελάχιστα επίπεδα μηχανικών αντοχών 3, 1, 2, 1, που σημαίνει:</w:t>
      </w:r>
    </w:p>
    <w:p w:rsidR="00F444D1" w:rsidRPr="00F444D1" w:rsidRDefault="00F444D1" w:rsidP="00F444D1">
      <w:pPr>
        <w:numPr>
          <w:ilvl w:val="0"/>
          <w:numId w:val="3"/>
        </w:numPr>
        <w:suppressAutoHyphens/>
        <w:autoSpaceDE w:val="0"/>
        <w:autoSpaceDN w:val="0"/>
        <w:adjustRightInd w:val="0"/>
        <w:spacing w:after="0" w:line="240" w:lineRule="auto"/>
        <w:ind w:left="-142"/>
        <w:contextualSpacing/>
        <w:jc w:val="both"/>
        <w:rPr>
          <w:rFonts w:ascii="Arial" w:eastAsia="Calibri" w:hAnsi="Arial" w:cs="Arial"/>
        </w:rPr>
      </w:pPr>
      <w:r w:rsidRPr="00F444D1">
        <w:rPr>
          <w:rFonts w:ascii="Arial" w:eastAsia="Calibri" w:hAnsi="Arial" w:cs="Arial"/>
        </w:rPr>
        <w:t>3 (τριβή) • 1 (κοπή με λεπίδα) • 2 (διάσχιση) • 1 (διάτρηση)</w:t>
      </w:r>
    </w:p>
    <w:p w:rsidR="00F444D1" w:rsidRPr="00F444D1" w:rsidRDefault="00F444D1" w:rsidP="00F444D1">
      <w:pPr>
        <w:numPr>
          <w:ilvl w:val="0"/>
          <w:numId w:val="3"/>
        </w:numPr>
        <w:suppressAutoHyphens/>
        <w:autoSpaceDE w:val="0"/>
        <w:autoSpaceDN w:val="0"/>
        <w:adjustRightInd w:val="0"/>
        <w:spacing w:after="0" w:line="240" w:lineRule="auto"/>
        <w:ind w:left="-142"/>
        <w:contextualSpacing/>
        <w:jc w:val="both"/>
        <w:rPr>
          <w:rFonts w:ascii="Arial" w:eastAsia="Calibri" w:hAnsi="Arial" w:cs="Arial"/>
        </w:rPr>
      </w:pPr>
      <w:r w:rsidRPr="00F444D1">
        <w:rPr>
          <w:rFonts w:ascii="Arial" w:eastAsia="Calibri" w:hAnsi="Arial" w:cs="Arial"/>
        </w:rPr>
        <w:t>Πρότυπα ΕΝ 388, 420, 374</w:t>
      </w:r>
    </w:p>
    <w:p w:rsidR="00F444D1" w:rsidRPr="00F444D1" w:rsidRDefault="00F444D1" w:rsidP="00F444D1">
      <w:pPr>
        <w:autoSpaceDE w:val="0"/>
        <w:autoSpaceDN w:val="0"/>
        <w:adjustRightInd w:val="0"/>
        <w:spacing w:after="0" w:line="240" w:lineRule="auto"/>
        <w:ind w:left="-142"/>
        <w:jc w:val="both"/>
        <w:rPr>
          <w:rFonts w:ascii="Arial" w:eastAsia="Calibri" w:hAnsi="Arial" w:cs="Arial"/>
          <w:b/>
          <w:u w:val="single"/>
        </w:rPr>
      </w:pPr>
      <w:r w:rsidRPr="00F444D1">
        <w:rPr>
          <w:rFonts w:ascii="Arial" w:eastAsia="Calibri" w:hAnsi="Arial" w:cs="Arial"/>
          <w:b/>
          <w:u w:val="single"/>
        </w:rPr>
        <w:t>Σήμανση:</w:t>
      </w:r>
    </w:p>
    <w:p w:rsidR="00F444D1" w:rsidRPr="00F444D1" w:rsidRDefault="00F444D1" w:rsidP="00F444D1">
      <w:pPr>
        <w:autoSpaceDE w:val="0"/>
        <w:autoSpaceDN w:val="0"/>
        <w:adjustRightInd w:val="0"/>
        <w:spacing w:after="0" w:line="240" w:lineRule="auto"/>
        <w:jc w:val="both"/>
        <w:rPr>
          <w:rFonts w:ascii="Arial" w:eastAsia="Calibri" w:hAnsi="Arial" w:cs="Arial"/>
        </w:rPr>
      </w:pPr>
      <w:proofErr w:type="spellStart"/>
      <w:r w:rsidRPr="00F444D1">
        <w:rPr>
          <w:rFonts w:ascii="Arial" w:eastAsia="Calibri" w:hAnsi="Arial" w:cs="Arial"/>
          <w:color w:val="000000"/>
          <w:lang w:eastAsia="el-GR"/>
        </w:rPr>
        <w:t>Σήμανση:Υπερκαλύπτει</w:t>
      </w:r>
      <w:proofErr w:type="spellEnd"/>
      <w:r w:rsidRPr="00F444D1">
        <w:rPr>
          <w:rFonts w:ascii="Arial" w:eastAsia="Calibri" w:hAnsi="Arial" w:cs="Arial"/>
          <w:color w:val="000000"/>
          <w:lang w:eastAsia="el-GR"/>
        </w:rPr>
        <w:t xml:space="preserve"> την απαίτηση </w:t>
      </w:r>
      <w:r w:rsidRPr="00F444D1">
        <w:rPr>
          <w:rFonts w:ascii="Arial" w:eastAsia="Calibri" w:hAnsi="Arial" w:cs="Arial"/>
        </w:rPr>
        <w:t xml:space="preserve">CE,- Προμηθευτής, Κωδικός προϊόντος, Έτος κατασκευής • </w:t>
      </w:r>
      <w:proofErr w:type="spellStart"/>
      <w:r w:rsidRPr="00F444D1">
        <w:rPr>
          <w:rFonts w:ascii="Arial" w:eastAsia="Calibri" w:hAnsi="Arial" w:cs="Arial"/>
        </w:rPr>
        <w:t>Εικονόσημο</w:t>
      </w:r>
      <w:proofErr w:type="spellEnd"/>
      <w:r w:rsidRPr="00F444D1">
        <w:rPr>
          <w:rFonts w:ascii="Arial" w:eastAsia="Calibri" w:hAnsi="Arial" w:cs="Arial"/>
        </w:rPr>
        <w:t xml:space="preserve"> προστασίας από μηχανικούς κινδύνου και οι κωδικοί 3,1,2,1.</w:t>
      </w:r>
    </w:p>
    <w:p w:rsidR="00F444D1" w:rsidRPr="00F444D1" w:rsidRDefault="00F444D1" w:rsidP="00F444D1">
      <w:pPr>
        <w:numPr>
          <w:ilvl w:val="0"/>
          <w:numId w:val="3"/>
        </w:numPr>
        <w:suppressAutoHyphens/>
        <w:autoSpaceDE w:val="0"/>
        <w:autoSpaceDN w:val="0"/>
        <w:adjustRightInd w:val="0"/>
        <w:spacing w:after="0" w:line="240" w:lineRule="auto"/>
        <w:ind w:hanging="142"/>
        <w:contextualSpacing/>
        <w:jc w:val="both"/>
        <w:rPr>
          <w:rFonts w:ascii="Arial" w:eastAsia="Calibri" w:hAnsi="Arial" w:cs="Arial"/>
        </w:rPr>
      </w:pPr>
      <w:proofErr w:type="spellStart"/>
      <w:r w:rsidRPr="00F444D1">
        <w:rPr>
          <w:rFonts w:ascii="Arial" w:eastAsia="Calibri" w:hAnsi="Arial" w:cs="Arial"/>
        </w:rPr>
        <w:t>Εικονόσημο</w:t>
      </w:r>
      <w:proofErr w:type="spellEnd"/>
      <w:r w:rsidRPr="00F444D1">
        <w:rPr>
          <w:rFonts w:ascii="Arial" w:eastAsia="Calibri" w:hAnsi="Arial" w:cs="Arial"/>
        </w:rPr>
        <w:t xml:space="preserve"> προστασίας από χημικές ουσίες και μικροοργανισμούς</w:t>
      </w:r>
      <w:r w:rsidRPr="00F444D1">
        <w:rPr>
          <w:rFonts w:ascii="Arial" w:eastAsia="Times New Roman" w:hAnsi="Arial" w:cs="Arial"/>
          <w:b/>
          <w:bCs/>
          <w:lang w:eastAsia="el-GR"/>
        </w:rPr>
        <w:t xml:space="preserve"> .</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noProof/>
          <w:lang w:eastAsia="el-GR"/>
        </w:rPr>
        <w:drawing>
          <wp:inline distT="0" distB="0" distL="0" distR="0" wp14:anchorId="44E13938" wp14:editId="0F5CE10E">
            <wp:extent cx="1524000" cy="1323975"/>
            <wp:effectExtent l="0" t="0" r="0" b="9525"/>
            <wp:docPr id="47" name="Εικόνα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0" cy="1323975"/>
                    </a:xfrm>
                    <a:prstGeom prst="rect">
                      <a:avLst/>
                    </a:prstGeom>
                    <a:noFill/>
                    <a:ln>
                      <a:noFill/>
                    </a:ln>
                  </pic:spPr>
                </pic:pic>
              </a:graphicData>
            </a:graphic>
          </wp:inline>
        </w:drawing>
      </w: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b/>
          <w:bCs/>
          <w:lang w:eastAsia="el-GR"/>
        </w:rPr>
      </w:pPr>
      <w:r w:rsidRPr="00F444D1">
        <w:rPr>
          <w:rFonts w:ascii="Arial" w:eastAsia="Calibri" w:hAnsi="Arial" w:cs="Arial"/>
          <w:noProof/>
          <w:lang w:eastAsia="el-GR"/>
        </w:rPr>
        <w:drawing>
          <wp:inline distT="0" distB="0" distL="0" distR="0" wp14:anchorId="7932830A" wp14:editId="21DA163D">
            <wp:extent cx="1781175" cy="1345223"/>
            <wp:effectExtent l="0" t="0" r="0" b="7620"/>
            <wp:docPr id="48" name="Εικόνα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87879" cy="1350286"/>
                    </a:xfrm>
                    <a:prstGeom prst="rect">
                      <a:avLst/>
                    </a:prstGeom>
                    <a:noFill/>
                    <a:ln>
                      <a:noFill/>
                    </a:ln>
                  </pic:spPr>
                </pic:pic>
              </a:graphicData>
            </a:graphic>
          </wp:inline>
        </w:drawing>
      </w:r>
      <w:r w:rsidRPr="00F444D1">
        <w:rPr>
          <w:rFonts w:ascii="Arial" w:eastAsia="Calibri" w:hAnsi="Arial" w:cs="Arial"/>
          <w:noProof/>
          <w:lang w:eastAsia="el-GR"/>
        </w:rPr>
        <w:drawing>
          <wp:inline distT="0" distB="0" distL="0" distR="0" wp14:anchorId="4693E286" wp14:editId="326609A5">
            <wp:extent cx="1819275" cy="1644162"/>
            <wp:effectExtent l="0" t="0" r="0" b="0"/>
            <wp:docPr id="49" name="Εικόνα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23912" cy="1648352"/>
                    </a:xfrm>
                    <a:prstGeom prst="rect">
                      <a:avLst/>
                    </a:prstGeom>
                    <a:noFill/>
                    <a:ln>
                      <a:noFill/>
                    </a:ln>
                  </pic:spPr>
                </pic:pic>
              </a:graphicData>
            </a:graphic>
          </wp:inline>
        </w:drawing>
      </w:r>
    </w:p>
    <w:p w:rsidR="00F444D1" w:rsidRPr="00F444D1" w:rsidRDefault="00F444D1" w:rsidP="00F444D1">
      <w:pPr>
        <w:autoSpaceDE w:val="0"/>
        <w:autoSpaceDN w:val="0"/>
        <w:adjustRightInd w:val="0"/>
        <w:spacing w:after="0" w:line="240" w:lineRule="auto"/>
        <w:rPr>
          <w:rFonts w:ascii="Arial" w:eastAsia="Times New Roman" w:hAnsi="Arial" w:cs="Arial"/>
          <w:b/>
          <w:bCs/>
          <w:lang w:eastAsia="el-GR"/>
        </w:rPr>
      </w:pPr>
    </w:p>
    <w:p w:rsidR="00F444D1" w:rsidRPr="00F444D1" w:rsidRDefault="00F444D1" w:rsidP="00F444D1">
      <w:pPr>
        <w:spacing w:after="160" w:line="259" w:lineRule="auto"/>
        <w:rPr>
          <w:rFonts w:ascii="Arial" w:eastAsia="Times New Roman" w:hAnsi="Arial" w:cs="Arial"/>
          <w:b/>
          <w:bCs/>
          <w:lang w:eastAsia="el-GR"/>
        </w:rPr>
      </w:pPr>
      <w:bookmarkStart w:id="10" w:name="_Toc50457984"/>
    </w:p>
    <w:p w:rsidR="00F444D1" w:rsidRPr="00F444D1" w:rsidRDefault="00F444D1" w:rsidP="00F444D1">
      <w:pPr>
        <w:spacing w:after="160" w:line="259" w:lineRule="auto"/>
        <w:rPr>
          <w:rFonts w:ascii="Arial" w:eastAsia="Times New Roman" w:hAnsi="Arial" w:cs="Arial"/>
          <w:b/>
          <w:bCs/>
          <w:lang w:eastAsia="el-GR"/>
        </w:rPr>
      </w:pPr>
      <w:r w:rsidRPr="00F444D1">
        <w:rPr>
          <w:rFonts w:ascii="Arial" w:eastAsia="Times New Roman" w:hAnsi="Arial" w:cs="Arial"/>
          <w:b/>
          <w:bCs/>
          <w:lang w:eastAsia="el-GR"/>
        </w:rPr>
        <w:t>1.5  Γάντια ελαστικά μίας χρήσης.</w:t>
      </w:r>
      <w:bookmarkEnd w:id="10"/>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b/>
          <w:bCs/>
          <w:lang w:eastAsia="el-GR"/>
        </w:rPr>
      </w:pP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 xml:space="preserve">Πεδίο χρήσης: για αντιμετώπιση χημικών ουσιών ή μικροοργανισμών. </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b/>
          <w:u w:val="single"/>
        </w:rPr>
        <w:t>Χαρακτηριστικά:</w:t>
      </w: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b/>
          <w:bCs/>
          <w:lang w:eastAsia="el-GR"/>
        </w:rPr>
      </w:pPr>
      <w:proofErr w:type="spellStart"/>
      <w:r w:rsidRPr="00F444D1">
        <w:rPr>
          <w:rFonts w:ascii="Arial" w:eastAsia="Calibri" w:hAnsi="Arial" w:cs="Arial"/>
        </w:rPr>
        <w:t>Μήκοςπερίπου</w:t>
      </w:r>
      <w:proofErr w:type="spellEnd"/>
      <w:r w:rsidRPr="00F444D1">
        <w:rPr>
          <w:rFonts w:ascii="Arial" w:eastAsia="Calibri" w:hAnsi="Arial" w:cs="Arial"/>
        </w:rPr>
        <w:t xml:space="preserve"> 20 cm Κατασκευή από </w:t>
      </w:r>
      <w:proofErr w:type="spellStart"/>
      <w:r w:rsidRPr="00F444D1">
        <w:rPr>
          <w:rFonts w:ascii="Arial" w:eastAsia="Calibri" w:hAnsi="Arial" w:cs="Arial"/>
        </w:rPr>
        <w:t>νιτρίλιο</w:t>
      </w:r>
      <w:proofErr w:type="spellEnd"/>
      <w:r w:rsidRPr="00F444D1">
        <w:rPr>
          <w:rFonts w:ascii="Arial" w:eastAsia="Calibri" w:hAnsi="Arial" w:cs="Arial"/>
        </w:rPr>
        <w:t xml:space="preserve">, χωρίς πούδρα.  Είναι μίας χρήσης και δεν έχουν σημασία οι </w:t>
      </w:r>
      <w:proofErr w:type="spellStart"/>
      <w:r w:rsidRPr="00F444D1">
        <w:rPr>
          <w:rFonts w:ascii="Arial" w:eastAsia="Calibri" w:hAnsi="Arial" w:cs="Arial"/>
        </w:rPr>
        <w:t>μηχανικέςαντοχές</w:t>
      </w:r>
      <w:proofErr w:type="spellEnd"/>
      <w:r w:rsidRPr="00F444D1">
        <w:rPr>
          <w:rFonts w:ascii="Arial" w:eastAsia="Calibri" w:hAnsi="Arial" w:cs="Arial"/>
        </w:rPr>
        <w:t>. Είναι συσκευασμένα σε κουτιά ανά 100 ή 200 τεμάχια.</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b/>
          <w:bCs/>
          <w:u w:val="single"/>
        </w:rPr>
        <w:t>Πρότυπα</w:t>
      </w:r>
      <w:r w:rsidRPr="00F444D1">
        <w:rPr>
          <w:rFonts w:ascii="Arial" w:eastAsia="Calibri" w:hAnsi="Arial" w:cs="Arial"/>
        </w:rPr>
        <w:t xml:space="preserve"> : ΕΝ 374</w:t>
      </w:r>
    </w:p>
    <w:p w:rsidR="00F444D1" w:rsidRPr="00F444D1" w:rsidRDefault="00F444D1" w:rsidP="00F444D1">
      <w:pPr>
        <w:autoSpaceDE w:val="0"/>
        <w:autoSpaceDN w:val="0"/>
        <w:adjustRightInd w:val="0"/>
        <w:spacing w:after="0" w:line="240" w:lineRule="auto"/>
        <w:ind w:left="-142"/>
        <w:jc w:val="both"/>
        <w:rPr>
          <w:rFonts w:ascii="Arial" w:eastAsia="Calibri" w:hAnsi="Arial" w:cs="Arial"/>
          <w:b/>
          <w:u w:val="single"/>
        </w:rPr>
      </w:pPr>
      <w:r w:rsidRPr="00F444D1">
        <w:rPr>
          <w:rFonts w:ascii="Arial" w:eastAsia="Calibri" w:hAnsi="Arial" w:cs="Arial"/>
          <w:b/>
          <w:u w:val="single"/>
        </w:rPr>
        <w:t>Σήμανση:</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 xml:space="preserve">• </w:t>
      </w:r>
      <w:r w:rsidRPr="00F444D1">
        <w:rPr>
          <w:rFonts w:ascii="Arial" w:eastAsia="Calibri" w:hAnsi="Arial" w:cs="Arial"/>
          <w:color w:val="000000"/>
          <w:lang w:eastAsia="el-GR"/>
        </w:rPr>
        <w:t>Υπερκαλύπτει την απαίτηση Σήμανση:</w:t>
      </w:r>
      <w:r w:rsidRPr="00F444D1">
        <w:rPr>
          <w:rFonts w:ascii="Arial" w:eastAsia="Calibri" w:hAnsi="Arial" w:cs="Arial"/>
        </w:rPr>
        <w:t xml:space="preserve"> CE</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 Προμηθευτής, Κωδικός προϊόντος, Έτος κατασκευής</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 xml:space="preserve">• </w:t>
      </w:r>
      <w:proofErr w:type="spellStart"/>
      <w:r w:rsidRPr="00F444D1">
        <w:rPr>
          <w:rFonts w:ascii="Arial" w:eastAsia="Calibri" w:hAnsi="Arial" w:cs="Arial"/>
        </w:rPr>
        <w:t>Εικονόσημο</w:t>
      </w:r>
      <w:proofErr w:type="spellEnd"/>
      <w:r w:rsidRPr="00F444D1">
        <w:rPr>
          <w:rFonts w:ascii="Arial" w:eastAsia="Calibri" w:hAnsi="Arial" w:cs="Arial"/>
        </w:rPr>
        <w:t xml:space="preserve"> προστασίας από χημικές ουσίες και Μικροοργανισμούς</w:t>
      </w: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lang w:eastAsia="el-GR"/>
        </w:rPr>
      </w:pPr>
      <w:r w:rsidRPr="00F444D1">
        <w:rPr>
          <w:rFonts w:ascii="Arial" w:eastAsia="Calibri" w:hAnsi="Arial" w:cs="Arial"/>
          <w:noProof/>
          <w:lang w:eastAsia="el-GR"/>
        </w:rPr>
        <w:lastRenderedPageBreak/>
        <w:drawing>
          <wp:inline distT="0" distB="0" distL="0" distR="0" wp14:anchorId="0F8CC60D" wp14:editId="2696A2A9">
            <wp:extent cx="1819275" cy="1257300"/>
            <wp:effectExtent l="0" t="0" r="9525" b="0"/>
            <wp:docPr id="50" name="Εικόνα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29035" cy="1264045"/>
                    </a:xfrm>
                    <a:prstGeom prst="rect">
                      <a:avLst/>
                    </a:prstGeom>
                    <a:noFill/>
                    <a:ln>
                      <a:noFill/>
                    </a:ln>
                  </pic:spPr>
                </pic:pic>
              </a:graphicData>
            </a:graphic>
          </wp:inline>
        </w:drawing>
      </w:r>
      <w:r w:rsidRPr="00F444D1">
        <w:rPr>
          <w:rFonts w:ascii="Arial" w:eastAsia="Calibri" w:hAnsi="Arial" w:cs="Arial"/>
          <w:noProof/>
          <w:lang w:eastAsia="el-GR"/>
        </w:rPr>
        <w:drawing>
          <wp:inline distT="0" distB="0" distL="0" distR="0" wp14:anchorId="7BEB013C" wp14:editId="019B64D2">
            <wp:extent cx="1781175" cy="1292469"/>
            <wp:effectExtent l="0" t="0" r="0" b="3175"/>
            <wp:docPr id="51" name="Εικόνα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89364" cy="1298411"/>
                    </a:xfrm>
                    <a:prstGeom prst="rect">
                      <a:avLst/>
                    </a:prstGeom>
                    <a:noFill/>
                    <a:ln>
                      <a:noFill/>
                    </a:ln>
                  </pic:spPr>
                </pic:pic>
              </a:graphicData>
            </a:graphic>
          </wp:inline>
        </w:drawing>
      </w:r>
    </w:p>
    <w:bookmarkEnd w:id="5"/>
    <w:p w:rsidR="00F444D1" w:rsidRPr="00F444D1" w:rsidRDefault="00F444D1" w:rsidP="00F444D1">
      <w:pPr>
        <w:autoSpaceDE w:val="0"/>
        <w:autoSpaceDN w:val="0"/>
        <w:adjustRightInd w:val="0"/>
        <w:spacing w:after="0" w:line="240" w:lineRule="auto"/>
        <w:jc w:val="both"/>
        <w:rPr>
          <w:rFonts w:ascii="Arial" w:eastAsia="Times New Roman" w:hAnsi="Arial" w:cs="Arial"/>
          <w:b/>
          <w:bCs/>
          <w:lang w:eastAsia="el-GR"/>
        </w:rPr>
      </w:pPr>
    </w:p>
    <w:p w:rsidR="00F444D1" w:rsidRPr="00F444D1" w:rsidRDefault="00F444D1" w:rsidP="00F444D1">
      <w:pPr>
        <w:autoSpaceDE w:val="0"/>
        <w:autoSpaceDN w:val="0"/>
        <w:adjustRightInd w:val="0"/>
        <w:spacing w:after="0" w:line="240" w:lineRule="auto"/>
        <w:ind w:left="-142"/>
        <w:rPr>
          <w:rFonts w:ascii="Arial" w:eastAsia="Times New Roman" w:hAnsi="Arial" w:cs="Arial"/>
          <w:b/>
          <w:lang w:eastAsia="el-GR"/>
        </w:rPr>
      </w:pPr>
    </w:p>
    <w:p w:rsidR="00F444D1" w:rsidRPr="00F444D1" w:rsidRDefault="00F444D1" w:rsidP="00F444D1">
      <w:pPr>
        <w:autoSpaceDE w:val="0"/>
        <w:autoSpaceDN w:val="0"/>
        <w:adjustRightInd w:val="0"/>
        <w:spacing w:after="0" w:line="240" w:lineRule="auto"/>
        <w:ind w:left="-142"/>
        <w:rPr>
          <w:rFonts w:ascii="Arial" w:eastAsia="Times New Roman" w:hAnsi="Arial" w:cs="Arial"/>
          <w:b/>
          <w:bCs/>
          <w:lang w:eastAsia="el-GR"/>
        </w:rPr>
      </w:pPr>
      <w:r w:rsidRPr="00F444D1">
        <w:rPr>
          <w:rFonts w:ascii="Arial" w:eastAsia="Times New Roman" w:hAnsi="Arial" w:cs="Arial"/>
          <w:b/>
          <w:bCs/>
          <w:lang w:eastAsia="el-GR"/>
        </w:rPr>
        <w:t>1.6   Γάντια συγκολλητών.</w:t>
      </w:r>
    </w:p>
    <w:p w:rsidR="00F444D1" w:rsidRPr="00F444D1" w:rsidRDefault="00F444D1" w:rsidP="00F444D1">
      <w:pPr>
        <w:autoSpaceDE w:val="0"/>
        <w:autoSpaceDN w:val="0"/>
        <w:adjustRightInd w:val="0"/>
        <w:spacing w:after="0" w:line="240" w:lineRule="auto"/>
        <w:ind w:left="-142"/>
        <w:rPr>
          <w:rFonts w:ascii="Arial" w:eastAsia="Times New Roman" w:hAnsi="Arial" w:cs="Arial"/>
          <w:b/>
          <w:bCs/>
          <w:u w:val="single"/>
          <w:lang w:eastAsia="el-GR"/>
        </w:rPr>
      </w:pPr>
    </w:p>
    <w:p w:rsidR="00F444D1" w:rsidRPr="00F444D1" w:rsidRDefault="00F444D1" w:rsidP="00F444D1">
      <w:pPr>
        <w:autoSpaceDE w:val="0"/>
        <w:autoSpaceDN w:val="0"/>
        <w:adjustRightInd w:val="0"/>
        <w:spacing w:after="0" w:line="240" w:lineRule="auto"/>
        <w:ind w:left="-142"/>
        <w:rPr>
          <w:rFonts w:ascii="Arial" w:eastAsia="Times New Roman" w:hAnsi="Arial" w:cs="Arial"/>
          <w:u w:val="single"/>
          <w:lang w:eastAsia="el-GR"/>
        </w:rPr>
      </w:pPr>
      <w:r w:rsidRPr="00F444D1">
        <w:rPr>
          <w:rFonts w:ascii="Arial" w:eastAsia="Times New Roman" w:hAnsi="Arial" w:cs="Arial"/>
          <w:bCs/>
          <w:u w:val="single"/>
          <w:lang w:eastAsia="el-GR"/>
        </w:rPr>
        <w:t xml:space="preserve">Πεδίο χρήσης: </w:t>
      </w:r>
      <w:r w:rsidRPr="00F444D1">
        <w:rPr>
          <w:rFonts w:ascii="Arial" w:eastAsia="Times New Roman" w:hAnsi="Arial" w:cs="Arial"/>
          <w:lang w:eastAsia="el-GR"/>
        </w:rPr>
        <w:t xml:space="preserve">Συγκολλήσεις. </w:t>
      </w:r>
    </w:p>
    <w:p w:rsidR="00F444D1" w:rsidRPr="00F444D1" w:rsidRDefault="00F444D1" w:rsidP="00F444D1">
      <w:pPr>
        <w:autoSpaceDE w:val="0"/>
        <w:autoSpaceDN w:val="0"/>
        <w:adjustRightInd w:val="0"/>
        <w:spacing w:after="0" w:line="240" w:lineRule="auto"/>
        <w:ind w:left="-142"/>
        <w:rPr>
          <w:rFonts w:ascii="Arial" w:eastAsia="Times New Roman" w:hAnsi="Arial" w:cs="Arial"/>
          <w:bCs/>
          <w:u w:val="single"/>
          <w:lang w:eastAsia="el-GR"/>
        </w:rPr>
      </w:pPr>
      <w:r w:rsidRPr="00F444D1">
        <w:rPr>
          <w:rFonts w:ascii="Arial" w:eastAsia="Times New Roman" w:hAnsi="Arial" w:cs="Arial"/>
          <w:bCs/>
          <w:u w:val="single"/>
          <w:lang w:eastAsia="el-GR"/>
        </w:rPr>
        <w:t xml:space="preserve">Τεχνικές προδιαγραφές: </w:t>
      </w:r>
    </w:p>
    <w:p w:rsidR="00F444D1" w:rsidRPr="00F444D1" w:rsidRDefault="00F444D1" w:rsidP="00F444D1">
      <w:pPr>
        <w:autoSpaceDE w:val="0"/>
        <w:autoSpaceDN w:val="0"/>
        <w:adjustRightInd w:val="0"/>
        <w:spacing w:after="0" w:line="240" w:lineRule="auto"/>
        <w:ind w:left="-142"/>
        <w:rPr>
          <w:rFonts w:ascii="Arial" w:eastAsia="Times New Roman" w:hAnsi="Arial" w:cs="Arial"/>
          <w:lang w:eastAsia="el-GR"/>
        </w:rPr>
      </w:pPr>
      <w:r w:rsidRPr="00F444D1">
        <w:rPr>
          <w:rFonts w:ascii="Arial" w:eastAsia="Times New Roman" w:hAnsi="Arial" w:cs="Arial"/>
          <w:lang w:eastAsia="el-GR"/>
        </w:rPr>
        <w:t xml:space="preserve">Γάντια κατασκευασμένα από ειδικά επεξεργασμένο δέρμα, πέντε δακτύλων, με εσωτερική επένδυση τα οποία παρέχουν προστασία από μηχανικούς κινδύνους, επαφή με θερμότητα και από μικρές εκτοξεύσεις λειωμένων μετάλλων. </w:t>
      </w:r>
    </w:p>
    <w:p w:rsidR="00F444D1" w:rsidRPr="00F444D1" w:rsidRDefault="00F444D1" w:rsidP="00F444D1">
      <w:pPr>
        <w:autoSpaceDE w:val="0"/>
        <w:autoSpaceDN w:val="0"/>
        <w:adjustRightInd w:val="0"/>
        <w:spacing w:after="0" w:line="240" w:lineRule="auto"/>
        <w:ind w:left="-142"/>
        <w:rPr>
          <w:rFonts w:ascii="Arial" w:eastAsia="Times New Roman" w:hAnsi="Arial" w:cs="Arial"/>
          <w:lang w:eastAsia="el-GR"/>
        </w:rPr>
      </w:pPr>
      <w:r w:rsidRPr="00F444D1">
        <w:rPr>
          <w:rFonts w:ascii="Arial" w:eastAsia="Times New Roman" w:hAnsi="Arial" w:cs="Arial"/>
          <w:lang w:eastAsia="el-GR"/>
        </w:rPr>
        <w:t xml:space="preserve">Ελάχιστα επίπεδα μηχανικών αντοχών 3, 1, 2, 1. </w:t>
      </w:r>
    </w:p>
    <w:p w:rsidR="00F444D1" w:rsidRPr="00F444D1" w:rsidRDefault="00F444D1" w:rsidP="00F444D1">
      <w:pPr>
        <w:autoSpaceDE w:val="0"/>
        <w:autoSpaceDN w:val="0"/>
        <w:adjustRightInd w:val="0"/>
        <w:spacing w:after="0" w:line="240" w:lineRule="auto"/>
        <w:ind w:left="-142"/>
        <w:rPr>
          <w:rFonts w:ascii="Arial" w:eastAsia="Times New Roman" w:hAnsi="Arial" w:cs="Arial"/>
          <w:lang w:eastAsia="el-GR"/>
        </w:rPr>
      </w:pPr>
      <w:r w:rsidRPr="00F444D1">
        <w:rPr>
          <w:rFonts w:ascii="Arial" w:eastAsia="Times New Roman" w:hAnsi="Arial" w:cs="Arial"/>
          <w:lang w:eastAsia="el-GR"/>
        </w:rPr>
        <w:t xml:space="preserve">Ελάχιστα επίπεδα θερμικών αντοχών 3, 1, 3, 1, 4, Χ </w:t>
      </w:r>
    </w:p>
    <w:p w:rsidR="00F444D1" w:rsidRPr="00F444D1" w:rsidRDefault="00F444D1" w:rsidP="00F444D1">
      <w:pPr>
        <w:autoSpaceDE w:val="0"/>
        <w:autoSpaceDN w:val="0"/>
        <w:adjustRightInd w:val="0"/>
        <w:spacing w:after="0" w:line="240" w:lineRule="auto"/>
        <w:ind w:left="-142"/>
        <w:rPr>
          <w:rFonts w:ascii="Arial" w:eastAsia="Times New Roman" w:hAnsi="Arial" w:cs="Arial"/>
          <w:lang w:eastAsia="el-GR"/>
        </w:rPr>
      </w:pPr>
      <w:r w:rsidRPr="00F444D1">
        <w:rPr>
          <w:rFonts w:ascii="Arial" w:eastAsia="Times New Roman" w:hAnsi="Arial" w:cs="Arial"/>
          <w:u w:val="single"/>
          <w:lang w:eastAsia="el-GR"/>
        </w:rPr>
        <w:t>Πρότυπα:</w:t>
      </w:r>
      <w:r w:rsidRPr="00F444D1">
        <w:rPr>
          <w:rFonts w:ascii="Arial" w:eastAsia="Times New Roman" w:hAnsi="Arial" w:cs="Arial"/>
          <w:lang w:eastAsia="el-GR"/>
        </w:rPr>
        <w:t xml:space="preserve"> ΕΝ 388, 420, 407 </w:t>
      </w:r>
    </w:p>
    <w:p w:rsidR="00F444D1" w:rsidRPr="00F444D1" w:rsidRDefault="00F444D1" w:rsidP="00F444D1">
      <w:pPr>
        <w:autoSpaceDE w:val="0"/>
        <w:autoSpaceDN w:val="0"/>
        <w:adjustRightInd w:val="0"/>
        <w:spacing w:after="0" w:line="240" w:lineRule="auto"/>
        <w:ind w:left="-142"/>
        <w:rPr>
          <w:rFonts w:ascii="Arial" w:eastAsia="Times New Roman" w:hAnsi="Arial" w:cs="Arial"/>
          <w:u w:val="single"/>
          <w:lang w:eastAsia="el-GR"/>
        </w:rPr>
      </w:pPr>
      <w:r w:rsidRPr="00F444D1">
        <w:rPr>
          <w:rFonts w:ascii="Arial" w:eastAsia="Times New Roman" w:hAnsi="Arial" w:cs="Arial"/>
          <w:u w:val="single"/>
          <w:lang w:eastAsia="el-GR"/>
        </w:rPr>
        <w:t xml:space="preserve">Σήμανση: </w:t>
      </w:r>
    </w:p>
    <w:p w:rsidR="00F444D1" w:rsidRPr="00F444D1" w:rsidRDefault="00F444D1" w:rsidP="00F444D1">
      <w:pPr>
        <w:autoSpaceDE w:val="0"/>
        <w:autoSpaceDN w:val="0"/>
        <w:adjustRightInd w:val="0"/>
        <w:spacing w:after="0" w:line="240" w:lineRule="auto"/>
        <w:ind w:left="-142"/>
        <w:rPr>
          <w:rFonts w:ascii="Arial" w:eastAsia="Times New Roman" w:hAnsi="Arial" w:cs="Arial"/>
          <w:lang w:eastAsia="el-GR"/>
        </w:rPr>
      </w:pPr>
      <w:r w:rsidRPr="00F444D1">
        <w:rPr>
          <w:rFonts w:ascii="Arial" w:eastAsia="Times New Roman" w:hAnsi="Arial" w:cs="Arial"/>
          <w:lang w:eastAsia="el-GR"/>
        </w:rPr>
        <w:t xml:space="preserve">• Υπερκαλύπτει την απαίτηση Σήμανση: CE </w:t>
      </w:r>
    </w:p>
    <w:p w:rsidR="00F444D1" w:rsidRPr="00F444D1" w:rsidRDefault="00F444D1" w:rsidP="00F444D1">
      <w:pPr>
        <w:autoSpaceDE w:val="0"/>
        <w:autoSpaceDN w:val="0"/>
        <w:adjustRightInd w:val="0"/>
        <w:spacing w:after="0" w:line="240" w:lineRule="auto"/>
        <w:ind w:left="-142"/>
        <w:rPr>
          <w:rFonts w:ascii="Arial" w:eastAsia="Times New Roman" w:hAnsi="Arial" w:cs="Arial"/>
          <w:lang w:val="en-US" w:eastAsia="el-GR"/>
        </w:rPr>
      </w:pPr>
      <w:r w:rsidRPr="00F444D1">
        <w:rPr>
          <w:rFonts w:ascii="Arial" w:eastAsia="Times New Roman" w:hAnsi="Arial" w:cs="Arial"/>
          <w:lang w:eastAsia="el-GR"/>
        </w:rPr>
        <w:t xml:space="preserve">•Κατασκευαστής. </w:t>
      </w:r>
    </w:p>
    <w:p w:rsidR="00F444D1" w:rsidRPr="00F444D1" w:rsidRDefault="00F444D1" w:rsidP="00F444D1">
      <w:pPr>
        <w:numPr>
          <w:ilvl w:val="0"/>
          <w:numId w:val="3"/>
        </w:numPr>
        <w:suppressAutoHyphens/>
        <w:autoSpaceDE w:val="0"/>
        <w:autoSpaceDN w:val="0"/>
        <w:adjustRightInd w:val="0"/>
        <w:spacing w:after="0" w:line="240" w:lineRule="auto"/>
        <w:ind w:left="-142"/>
        <w:contextualSpacing/>
        <w:jc w:val="both"/>
        <w:rPr>
          <w:rFonts w:ascii="Arial" w:eastAsia="Times New Roman" w:hAnsi="Arial" w:cs="Arial"/>
          <w:lang w:eastAsia="el-GR"/>
        </w:rPr>
      </w:pPr>
      <w:r w:rsidRPr="00F444D1">
        <w:rPr>
          <w:rFonts w:ascii="Arial" w:eastAsia="Times New Roman" w:hAnsi="Arial" w:cs="Arial"/>
          <w:lang w:eastAsia="el-GR"/>
        </w:rPr>
        <w:t>Κωδικός προϊόντος, έτος κατασκευής.</w:t>
      </w:r>
    </w:p>
    <w:p w:rsidR="00F444D1" w:rsidRPr="00F444D1" w:rsidRDefault="00F444D1" w:rsidP="00F444D1">
      <w:pPr>
        <w:autoSpaceDE w:val="0"/>
        <w:autoSpaceDN w:val="0"/>
        <w:adjustRightInd w:val="0"/>
        <w:spacing w:after="0" w:line="240" w:lineRule="auto"/>
        <w:ind w:left="-142"/>
        <w:rPr>
          <w:rFonts w:ascii="Arial" w:eastAsia="Times New Roman" w:hAnsi="Arial" w:cs="Arial"/>
          <w:lang w:eastAsia="el-GR"/>
        </w:rPr>
      </w:pPr>
      <w:r w:rsidRPr="00F444D1">
        <w:rPr>
          <w:rFonts w:ascii="Arial" w:eastAsia="Times New Roman" w:hAnsi="Arial" w:cs="Arial"/>
          <w:lang w:eastAsia="el-GR"/>
        </w:rPr>
        <w:t xml:space="preserve">• </w:t>
      </w:r>
      <w:proofErr w:type="spellStart"/>
      <w:r w:rsidRPr="00F444D1">
        <w:rPr>
          <w:rFonts w:ascii="Arial" w:eastAsia="Times New Roman" w:hAnsi="Arial" w:cs="Arial"/>
          <w:lang w:eastAsia="el-GR"/>
        </w:rPr>
        <w:t>Εικονόσημο</w:t>
      </w:r>
      <w:proofErr w:type="spellEnd"/>
      <w:r w:rsidRPr="00F444D1">
        <w:rPr>
          <w:rFonts w:ascii="Arial" w:eastAsia="Times New Roman" w:hAnsi="Arial" w:cs="Arial"/>
          <w:lang w:eastAsia="el-GR"/>
        </w:rPr>
        <w:t xml:space="preserve"> προστασίας από μηχανικούς κινδύνους και οι κωδικοί 3, 1, 2,1</w:t>
      </w:r>
    </w:p>
    <w:p w:rsidR="00F444D1" w:rsidRPr="00F444D1" w:rsidRDefault="00F444D1" w:rsidP="00F444D1">
      <w:pPr>
        <w:autoSpaceDE w:val="0"/>
        <w:autoSpaceDN w:val="0"/>
        <w:adjustRightInd w:val="0"/>
        <w:spacing w:after="0" w:line="240" w:lineRule="auto"/>
        <w:ind w:left="-142"/>
        <w:rPr>
          <w:rFonts w:ascii="Arial" w:eastAsia="Times New Roman" w:hAnsi="Arial" w:cs="Arial"/>
          <w:lang w:eastAsia="el-GR"/>
        </w:rPr>
      </w:pPr>
      <w:r w:rsidRPr="00F444D1">
        <w:rPr>
          <w:rFonts w:ascii="Arial" w:eastAsia="Times New Roman" w:hAnsi="Arial" w:cs="Arial"/>
          <w:lang w:eastAsia="el-GR"/>
        </w:rPr>
        <w:t xml:space="preserve">• </w:t>
      </w:r>
      <w:proofErr w:type="spellStart"/>
      <w:r w:rsidRPr="00F444D1">
        <w:rPr>
          <w:rFonts w:ascii="Arial" w:eastAsia="Times New Roman" w:hAnsi="Arial" w:cs="Arial"/>
          <w:lang w:eastAsia="el-GR"/>
        </w:rPr>
        <w:t>Εικονόσημο</w:t>
      </w:r>
      <w:proofErr w:type="spellEnd"/>
      <w:r w:rsidRPr="00F444D1">
        <w:rPr>
          <w:rFonts w:ascii="Arial" w:eastAsia="Times New Roman" w:hAnsi="Arial" w:cs="Arial"/>
          <w:lang w:eastAsia="el-GR"/>
        </w:rPr>
        <w:t xml:space="preserve"> προστασίας από θερμότητα και οι κωδικοί 3, 1, 3, 1, 4, Χ </w:t>
      </w:r>
    </w:p>
    <w:p w:rsidR="00F444D1" w:rsidRPr="00F444D1" w:rsidRDefault="00F444D1" w:rsidP="00F444D1">
      <w:pPr>
        <w:autoSpaceDE w:val="0"/>
        <w:autoSpaceDN w:val="0"/>
        <w:adjustRightInd w:val="0"/>
        <w:spacing w:after="0" w:line="240" w:lineRule="auto"/>
        <w:ind w:left="-142"/>
        <w:rPr>
          <w:rFonts w:ascii="Arial" w:eastAsia="Times New Roman" w:hAnsi="Arial" w:cs="Arial"/>
          <w:lang w:eastAsia="el-GR"/>
        </w:rPr>
      </w:pPr>
      <w:r w:rsidRPr="00F444D1">
        <w:rPr>
          <w:rFonts w:ascii="Arial" w:eastAsia="Times New Roman" w:hAnsi="Arial" w:cs="Arial"/>
          <w:noProof/>
          <w:lang w:eastAsia="el-GR"/>
        </w:rPr>
        <w:drawing>
          <wp:inline distT="0" distB="0" distL="0" distR="0" wp14:anchorId="406C7B85" wp14:editId="1CCB785C">
            <wp:extent cx="1855470" cy="1837690"/>
            <wp:effectExtent l="0" t="0" r="0" b="0"/>
            <wp:docPr id="52" name="Εικόνα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55470" cy="1837690"/>
                    </a:xfrm>
                    <a:prstGeom prst="rect">
                      <a:avLst/>
                    </a:prstGeom>
                    <a:noFill/>
                    <a:ln>
                      <a:noFill/>
                    </a:ln>
                  </pic:spPr>
                </pic:pic>
              </a:graphicData>
            </a:graphic>
          </wp:inline>
        </w:drawing>
      </w:r>
      <w:r w:rsidRPr="00F444D1">
        <w:rPr>
          <w:rFonts w:ascii="Arial" w:eastAsia="Times New Roman" w:hAnsi="Arial" w:cs="Arial"/>
          <w:noProof/>
          <w:lang w:eastAsia="el-GR"/>
        </w:rPr>
        <w:drawing>
          <wp:inline distT="0" distB="0" distL="0" distR="0" wp14:anchorId="44D52023" wp14:editId="3F3EB9D4">
            <wp:extent cx="1556385" cy="1670685"/>
            <wp:effectExtent l="0" t="0" r="5715" b="5715"/>
            <wp:docPr id="53" name="Εικόνα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56385" cy="1670685"/>
                    </a:xfrm>
                    <a:prstGeom prst="rect">
                      <a:avLst/>
                    </a:prstGeom>
                    <a:noFill/>
                    <a:ln>
                      <a:noFill/>
                    </a:ln>
                  </pic:spPr>
                </pic:pic>
              </a:graphicData>
            </a:graphic>
          </wp:inline>
        </w:drawing>
      </w:r>
    </w:p>
    <w:p w:rsidR="00F444D1" w:rsidRPr="00F444D1" w:rsidRDefault="00F444D1" w:rsidP="00F444D1">
      <w:pPr>
        <w:autoSpaceDE w:val="0"/>
        <w:autoSpaceDN w:val="0"/>
        <w:adjustRightInd w:val="0"/>
        <w:spacing w:after="0" w:line="240" w:lineRule="auto"/>
        <w:ind w:left="-142"/>
        <w:rPr>
          <w:rFonts w:ascii="Arial" w:eastAsia="Times New Roman" w:hAnsi="Arial" w:cs="Arial"/>
          <w:b/>
          <w:bCs/>
          <w:lang w:eastAsia="el-GR"/>
        </w:rPr>
      </w:pPr>
    </w:p>
    <w:p w:rsidR="00F444D1" w:rsidRPr="00F444D1" w:rsidRDefault="00F444D1" w:rsidP="00F444D1">
      <w:pPr>
        <w:autoSpaceDE w:val="0"/>
        <w:autoSpaceDN w:val="0"/>
        <w:adjustRightInd w:val="0"/>
        <w:spacing w:after="0" w:line="240" w:lineRule="auto"/>
        <w:ind w:left="-142"/>
        <w:rPr>
          <w:rFonts w:ascii="Arial" w:eastAsia="Times New Roman" w:hAnsi="Arial" w:cs="Arial"/>
          <w:b/>
          <w:bCs/>
          <w:lang w:eastAsia="el-GR"/>
        </w:rPr>
      </w:pPr>
    </w:p>
    <w:p w:rsidR="00F444D1" w:rsidRPr="00F444D1" w:rsidRDefault="00F444D1" w:rsidP="00F444D1">
      <w:pPr>
        <w:autoSpaceDE w:val="0"/>
        <w:autoSpaceDN w:val="0"/>
        <w:adjustRightInd w:val="0"/>
        <w:spacing w:after="0" w:line="240" w:lineRule="auto"/>
        <w:ind w:left="-142"/>
        <w:rPr>
          <w:rFonts w:ascii="Arial" w:eastAsia="Times New Roman" w:hAnsi="Arial" w:cs="Arial"/>
          <w:b/>
          <w:bCs/>
          <w:lang w:eastAsia="el-GR"/>
        </w:rPr>
      </w:pPr>
    </w:p>
    <w:p w:rsidR="00F444D1" w:rsidRPr="00F444D1" w:rsidRDefault="00F444D1" w:rsidP="00F444D1">
      <w:pPr>
        <w:keepNext/>
        <w:keepLines/>
        <w:spacing w:before="240" w:after="0" w:line="240" w:lineRule="auto"/>
        <w:jc w:val="center"/>
        <w:outlineLvl w:val="0"/>
        <w:rPr>
          <w:rFonts w:ascii="Arial" w:eastAsia="Times New Roman" w:hAnsi="Arial" w:cs="Arial"/>
          <w:b/>
          <w:bCs/>
          <w:i/>
          <w:iCs/>
          <w:u w:val="single"/>
          <w:lang w:eastAsia="el-GR"/>
        </w:rPr>
      </w:pPr>
      <w:r w:rsidRPr="00F444D1">
        <w:rPr>
          <w:rFonts w:ascii="Arial" w:eastAsia="Times New Roman" w:hAnsi="Arial" w:cs="Arial"/>
          <w:b/>
          <w:bCs/>
          <w:u w:val="single"/>
          <w:lang w:eastAsia="el-GR"/>
        </w:rPr>
        <w:t>ΚΑΤΗΓΟΡΙΑ 2: ΠΡΟΣΤΑΣΙΑ ΚΕΦΑΛΗΣ  – ΟΦΘΑΛΜΩΝ</w:t>
      </w:r>
    </w:p>
    <w:p w:rsidR="00F444D1" w:rsidRPr="00F444D1" w:rsidRDefault="00F444D1" w:rsidP="00F444D1">
      <w:pPr>
        <w:autoSpaceDE w:val="0"/>
        <w:autoSpaceDN w:val="0"/>
        <w:adjustRightInd w:val="0"/>
        <w:spacing w:after="0" w:line="240" w:lineRule="auto"/>
        <w:ind w:left="-142"/>
        <w:rPr>
          <w:rFonts w:ascii="Arial" w:eastAsia="Times New Roman" w:hAnsi="Arial" w:cs="Arial"/>
          <w:b/>
          <w:bCs/>
          <w:lang w:eastAsia="el-GR"/>
        </w:rPr>
      </w:pPr>
    </w:p>
    <w:p w:rsidR="00F444D1" w:rsidRPr="00F444D1" w:rsidRDefault="00F444D1" w:rsidP="00F444D1">
      <w:pPr>
        <w:autoSpaceDE w:val="0"/>
        <w:autoSpaceDN w:val="0"/>
        <w:adjustRightInd w:val="0"/>
        <w:spacing w:after="0" w:line="240" w:lineRule="auto"/>
        <w:ind w:left="-142"/>
        <w:rPr>
          <w:rFonts w:ascii="Arial" w:eastAsia="Times New Roman" w:hAnsi="Arial" w:cs="Arial"/>
          <w:b/>
          <w:lang w:eastAsia="el-GR"/>
        </w:rPr>
      </w:pPr>
    </w:p>
    <w:p w:rsidR="00F444D1" w:rsidRPr="00F444D1" w:rsidRDefault="00F444D1" w:rsidP="00F444D1">
      <w:pPr>
        <w:keepNext/>
        <w:keepLines/>
        <w:spacing w:before="40" w:after="0" w:line="240" w:lineRule="auto"/>
        <w:ind w:left="-142"/>
        <w:outlineLvl w:val="1"/>
        <w:rPr>
          <w:rFonts w:ascii="Arial" w:eastAsia="Times New Roman" w:hAnsi="Arial" w:cs="Arial"/>
          <w:color w:val="000000"/>
          <w:lang w:eastAsia="el-GR"/>
        </w:rPr>
      </w:pPr>
      <w:bookmarkStart w:id="11" w:name="_Toc50457991"/>
      <w:r w:rsidRPr="00F444D1">
        <w:rPr>
          <w:rFonts w:ascii="Arial" w:eastAsia="Times New Roman" w:hAnsi="Arial" w:cs="Arial"/>
          <w:b/>
          <w:bCs/>
          <w:lang w:eastAsia="el-GR"/>
        </w:rPr>
        <w:t xml:space="preserve">2.1  ΚΡΑΝΗ </w:t>
      </w:r>
      <w:r w:rsidRPr="00F444D1">
        <w:rPr>
          <w:rFonts w:ascii="Arial" w:eastAsia="Times New Roman" w:hAnsi="Arial" w:cs="Arial"/>
          <w:b/>
          <w:bCs/>
          <w:color w:val="000000"/>
          <w:lang w:eastAsia="el-GR"/>
        </w:rPr>
        <w:t>(προστασίας από πτώση).</w:t>
      </w:r>
      <w:bookmarkEnd w:id="11"/>
    </w:p>
    <w:p w:rsidR="00F444D1" w:rsidRPr="00F444D1" w:rsidRDefault="00F444D1" w:rsidP="00F444D1">
      <w:pPr>
        <w:keepNext/>
        <w:keepLines/>
        <w:spacing w:before="40" w:after="0" w:line="240" w:lineRule="auto"/>
        <w:outlineLvl w:val="1"/>
        <w:rPr>
          <w:rFonts w:ascii="Arial" w:eastAsia="Times New Roman" w:hAnsi="Arial" w:cs="Arial"/>
          <w:b/>
          <w:bCs/>
          <w:lang w:eastAsia="el-GR"/>
        </w:rPr>
      </w:pP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b/>
          <w:u w:val="single"/>
        </w:rPr>
        <w:t>Πεδίο χρήσης</w:t>
      </w:r>
      <w:r w:rsidRPr="00F444D1">
        <w:rPr>
          <w:rFonts w:ascii="Arial" w:eastAsia="Calibri" w:hAnsi="Arial" w:cs="Arial"/>
        </w:rPr>
        <w:t xml:space="preserve">: σε χώρους όπου εκτελούνται </w:t>
      </w:r>
      <w:r w:rsidRPr="00F444D1">
        <w:rPr>
          <w:rFonts w:ascii="Arial" w:eastAsia="Calibri" w:hAnsi="Arial" w:cs="Arial"/>
          <w:u w:val="single"/>
        </w:rPr>
        <w:t>εργασίες σε διαφορετικά επίπεδα και ύψη</w:t>
      </w:r>
      <w:r w:rsidRPr="00F444D1">
        <w:rPr>
          <w:rFonts w:ascii="Arial" w:eastAsia="Calibri" w:hAnsi="Arial" w:cs="Arial"/>
        </w:rPr>
        <w:t>,  στους απασχολούμενους σε οικοδομικές εργασίες, στους χώρους υγειονομικής ταφής απορριμμάτων, σε εργασίες χρωματισμών, στην αποχέτευση, σε ηλεκτρολογικές εργασίες.</w:t>
      </w:r>
    </w:p>
    <w:p w:rsidR="00F444D1" w:rsidRPr="00F444D1" w:rsidRDefault="00F444D1" w:rsidP="00F444D1">
      <w:pPr>
        <w:autoSpaceDE w:val="0"/>
        <w:autoSpaceDN w:val="0"/>
        <w:adjustRightInd w:val="0"/>
        <w:spacing w:after="0" w:line="240" w:lineRule="auto"/>
        <w:ind w:left="-142"/>
        <w:jc w:val="both"/>
        <w:rPr>
          <w:rFonts w:ascii="Arial" w:eastAsia="Calibri" w:hAnsi="Arial" w:cs="Arial"/>
          <w:b/>
          <w:u w:val="single"/>
        </w:rPr>
      </w:pPr>
      <w:r w:rsidRPr="00F444D1">
        <w:rPr>
          <w:rFonts w:ascii="Arial" w:eastAsia="Calibri" w:hAnsi="Arial" w:cs="Arial"/>
          <w:b/>
          <w:u w:val="single"/>
        </w:rPr>
        <w:t xml:space="preserve">Χαρακτηριστικά: </w:t>
      </w:r>
      <w:r w:rsidRPr="00F444D1">
        <w:rPr>
          <w:rFonts w:ascii="Arial" w:eastAsia="Calibri" w:hAnsi="Arial" w:cs="Arial"/>
          <w:bCs/>
        </w:rPr>
        <w:t>Υλικό κατασκευής :</w:t>
      </w:r>
      <w:r w:rsidRPr="00F444D1">
        <w:rPr>
          <w:rFonts w:ascii="Arial" w:eastAsia="Calibri" w:hAnsi="Arial" w:cs="Arial"/>
        </w:rPr>
        <w:t>Εξωτερικό κέλυφος από συνθετικό υλικό με οπές αερισμού, πρέπει να εξασφαλίζει προστασία από κρούσεις πλευρική εμπρόσθια και οπίσθια. Για να είναι περισσότερο εργονομικά θα ήταν προτιμότερο:</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 xml:space="preserve">•Οι κατακόρυφοι ιμάντες του </w:t>
      </w:r>
      <w:proofErr w:type="spellStart"/>
      <w:r w:rsidRPr="00F444D1">
        <w:rPr>
          <w:rFonts w:ascii="Arial" w:eastAsia="Calibri" w:hAnsi="Arial" w:cs="Arial"/>
        </w:rPr>
        <w:t>κεφαλοδέματος</w:t>
      </w:r>
      <w:proofErr w:type="spellEnd"/>
      <w:r w:rsidRPr="00F444D1">
        <w:rPr>
          <w:rFonts w:ascii="Arial" w:eastAsia="Calibri" w:hAnsi="Arial" w:cs="Arial"/>
        </w:rPr>
        <w:t xml:space="preserve">  (4 σημεία) να είναι από συνθετικές ίνες και όχι από σκληρό πλαστικό.</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•Η ρύθμιση του ιμάντα του αυχένα να γίνεται με κοχλία μίας κίνησης, για να ρυθμίζεται αφού έχει φορεθεί.</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•Στον ιμάντα προσώπου να υπάρχει ανθιδρωτική επένδυση από δέρμα, η οποία να αντικαθίσταται και να πλένεται</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•Να υπάρχουν οπές αερισμού που θα διευκολύνουν την κυκλοφορία του αέρα</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b/>
          <w:u w:val="single"/>
        </w:rPr>
        <w:t>Πρότυπο:</w:t>
      </w:r>
      <w:r w:rsidRPr="00F444D1">
        <w:rPr>
          <w:rFonts w:ascii="Arial" w:eastAsia="Calibri" w:hAnsi="Arial" w:cs="Arial"/>
        </w:rPr>
        <w:t xml:space="preserve"> ΕΝ 397</w:t>
      </w:r>
    </w:p>
    <w:p w:rsidR="00F444D1" w:rsidRPr="00F444D1" w:rsidRDefault="00F444D1" w:rsidP="00F444D1">
      <w:pPr>
        <w:autoSpaceDE w:val="0"/>
        <w:autoSpaceDN w:val="0"/>
        <w:adjustRightInd w:val="0"/>
        <w:spacing w:after="0" w:line="240" w:lineRule="auto"/>
        <w:ind w:left="-142"/>
        <w:jc w:val="both"/>
        <w:rPr>
          <w:rFonts w:ascii="Arial" w:eastAsia="Calibri" w:hAnsi="Arial" w:cs="Arial"/>
          <w:b/>
          <w:u w:val="single"/>
        </w:rPr>
      </w:pPr>
      <w:r w:rsidRPr="00F444D1">
        <w:rPr>
          <w:rFonts w:ascii="Arial" w:eastAsia="Calibri" w:hAnsi="Arial" w:cs="Arial"/>
          <w:b/>
          <w:u w:val="single"/>
        </w:rPr>
        <w:lastRenderedPageBreak/>
        <w:t>Σήμανση:</w:t>
      </w:r>
    </w:p>
    <w:p w:rsidR="00F444D1" w:rsidRPr="00F444D1" w:rsidRDefault="00F444D1" w:rsidP="00F444D1">
      <w:pPr>
        <w:autoSpaceDE w:val="0"/>
        <w:autoSpaceDN w:val="0"/>
        <w:adjustRightInd w:val="0"/>
        <w:spacing w:after="0" w:line="240" w:lineRule="auto"/>
        <w:ind w:left="-142"/>
        <w:rPr>
          <w:rFonts w:ascii="Arial" w:eastAsia="Calibri" w:hAnsi="Arial" w:cs="Arial"/>
          <w:color w:val="000000"/>
        </w:rPr>
      </w:pPr>
      <w:r w:rsidRPr="00F444D1">
        <w:rPr>
          <w:rFonts w:ascii="Arial" w:eastAsia="Calibri" w:hAnsi="Arial" w:cs="Arial"/>
        </w:rPr>
        <w:t>•</w:t>
      </w:r>
      <w:r w:rsidRPr="00F444D1">
        <w:rPr>
          <w:rFonts w:ascii="Arial" w:eastAsia="Calibri" w:hAnsi="Arial" w:cs="Arial"/>
          <w:color w:val="000000"/>
          <w:lang w:eastAsia="el-GR"/>
        </w:rPr>
        <w:t>Υπερκαλύπτει την απαίτηση Σήμανση: CE</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 Κατασκευαστής, Κωδικός προϊόντος, Έτος κατασκευής</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Επίσης θα υπάρχει και αυτοκόλλητη ετικέτα στα ελληνικά με πληροφορίες για την ασφαλή χρήση, συντήρηση και αποθήκευση.</w:t>
      </w:r>
    </w:p>
    <w:p w:rsidR="00F444D1" w:rsidRPr="00F444D1" w:rsidRDefault="00F444D1" w:rsidP="00F444D1">
      <w:pPr>
        <w:keepNext/>
        <w:keepLines/>
        <w:spacing w:before="40" w:after="0" w:line="240" w:lineRule="auto"/>
        <w:ind w:left="-142"/>
        <w:outlineLvl w:val="1"/>
        <w:rPr>
          <w:rFonts w:ascii="Arial" w:eastAsia="Times New Roman" w:hAnsi="Arial" w:cs="Arial"/>
          <w:b/>
          <w:bCs/>
          <w:highlight w:val="cyan"/>
          <w:lang w:eastAsia="el-GR"/>
        </w:rPr>
      </w:pPr>
    </w:p>
    <w:p w:rsidR="00F444D1" w:rsidRPr="00F444D1" w:rsidRDefault="00F444D1" w:rsidP="00F444D1">
      <w:pPr>
        <w:keepNext/>
        <w:keepLines/>
        <w:spacing w:before="40" w:after="0" w:line="240" w:lineRule="auto"/>
        <w:ind w:left="-142"/>
        <w:outlineLvl w:val="1"/>
        <w:rPr>
          <w:rFonts w:ascii="Arial" w:eastAsia="Times New Roman" w:hAnsi="Arial" w:cs="Arial"/>
          <w:color w:val="000000"/>
          <w:lang w:eastAsia="el-GR"/>
        </w:rPr>
      </w:pPr>
      <w:r w:rsidRPr="00F444D1">
        <w:rPr>
          <w:rFonts w:ascii="Arial" w:eastAsia="Times New Roman" w:hAnsi="Arial" w:cs="Arial"/>
          <w:b/>
          <w:bCs/>
          <w:lang w:eastAsia="el-GR"/>
        </w:rPr>
        <w:t xml:space="preserve">2.2  ΚΡΑΝΟΣ </w:t>
      </w:r>
      <w:r w:rsidRPr="00F444D1">
        <w:rPr>
          <w:rFonts w:ascii="Arial" w:eastAsia="Times New Roman" w:hAnsi="Arial" w:cs="Arial"/>
          <w:b/>
          <w:bCs/>
          <w:color w:val="000000"/>
          <w:lang w:eastAsia="el-GR"/>
        </w:rPr>
        <w:t>(επιβλέποντα).</w:t>
      </w:r>
    </w:p>
    <w:p w:rsidR="00F444D1" w:rsidRPr="00F444D1" w:rsidRDefault="00F444D1" w:rsidP="00F444D1">
      <w:pPr>
        <w:autoSpaceDE w:val="0"/>
        <w:autoSpaceDN w:val="0"/>
        <w:adjustRightInd w:val="0"/>
        <w:spacing w:after="0" w:line="240" w:lineRule="auto"/>
        <w:jc w:val="both"/>
        <w:rPr>
          <w:rFonts w:ascii="Arial" w:eastAsia="Calibri" w:hAnsi="Arial" w:cs="Arial"/>
          <w:b/>
          <w:bCs/>
        </w:rPr>
      </w:pPr>
    </w:p>
    <w:p w:rsidR="00F444D1" w:rsidRPr="00F444D1" w:rsidRDefault="00F444D1" w:rsidP="00F444D1">
      <w:pPr>
        <w:autoSpaceDE w:val="0"/>
        <w:autoSpaceDN w:val="0"/>
        <w:adjustRightInd w:val="0"/>
        <w:spacing w:after="0" w:line="240" w:lineRule="auto"/>
        <w:jc w:val="both"/>
        <w:rPr>
          <w:rFonts w:ascii="Arial" w:eastAsia="Calibri" w:hAnsi="Arial" w:cs="Arial"/>
        </w:rPr>
      </w:pPr>
      <w:r w:rsidRPr="00F444D1">
        <w:rPr>
          <w:rFonts w:ascii="Arial" w:eastAsia="Calibri" w:hAnsi="Arial" w:cs="Arial"/>
          <w:b/>
          <w:bCs/>
        </w:rPr>
        <w:t xml:space="preserve">Πεδίο χρήσης: </w:t>
      </w:r>
      <w:r w:rsidRPr="00F444D1">
        <w:rPr>
          <w:rFonts w:ascii="Arial" w:eastAsia="Calibri" w:hAnsi="Arial" w:cs="Arial"/>
        </w:rPr>
        <w:t>για προστασία της κεφαλής σε χώρους όπου εκτελούνται εργασίες σε διαφορετικά επίπεδα, στους απασχολούμενους σε οικοδομικές εργασίες, στους χώρους υγειονομικής ταφής</w:t>
      </w:r>
    </w:p>
    <w:p w:rsidR="00F444D1" w:rsidRPr="00F444D1" w:rsidRDefault="00F444D1" w:rsidP="00F444D1">
      <w:pPr>
        <w:autoSpaceDE w:val="0"/>
        <w:autoSpaceDN w:val="0"/>
        <w:adjustRightInd w:val="0"/>
        <w:spacing w:after="0" w:line="240" w:lineRule="auto"/>
        <w:jc w:val="both"/>
        <w:rPr>
          <w:rFonts w:ascii="Arial" w:eastAsia="Calibri" w:hAnsi="Arial" w:cs="Arial"/>
        </w:rPr>
      </w:pPr>
      <w:r w:rsidRPr="00F444D1">
        <w:rPr>
          <w:rFonts w:ascii="Arial" w:eastAsia="Calibri" w:hAnsi="Arial" w:cs="Arial"/>
        </w:rPr>
        <w:t>απορριμμάτων, σε εργασίες χρωματισμών, στην αποχέτευση, σε επίβλεψη τεχνικών έργων και ηλεκτρολόγους.</w:t>
      </w:r>
    </w:p>
    <w:p w:rsidR="00F444D1" w:rsidRPr="00F444D1" w:rsidRDefault="00F444D1" w:rsidP="00F444D1">
      <w:pPr>
        <w:autoSpaceDE w:val="0"/>
        <w:autoSpaceDN w:val="0"/>
        <w:adjustRightInd w:val="0"/>
        <w:spacing w:after="0" w:line="240" w:lineRule="auto"/>
        <w:jc w:val="both"/>
        <w:rPr>
          <w:rFonts w:ascii="Arial" w:eastAsia="Calibri" w:hAnsi="Arial" w:cs="Arial"/>
        </w:rPr>
      </w:pPr>
      <w:r w:rsidRPr="00F444D1">
        <w:rPr>
          <w:rFonts w:ascii="Arial" w:eastAsia="Calibri" w:hAnsi="Arial" w:cs="Arial"/>
          <w:b/>
          <w:bCs/>
        </w:rPr>
        <w:t xml:space="preserve">Χαρακτηριστικά: </w:t>
      </w:r>
      <w:r w:rsidRPr="00F444D1">
        <w:rPr>
          <w:rFonts w:ascii="Arial" w:eastAsia="Calibri" w:hAnsi="Arial" w:cs="Arial"/>
        </w:rPr>
        <w:t xml:space="preserve">Υλικό κατασκευής: εξωτερικό κέλυφος από συνθετικό υλικό </w:t>
      </w:r>
      <w:proofErr w:type="spellStart"/>
      <w:r w:rsidRPr="00F444D1">
        <w:rPr>
          <w:rFonts w:ascii="Arial" w:eastAsia="Calibri" w:hAnsi="Arial" w:cs="Arial"/>
        </w:rPr>
        <w:t>Κεφαλόδεμα</w:t>
      </w:r>
      <w:proofErr w:type="spellEnd"/>
      <w:r w:rsidRPr="00F444D1">
        <w:rPr>
          <w:rFonts w:ascii="Arial" w:eastAsia="Calibri" w:hAnsi="Arial" w:cs="Arial"/>
        </w:rPr>
        <w:t xml:space="preserve">: στερεωμένο στο κέλυφος σε 4 σημεία, δυνατότητα ρύθμισης μεγέθους. Κατακόρυφοι ιμάντες </w:t>
      </w:r>
      <w:proofErr w:type="spellStart"/>
      <w:r w:rsidRPr="00F444D1">
        <w:rPr>
          <w:rFonts w:ascii="Arial" w:eastAsia="Calibri" w:hAnsi="Arial" w:cs="Arial"/>
        </w:rPr>
        <w:t>κεφαλοδέματος</w:t>
      </w:r>
      <w:proofErr w:type="spellEnd"/>
      <w:r w:rsidRPr="00F444D1">
        <w:rPr>
          <w:rFonts w:ascii="Arial" w:eastAsia="Calibri" w:hAnsi="Arial" w:cs="Arial"/>
        </w:rPr>
        <w:t xml:space="preserve"> από συνθετικές ίνες ή μαλακό πλαστικό.</w:t>
      </w:r>
    </w:p>
    <w:p w:rsidR="00F444D1" w:rsidRPr="00F444D1" w:rsidRDefault="00F444D1" w:rsidP="00F444D1">
      <w:pPr>
        <w:autoSpaceDE w:val="0"/>
        <w:autoSpaceDN w:val="0"/>
        <w:adjustRightInd w:val="0"/>
        <w:spacing w:after="0" w:line="240" w:lineRule="auto"/>
        <w:jc w:val="both"/>
        <w:rPr>
          <w:rFonts w:ascii="Arial" w:eastAsia="Calibri" w:hAnsi="Arial" w:cs="Arial"/>
        </w:rPr>
      </w:pPr>
      <w:r w:rsidRPr="00F444D1">
        <w:rPr>
          <w:rFonts w:ascii="Arial" w:eastAsia="Calibri" w:hAnsi="Arial" w:cs="Arial"/>
        </w:rPr>
        <w:t>Ρύθμιση ιμάντα αυχένα με κοχλία μιας κίνησης για να ρυθμίζεται αφού έχει φορεθεί.</w:t>
      </w:r>
    </w:p>
    <w:p w:rsidR="00F444D1" w:rsidRPr="00F444D1" w:rsidRDefault="00F444D1" w:rsidP="00F444D1">
      <w:pPr>
        <w:autoSpaceDE w:val="0"/>
        <w:autoSpaceDN w:val="0"/>
        <w:adjustRightInd w:val="0"/>
        <w:spacing w:after="0" w:line="240" w:lineRule="auto"/>
        <w:jc w:val="both"/>
        <w:rPr>
          <w:rFonts w:ascii="Arial" w:eastAsia="Calibri" w:hAnsi="Arial" w:cs="Arial"/>
          <w:lang w:val="en-US"/>
        </w:rPr>
      </w:pPr>
      <w:r w:rsidRPr="00F444D1">
        <w:rPr>
          <w:rFonts w:ascii="Arial" w:eastAsia="Calibri" w:hAnsi="Arial" w:cs="Arial"/>
        </w:rPr>
        <w:t xml:space="preserve">Ανθιδρωτική επένδυση ιμάντα προσώπου από δέρμα, η οποία θα μπορεί να αφαιρείται για να πλένεται. Διηλεκτρική αντοχή: κλάση 440 </w:t>
      </w:r>
      <w:proofErr w:type="spellStart"/>
      <w:r w:rsidRPr="00F444D1">
        <w:rPr>
          <w:rFonts w:ascii="Arial" w:eastAsia="Calibri" w:hAnsi="Arial" w:cs="Arial"/>
          <w:lang w:val="en-US"/>
        </w:rPr>
        <w:t>Vac</w:t>
      </w:r>
      <w:proofErr w:type="spellEnd"/>
    </w:p>
    <w:p w:rsidR="00F444D1" w:rsidRPr="00F444D1" w:rsidRDefault="00F444D1" w:rsidP="00F444D1">
      <w:pPr>
        <w:autoSpaceDE w:val="0"/>
        <w:autoSpaceDN w:val="0"/>
        <w:adjustRightInd w:val="0"/>
        <w:spacing w:after="0" w:line="240" w:lineRule="auto"/>
        <w:jc w:val="both"/>
        <w:rPr>
          <w:rFonts w:ascii="Arial" w:eastAsia="Calibri" w:hAnsi="Arial" w:cs="Arial"/>
          <w:lang w:val="en-US"/>
        </w:rPr>
      </w:pPr>
      <w:r w:rsidRPr="00F444D1">
        <w:rPr>
          <w:rFonts w:ascii="Arial" w:eastAsia="Calibri" w:hAnsi="Arial" w:cs="Arial"/>
          <w:b/>
          <w:bCs/>
        </w:rPr>
        <w:t xml:space="preserve">Πρότυπα: </w:t>
      </w:r>
      <w:r w:rsidRPr="00F444D1">
        <w:rPr>
          <w:rFonts w:ascii="Arial" w:eastAsia="Calibri" w:hAnsi="Arial" w:cs="Arial"/>
        </w:rPr>
        <w:t xml:space="preserve">ΕΝ-397 με </w:t>
      </w:r>
      <w:proofErr w:type="spellStart"/>
      <w:r w:rsidRPr="00F444D1">
        <w:rPr>
          <w:rFonts w:ascii="Arial" w:eastAsia="Calibri" w:hAnsi="Arial" w:cs="Arial"/>
        </w:rPr>
        <w:t>υποσαγώνιο</w:t>
      </w:r>
      <w:proofErr w:type="spellEnd"/>
    </w:p>
    <w:p w:rsidR="00F444D1" w:rsidRPr="00F444D1" w:rsidRDefault="00F444D1" w:rsidP="00F444D1">
      <w:pPr>
        <w:autoSpaceDE w:val="0"/>
        <w:autoSpaceDN w:val="0"/>
        <w:adjustRightInd w:val="0"/>
        <w:spacing w:after="0" w:line="240" w:lineRule="auto"/>
        <w:jc w:val="both"/>
        <w:rPr>
          <w:rFonts w:ascii="Arial" w:eastAsia="Calibri" w:hAnsi="Arial" w:cs="Arial"/>
        </w:rPr>
      </w:pPr>
      <w:r w:rsidRPr="00F444D1">
        <w:rPr>
          <w:rFonts w:ascii="Arial" w:eastAsia="Calibri" w:hAnsi="Arial" w:cs="Arial"/>
          <w:b/>
          <w:bCs/>
        </w:rPr>
        <w:t>Σήμανση:</w:t>
      </w:r>
    </w:p>
    <w:p w:rsidR="00F444D1" w:rsidRPr="00F444D1" w:rsidRDefault="00F444D1" w:rsidP="00F444D1">
      <w:pPr>
        <w:numPr>
          <w:ilvl w:val="0"/>
          <w:numId w:val="9"/>
        </w:numPr>
        <w:suppressAutoHyphens/>
        <w:autoSpaceDE w:val="0"/>
        <w:autoSpaceDN w:val="0"/>
        <w:adjustRightInd w:val="0"/>
        <w:spacing w:after="0" w:line="240" w:lineRule="auto"/>
        <w:jc w:val="both"/>
        <w:rPr>
          <w:rFonts w:ascii="Arial" w:eastAsia="Calibri" w:hAnsi="Arial" w:cs="Arial"/>
        </w:rPr>
      </w:pPr>
      <w:r w:rsidRPr="00F444D1">
        <w:rPr>
          <w:rFonts w:ascii="Arial" w:eastAsia="Calibri" w:hAnsi="Arial" w:cs="Arial"/>
          <w:lang w:val="en-US"/>
        </w:rPr>
        <w:t>CE</w:t>
      </w:r>
    </w:p>
    <w:p w:rsidR="00F444D1" w:rsidRPr="00F444D1" w:rsidRDefault="00F444D1" w:rsidP="00F444D1">
      <w:pPr>
        <w:numPr>
          <w:ilvl w:val="0"/>
          <w:numId w:val="9"/>
        </w:numPr>
        <w:suppressAutoHyphens/>
        <w:autoSpaceDE w:val="0"/>
        <w:autoSpaceDN w:val="0"/>
        <w:adjustRightInd w:val="0"/>
        <w:spacing w:after="0" w:line="240" w:lineRule="auto"/>
        <w:jc w:val="both"/>
        <w:rPr>
          <w:rFonts w:ascii="Arial" w:eastAsia="Calibri" w:hAnsi="Arial" w:cs="Arial"/>
        </w:rPr>
      </w:pPr>
      <w:r w:rsidRPr="00F444D1">
        <w:rPr>
          <w:rFonts w:ascii="Arial" w:eastAsia="Calibri" w:hAnsi="Arial" w:cs="Arial"/>
        </w:rPr>
        <w:t>κατασκευαστής, κωδικός προϊόντος, έτος κατασκευής,</w:t>
      </w:r>
    </w:p>
    <w:p w:rsidR="00F444D1" w:rsidRPr="00F444D1" w:rsidRDefault="00F444D1" w:rsidP="00F444D1">
      <w:pPr>
        <w:numPr>
          <w:ilvl w:val="0"/>
          <w:numId w:val="9"/>
        </w:numPr>
        <w:suppressAutoHyphens/>
        <w:autoSpaceDE w:val="0"/>
        <w:autoSpaceDN w:val="0"/>
        <w:adjustRightInd w:val="0"/>
        <w:spacing w:after="0" w:line="240" w:lineRule="auto"/>
        <w:jc w:val="both"/>
        <w:rPr>
          <w:rFonts w:ascii="Arial" w:eastAsia="Calibri" w:hAnsi="Arial" w:cs="Arial"/>
        </w:rPr>
      </w:pPr>
      <w:r w:rsidRPr="00F444D1">
        <w:rPr>
          <w:rFonts w:ascii="Arial" w:eastAsia="Calibri" w:hAnsi="Arial" w:cs="Arial"/>
        </w:rPr>
        <w:t xml:space="preserve">Διηλεκτρική αντοχή: κλάση 440 </w:t>
      </w:r>
      <w:proofErr w:type="spellStart"/>
      <w:r w:rsidRPr="00F444D1">
        <w:rPr>
          <w:rFonts w:ascii="Arial" w:eastAsia="Calibri" w:hAnsi="Arial" w:cs="Arial"/>
          <w:lang w:val="en-US"/>
        </w:rPr>
        <w:t>Vac</w:t>
      </w:r>
      <w:proofErr w:type="spellEnd"/>
    </w:p>
    <w:p w:rsidR="00F444D1" w:rsidRPr="00F444D1" w:rsidRDefault="00F444D1" w:rsidP="00F444D1">
      <w:pPr>
        <w:autoSpaceDE w:val="0"/>
        <w:autoSpaceDN w:val="0"/>
        <w:adjustRightInd w:val="0"/>
        <w:spacing w:after="0" w:line="240" w:lineRule="auto"/>
        <w:jc w:val="both"/>
        <w:rPr>
          <w:rFonts w:ascii="Arial" w:eastAsia="Calibri" w:hAnsi="Arial" w:cs="Arial"/>
        </w:rPr>
      </w:pPr>
      <w:r w:rsidRPr="00F444D1">
        <w:rPr>
          <w:rFonts w:ascii="Arial" w:eastAsia="Calibri" w:hAnsi="Arial" w:cs="Arial"/>
        </w:rPr>
        <w:t>Επίσης να υπάρχει αυτοκόλλητη ετικέτα στα ελληνικά με πληροφορίες για την ασφαλή χρήση, συντήρηση και αποθήκευση.</w:t>
      </w:r>
    </w:p>
    <w:p w:rsidR="00F444D1" w:rsidRPr="00F444D1" w:rsidRDefault="00F444D1" w:rsidP="00F444D1">
      <w:pPr>
        <w:autoSpaceDE w:val="0"/>
        <w:autoSpaceDN w:val="0"/>
        <w:adjustRightInd w:val="0"/>
        <w:spacing w:after="0" w:line="240" w:lineRule="auto"/>
        <w:jc w:val="both"/>
        <w:rPr>
          <w:rFonts w:ascii="Arial" w:eastAsia="Calibri" w:hAnsi="Arial" w:cs="Arial"/>
        </w:rPr>
      </w:pPr>
      <w:r w:rsidRPr="00F444D1">
        <w:rPr>
          <w:rFonts w:ascii="Arial" w:eastAsia="Calibri" w:hAnsi="Arial" w:cs="Arial"/>
        </w:rPr>
        <w:t>(Απαιτείται η προσκόμιση δείγματος)</w:t>
      </w:r>
    </w:p>
    <w:p w:rsidR="00F444D1" w:rsidRPr="00F444D1" w:rsidRDefault="00F444D1" w:rsidP="00F444D1">
      <w:pPr>
        <w:autoSpaceDE w:val="0"/>
        <w:autoSpaceDN w:val="0"/>
        <w:adjustRightInd w:val="0"/>
        <w:spacing w:after="0" w:line="240" w:lineRule="auto"/>
        <w:jc w:val="both"/>
        <w:rPr>
          <w:rFonts w:ascii="Arial" w:eastAsia="Calibri" w:hAnsi="Arial" w:cs="Arial"/>
        </w:rPr>
      </w:pPr>
      <w:r w:rsidRPr="00F444D1">
        <w:rPr>
          <w:rFonts w:ascii="Arial" w:eastAsia="Calibri" w:hAnsi="Arial" w:cs="Arial"/>
        </w:rPr>
        <w:t>(Απαιτείται η προσκόμιση πιστοποίησης - δήλωσης συμμόρφωσης μεταφρασμένη στην ελληνική γλώσσα)</w:t>
      </w:r>
    </w:p>
    <w:p w:rsidR="00F444D1" w:rsidRPr="00F444D1" w:rsidRDefault="00F444D1" w:rsidP="00F444D1">
      <w:pPr>
        <w:autoSpaceDE w:val="0"/>
        <w:autoSpaceDN w:val="0"/>
        <w:adjustRightInd w:val="0"/>
        <w:spacing w:after="0" w:line="240" w:lineRule="auto"/>
        <w:jc w:val="both"/>
        <w:rPr>
          <w:rFonts w:ascii="Arial" w:eastAsia="Calibri" w:hAnsi="Arial" w:cs="Arial"/>
        </w:rPr>
      </w:pPr>
    </w:p>
    <w:p w:rsidR="00F444D1" w:rsidRPr="00F444D1" w:rsidRDefault="00F444D1" w:rsidP="00F444D1">
      <w:pPr>
        <w:autoSpaceDE w:val="0"/>
        <w:autoSpaceDN w:val="0"/>
        <w:adjustRightInd w:val="0"/>
        <w:spacing w:after="0" w:line="240" w:lineRule="auto"/>
        <w:rPr>
          <w:rFonts w:ascii="Arial" w:eastAsia="Times New Roman" w:hAnsi="Arial" w:cs="Arial"/>
          <w:b/>
          <w:bCs/>
          <w:lang w:eastAsia="el-GR"/>
        </w:rPr>
      </w:pPr>
    </w:p>
    <w:p w:rsidR="00F444D1" w:rsidRPr="00F444D1" w:rsidRDefault="00F444D1" w:rsidP="00F444D1">
      <w:pPr>
        <w:keepNext/>
        <w:keepLines/>
        <w:spacing w:before="40" w:after="0" w:line="240" w:lineRule="auto"/>
        <w:ind w:left="-284"/>
        <w:outlineLvl w:val="1"/>
        <w:rPr>
          <w:rFonts w:ascii="Arial" w:eastAsia="Times New Roman" w:hAnsi="Arial" w:cs="Arial"/>
          <w:b/>
          <w:bCs/>
          <w:lang w:eastAsia="el-GR"/>
        </w:rPr>
      </w:pPr>
      <w:bookmarkStart w:id="12" w:name="_Toc50457995"/>
      <w:r w:rsidRPr="00F444D1">
        <w:rPr>
          <w:rFonts w:ascii="Arial" w:eastAsia="Times New Roman" w:hAnsi="Arial" w:cs="Arial"/>
          <w:b/>
          <w:bCs/>
          <w:lang w:eastAsia="el-GR"/>
        </w:rPr>
        <w:t>2.3  Γυαλιά προστασίας από την ηλιακή ακτινοβολία.</w:t>
      </w:r>
      <w:bookmarkEnd w:id="12"/>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autoSpaceDE w:val="0"/>
        <w:autoSpaceDN w:val="0"/>
        <w:adjustRightInd w:val="0"/>
        <w:spacing w:after="0" w:line="240" w:lineRule="auto"/>
        <w:ind w:left="-284"/>
        <w:rPr>
          <w:rFonts w:ascii="Arial" w:eastAsia="Times New Roman" w:hAnsi="Arial" w:cs="Arial"/>
          <w:b/>
          <w:bCs/>
          <w:lang w:eastAsia="el-GR"/>
        </w:rPr>
      </w:pPr>
      <w:r w:rsidRPr="00F444D1">
        <w:rPr>
          <w:rFonts w:ascii="Arial" w:eastAsia="Calibri" w:hAnsi="Arial" w:cs="Arial"/>
          <w:b/>
          <w:color w:val="000000"/>
          <w:u w:val="single"/>
        </w:rPr>
        <w:t xml:space="preserve">Πεδίο </w:t>
      </w:r>
      <w:proofErr w:type="spellStart"/>
      <w:r w:rsidRPr="00F444D1">
        <w:rPr>
          <w:rFonts w:ascii="Arial" w:eastAsia="Calibri" w:hAnsi="Arial" w:cs="Arial"/>
          <w:b/>
          <w:color w:val="000000"/>
          <w:u w:val="single"/>
        </w:rPr>
        <w:t>χρήσης:</w:t>
      </w:r>
      <w:r w:rsidRPr="00F444D1">
        <w:rPr>
          <w:rFonts w:ascii="Arial" w:eastAsia="Calibri" w:hAnsi="Arial" w:cs="Arial"/>
          <w:color w:val="000000"/>
        </w:rPr>
        <w:t>Σε</w:t>
      </w:r>
      <w:proofErr w:type="spellEnd"/>
      <w:r w:rsidRPr="00F444D1">
        <w:rPr>
          <w:rFonts w:ascii="Arial" w:eastAsia="Calibri" w:hAnsi="Arial" w:cs="Arial"/>
          <w:color w:val="000000"/>
        </w:rPr>
        <w:t xml:space="preserve"> εργασίες στο ύπαιθρο τους θερινούς μήνες.</w:t>
      </w:r>
    </w:p>
    <w:p w:rsidR="00F444D1" w:rsidRPr="00F444D1" w:rsidRDefault="00F444D1" w:rsidP="00F444D1">
      <w:pPr>
        <w:autoSpaceDE w:val="0"/>
        <w:autoSpaceDN w:val="0"/>
        <w:adjustRightInd w:val="0"/>
        <w:spacing w:after="0" w:line="240" w:lineRule="auto"/>
        <w:ind w:left="-284"/>
        <w:rPr>
          <w:rFonts w:ascii="Arial" w:eastAsia="Times New Roman" w:hAnsi="Arial" w:cs="Arial"/>
          <w:b/>
          <w:bCs/>
          <w:lang w:eastAsia="el-GR"/>
        </w:rPr>
      </w:pPr>
      <w:r w:rsidRPr="00F444D1">
        <w:rPr>
          <w:rFonts w:ascii="Arial" w:eastAsia="Calibri" w:hAnsi="Arial" w:cs="Arial"/>
          <w:b/>
          <w:bCs/>
          <w:color w:val="000000"/>
          <w:u w:val="single"/>
        </w:rPr>
        <w:t xml:space="preserve">Τεχνικές προδιαγραφές: </w:t>
      </w:r>
    </w:p>
    <w:p w:rsidR="00F444D1" w:rsidRPr="00F444D1" w:rsidRDefault="00F444D1" w:rsidP="00F444D1">
      <w:pPr>
        <w:autoSpaceDE w:val="0"/>
        <w:autoSpaceDN w:val="0"/>
        <w:adjustRightInd w:val="0"/>
        <w:spacing w:after="0" w:line="240" w:lineRule="auto"/>
        <w:ind w:left="-284"/>
        <w:rPr>
          <w:rFonts w:ascii="Arial" w:eastAsia="Calibri" w:hAnsi="Arial" w:cs="Arial"/>
          <w:color w:val="000000"/>
        </w:rPr>
      </w:pPr>
      <w:r w:rsidRPr="00F444D1">
        <w:rPr>
          <w:rFonts w:ascii="Arial" w:eastAsia="Calibri" w:hAnsi="Arial" w:cs="Arial"/>
          <w:color w:val="000000"/>
        </w:rPr>
        <w:t>Οπτικός δίσκος να ε</w:t>
      </w:r>
      <w:r w:rsidRPr="00F444D1">
        <w:rPr>
          <w:rFonts w:ascii="Arial" w:eastAsia="Times New Roman" w:hAnsi="Arial" w:cs="Arial"/>
          <w:bCs/>
          <w:lang w:eastAsia="el-GR"/>
        </w:rPr>
        <w:t xml:space="preserve">ίναι από </w:t>
      </w:r>
      <w:proofErr w:type="spellStart"/>
      <w:r w:rsidRPr="00F444D1">
        <w:rPr>
          <w:rFonts w:ascii="Arial" w:eastAsia="Times New Roman" w:hAnsi="Arial" w:cs="Arial"/>
          <w:bCs/>
          <w:lang w:eastAsia="el-GR"/>
        </w:rPr>
        <w:t>πολυκαρβονικό</w:t>
      </w:r>
      <w:proofErr w:type="spellEnd"/>
      <w:r w:rsidRPr="00F444D1">
        <w:rPr>
          <w:rFonts w:ascii="Arial" w:eastAsia="Times New Roman" w:hAnsi="Arial" w:cs="Arial"/>
          <w:bCs/>
          <w:lang w:eastAsia="el-GR"/>
        </w:rPr>
        <w:t xml:space="preserve"> υλικό ή άλλο </w:t>
      </w:r>
      <w:proofErr w:type="spellStart"/>
      <w:r w:rsidRPr="00F444D1">
        <w:rPr>
          <w:rFonts w:ascii="Arial" w:eastAsia="Times New Roman" w:hAnsi="Arial" w:cs="Arial"/>
          <w:bCs/>
          <w:lang w:eastAsia="el-GR"/>
        </w:rPr>
        <w:t>πολυμερές</w:t>
      </w:r>
      <w:r w:rsidRPr="00F444D1">
        <w:rPr>
          <w:rFonts w:ascii="Arial" w:eastAsia="Times New Roman" w:hAnsi="Arial" w:cs="Arial"/>
          <w:b/>
          <w:bCs/>
          <w:lang w:eastAsia="el-GR"/>
        </w:rPr>
        <w:t>,</w:t>
      </w:r>
      <w:r w:rsidRPr="00F444D1">
        <w:rPr>
          <w:rFonts w:ascii="Arial" w:eastAsia="Calibri" w:hAnsi="Arial" w:cs="Arial"/>
          <w:color w:val="000000"/>
        </w:rPr>
        <w:t>με</w:t>
      </w:r>
      <w:proofErr w:type="spellEnd"/>
      <w:r w:rsidRPr="00F444D1">
        <w:rPr>
          <w:rFonts w:ascii="Arial" w:eastAsia="Calibri" w:hAnsi="Arial" w:cs="Arial"/>
          <w:color w:val="000000"/>
        </w:rPr>
        <w:t xml:space="preserve"> προστασία έναντι της ηλιακής ακτινοβολίας με επαρκή μηχανική αντοχή, με αντοχή έναντι τριβής και βραχίονες στήριξης ρυθμιζόμενου μήκους για καλύτερη προσαρμογή. </w:t>
      </w:r>
    </w:p>
    <w:p w:rsidR="00F444D1" w:rsidRPr="00F444D1" w:rsidRDefault="00F444D1" w:rsidP="00F444D1">
      <w:pPr>
        <w:autoSpaceDE w:val="0"/>
        <w:autoSpaceDN w:val="0"/>
        <w:adjustRightInd w:val="0"/>
        <w:spacing w:after="0" w:line="240" w:lineRule="auto"/>
        <w:ind w:left="-284"/>
        <w:rPr>
          <w:rFonts w:ascii="Arial" w:eastAsia="Calibri" w:hAnsi="Arial" w:cs="Arial"/>
          <w:b/>
          <w:color w:val="000000"/>
          <w:u w:val="single"/>
        </w:rPr>
      </w:pPr>
      <w:r w:rsidRPr="00F444D1">
        <w:rPr>
          <w:rFonts w:ascii="Arial" w:eastAsia="Calibri" w:hAnsi="Arial" w:cs="Arial"/>
          <w:b/>
          <w:color w:val="000000"/>
          <w:u w:val="single"/>
        </w:rPr>
        <w:t xml:space="preserve">Σήμανση: </w:t>
      </w:r>
    </w:p>
    <w:p w:rsidR="00F444D1" w:rsidRPr="00F444D1" w:rsidRDefault="00F444D1" w:rsidP="00F444D1">
      <w:pPr>
        <w:autoSpaceDE w:val="0"/>
        <w:autoSpaceDN w:val="0"/>
        <w:adjustRightInd w:val="0"/>
        <w:spacing w:after="0" w:line="240" w:lineRule="auto"/>
        <w:ind w:left="-284"/>
        <w:rPr>
          <w:rFonts w:ascii="Arial" w:eastAsia="Calibri" w:hAnsi="Arial" w:cs="Arial"/>
          <w:color w:val="000000"/>
        </w:rPr>
      </w:pPr>
      <w:r w:rsidRPr="00F444D1">
        <w:rPr>
          <w:rFonts w:ascii="Arial" w:eastAsia="Calibri" w:hAnsi="Arial" w:cs="Arial"/>
          <w:color w:val="000000"/>
        </w:rPr>
        <w:t xml:space="preserve">Στους βραχίονες: </w:t>
      </w:r>
    </w:p>
    <w:p w:rsidR="00F444D1" w:rsidRPr="00F444D1" w:rsidRDefault="00F444D1" w:rsidP="00F444D1">
      <w:pPr>
        <w:numPr>
          <w:ilvl w:val="0"/>
          <w:numId w:val="7"/>
        </w:numPr>
        <w:suppressAutoHyphens/>
        <w:autoSpaceDE w:val="0"/>
        <w:autoSpaceDN w:val="0"/>
        <w:adjustRightInd w:val="0"/>
        <w:spacing w:after="0" w:line="240" w:lineRule="auto"/>
        <w:ind w:left="-142" w:hanging="142"/>
        <w:contextualSpacing/>
        <w:jc w:val="both"/>
        <w:rPr>
          <w:rFonts w:ascii="Arial" w:eastAsia="Calibri" w:hAnsi="Arial" w:cs="Arial"/>
          <w:color w:val="000000"/>
        </w:rPr>
      </w:pPr>
      <w:r w:rsidRPr="00F444D1">
        <w:rPr>
          <w:rFonts w:ascii="Arial" w:eastAsia="Calibri" w:hAnsi="Arial" w:cs="Arial"/>
          <w:color w:val="000000"/>
          <w:lang w:eastAsia="el-GR"/>
        </w:rPr>
        <w:t>Υπερκαλύπτει την απαίτηση Σήμανση: CE</w:t>
      </w:r>
    </w:p>
    <w:p w:rsidR="00F444D1" w:rsidRPr="00F444D1" w:rsidRDefault="00F444D1" w:rsidP="00F444D1">
      <w:pPr>
        <w:numPr>
          <w:ilvl w:val="0"/>
          <w:numId w:val="7"/>
        </w:numPr>
        <w:suppressAutoHyphens/>
        <w:autoSpaceDE w:val="0"/>
        <w:autoSpaceDN w:val="0"/>
        <w:adjustRightInd w:val="0"/>
        <w:spacing w:after="0" w:line="240" w:lineRule="auto"/>
        <w:ind w:left="-142" w:hanging="142"/>
        <w:contextualSpacing/>
        <w:jc w:val="both"/>
        <w:rPr>
          <w:rFonts w:ascii="Arial" w:eastAsia="Calibri" w:hAnsi="Arial" w:cs="Arial"/>
          <w:color w:val="000000"/>
        </w:rPr>
      </w:pPr>
      <w:r w:rsidRPr="00F444D1">
        <w:rPr>
          <w:rFonts w:ascii="Arial" w:eastAsia="Calibri" w:hAnsi="Arial" w:cs="Arial"/>
          <w:color w:val="000000"/>
        </w:rPr>
        <w:t xml:space="preserve">Κατασκευαστής, κωδικός προϊόντος, </w:t>
      </w:r>
    </w:p>
    <w:p w:rsidR="00F444D1" w:rsidRPr="00F444D1" w:rsidRDefault="00F444D1" w:rsidP="00F444D1">
      <w:pPr>
        <w:numPr>
          <w:ilvl w:val="0"/>
          <w:numId w:val="7"/>
        </w:numPr>
        <w:suppressAutoHyphens/>
        <w:autoSpaceDE w:val="0"/>
        <w:autoSpaceDN w:val="0"/>
        <w:adjustRightInd w:val="0"/>
        <w:spacing w:after="0" w:line="240" w:lineRule="auto"/>
        <w:ind w:left="-142" w:hanging="142"/>
        <w:contextualSpacing/>
        <w:jc w:val="both"/>
        <w:rPr>
          <w:rFonts w:ascii="Arial" w:eastAsia="Calibri" w:hAnsi="Arial" w:cs="Arial"/>
          <w:color w:val="000000"/>
        </w:rPr>
      </w:pPr>
      <w:r w:rsidRPr="00F444D1">
        <w:rPr>
          <w:rFonts w:ascii="Arial" w:eastAsia="Times New Roman" w:hAnsi="Arial" w:cs="Arial"/>
          <w:bCs/>
          <w:lang w:eastAsia="el-GR"/>
        </w:rPr>
        <w:t>έτος κατασκευής</w:t>
      </w:r>
    </w:p>
    <w:p w:rsidR="00F444D1" w:rsidRPr="00F444D1" w:rsidRDefault="00F444D1" w:rsidP="00F444D1">
      <w:pPr>
        <w:numPr>
          <w:ilvl w:val="0"/>
          <w:numId w:val="7"/>
        </w:numPr>
        <w:suppressAutoHyphens/>
        <w:autoSpaceDE w:val="0"/>
        <w:autoSpaceDN w:val="0"/>
        <w:adjustRightInd w:val="0"/>
        <w:spacing w:after="0" w:line="240" w:lineRule="auto"/>
        <w:ind w:left="-142" w:hanging="142"/>
        <w:contextualSpacing/>
        <w:jc w:val="both"/>
        <w:rPr>
          <w:rFonts w:ascii="Arial" w:eastAsia="Calibri" w:hAnsi="Arial" w:cs="Arial"/>
          <w:color w:val="000000"/>
        </w:rPr>
      </w:pPr>
      <w:r w:rsidRPr="00F444D1">
        <w:rPr>
          <w:rFonts w:ascii="Arial" w:eastAsia="Times New Roman" w:hAnsi="Arial" w:cs="Arial"/>
          <w:bCs/>
          <w:lang w:eastAsia="el-GR"/>
        </w:rPr>
        <w:t>Ρυθμιζόμενο μήκος για καλύτερη προσαρμογή</w:t>
      </w:r>
    </w:p>
    <w:p w:rsidR="00F444D1" w:rsidRPr="00F444D1" w:rsidRDefault="00F444D1" w:rsidP="00F444D1">
      <w:pPr>
        <w:numPr>
          <w:ilvl w:val="0"/>
          <w:numId w:val="7"/>
        </w:numPr>
        <w:suppressAutoHyphens/>
        <w:autoSpaceDE w:val="0"/>
        <w:autoSpaceDN w:val="0"/>
        <w:adjustRightInd w:val="0"/>
        <w:spacing w:after="0" w:line="240" w:lineRule="auto"/>
        <w:ind w:left="-142" w:hanging="142"/>
        <w:contextualSpacing/>
        <w:jc w:val="both"/>
        <w:rPr>
          <w:rFonts w:ascii="Arial" w:eastAsia="Calibri" w:hAnsi="Arial" w:cs="Arial"/>
          <w:color w:val="000000"/>
        </w:rPr>
      </w:pPr>
      <w:r w:rsidRPr="00F444D1">
        <w:rPr>
          <w:rFonts w:ascii="Arial" w:eastAsia="Calibri" w:hAnsi="Arial" w:cs="Arial"/>
          <w:color w:val="000000"/>
        </w:rPr>
        <w:t xml:space="preserve">Μηχανική αντοχή </w:t>
      </w:r>
      <w:proofErr w:type="spellStart"/>
      <w:r w:rsidRPr="00F444D1">
        <w:rPr>
          <w:rFonts w:ascii="Arial" w:eastAsia="Times New Roman" w:hAnsi="Arial" w:cs="Arial"/>
          <w:bCs/>
          <w:lang w:eastAsia="el-GR"/>
        </w:rPr>
        <w:t>F(κρούση</w:t>
      </w:r>
      <w:proofErr w:type="spellEnd"/>
      <w:r w:rsidRPr="00F444D1">
        <w:rPr>
          <w:rFonts w:ascii="Arial" w:eastAsia="Times New Roman" w:hAnsi="Arial" w:cs="Arial"/>
          <w:bCs/>
          <w:lang w:eastAsia="el-GR"/>
        </w:rPr>
        <w:t xml:space="preserve"> χαμηλής ενέργειας)</w:t>
      </w:r>
    </w:p>
    <w:p w:rsidR="00F444D1" w:rsidRPr="00F444D1" w:rsidRDefault="00F444D1" w:rsidP="00F444D1">
      <w:pPr>
        <w:numPr>
          <w:ilvl w:val="0"/>
          <w:numId w:val="7"/>
        </w:numPr>
        <w:suppressAutoHyphens/>
        <w:autoSpaceDE w:val="0"/>
        <w:autoSpaceDN w:val="0"/>
        <w:adjustRightInd w:val="0"/>
        <w:spacing w:after="0" w:line="240" w:lineRule="auto"/>
        <w:ind w:left="-142" w:hanging="142"/>
        <w:contextualSpacing/>
        <w:jc w:val="both"/>
        <w:rPr>
          <w:rFonts w:ascii="Arial" w:eastAsia="Calibri" w:hAnsi="Arial" w:cs="Arial"/>
          <w:color w:val="000000"/>
        </w:rPr>
      </w:pPr>
      <w:r w:rsidRPr="00F444D1">
        <w:rPr>
          <w:rFonts w:ascii="Arial" w:eastAsia="Calibri" w:hAnsi="Arial" w:cs="Arial"/>
          <w:color w:val="000000"/>
        </w:rPr>
        <w:t xml:space="preserve">Στον οπτικό δίσκο: </w:t>
      </w:r>
    </w:p>
    <w:p w:rsidR="00F444D1" w:rsidRPr="00F444D1" w:rsidRDefault="00F444D1" w:rsidP="00F444D1">
      <w:pPr>
        <w:numPr>
          <w:ilvl w:val="0"/>
          <w:numId w:val="7"/>
        </w:numPr>
        <w:suppressAutoHyphens/>
        <w:autoSpaceDE w:val="0"/>
        <w:autoSpaceDN w:val="0"/>
        <w:adjustRightInd w:val="0"/>
        <w:spacing w:after="0" w:line="240" w:lineRule="auto"/>
        <w:ind w:left="-142" w:hanging="142"/>
        <w:contextualSpacing/>
        <w:jc w:val="both"/>
        <w:rPr>
          <w:rFonts w:ascii="Arial" w:eastAsia="Calibri" w:hAnsi="Arial" w:cs="Arial"/>
          <w:color w:val="000000"/>
        </w:rPr>
      </w:pPr>
      <w:r w:rsidRPr="00F444D1">
        <w:rPr>
          <w:rFonts w:ascii="Arial" w:eastAsia="Calibri" w:hAnsi="Arial" w:cs="Arial"/>
          <w:color w:val="000000"/>
        </w:rPr>
        <w:t xml:space="preserve">Οπτική κλάση 5-3,1(από ΦΕΚ 6-2ή 6-2,5),που συμβολίζει τη δυνατότητα απορρόφησης της ηλιακής </w:t>
      </w:r>
      <w:r w:rsidRPr="00F444D1">
        <w:rPr>
          <w:rFonts w:ascii="Arial" w:eastAsia="Calibri" w:hAnsi="Arial" w:cs="Arial"/>
          <w:color w:val="000000"/>
        </w:rPr>
        <w:br/>
        <w:t xml:space="preserve">ακτινοβολίας, συμπεριλαμβανομένου του υπέρυθρου φάσματος </w:t>
      </w:r>
    </w:p>
    <w:p w:rsidR="00F444D1" w:rsidRPr="00F444D1" w:rsidRDefault="00F444D1" w:rsidP="00F444D1">
      <w:pPr>
        <w:numPr>
          <w:ilvl w:val="0"/>
          <w:numId w:val="7"/>
        </w:numPr>
        <w:suppressAutoHyphens/>
        <w:autoSpaceDE w:val="0"/>
        <w:autoSpaceDN w:val="0"/>
        <w:adjustRightInd w:val="0"/>
        <w:spacing w:after="0" w:line="240" w:lineRule="auto"/>
        <w:ind w:left="-142" w:hanging="142"/>
        <w:contextualSpacing/>
        <w:jc w:val="both"/>
        <w:rPr>
          <w:rFonts w:ascii="Arial" w:eastAsia="Calibri" w:hAnsi="Arial" w:cs="Arial"/>
          <w:color w:val="000000"/>
        </w:rPr>
      </w:pPr>
      <w:r w:rsidRPr="00F444D1">
        <w:rPr>
          <w:rFonts w:ascii="Arial" w:eastAsia="Calibri" w:hAnsi="Arial" w:cs="Arial"/>
          <w:color w:val="000000"/>
        </w:rPr>
        <w:t>Κ προστασία έναντι τριβή</w:t>
      </w:r>
    </w:p>
    <w:p w:rsidR="00F444D1" w:rsidRPr="00F444D1" w:rsidRDefault="00F444D1" w:rsidP="00F444D1">
      <w:pPr>
        <w:autoSpaceDE w:val="0"/>
        <w:autoSpaceDN w:val="0"/>
        <w:adjustRightInd w:val="0"/>
        <w:spacing w:after="0" w:line="240" w:lineRule="auto"/>
        <w:ind w:left="-284"/>
        <w:rPr>
          <w:rFonts w:ascii="Arial" w:eastAsia="Calibri" w:hAnsi="Arial" w:cs="Arial"/>
          <w:color w:val="000000"/>
        </w:rPr>
      </w:pPr>
      <w:r w:rsidRPr="00F444D1">
        <w:rPr>
          <w:rFonts w:ascii="Arial" w:eastAsia="Calibri" w:hAnsi="Arial" w:cs="Arial"/>
          <w:b/>
          <w:bCs/>
          <w:color w:val="000000"/>
          <w:u w:val="single"/>
        </w:rPr>
        <w:t xml:space="preserve">Πρότυπα: </w:t>
      </w:r>
      <w:r w:rsidRPr="00F444D1">
        <w:rPr>
          <w:rFonts w:ascii="Arial" w:eastAsia="Calibri" w:hAnsi="Arial" w:cs="Arial"/>
          <w:color w:val="000000"/>
        </w:rPr>
        <w:t>ΕΝ- 166 ,172</w:t>
      </w:r>
    </w:p>
    <w:p w:rsidR="00F444D1" w:rsidRPr="00F444D1" w:rsidRDefault="00F444D1" w:rsidP="00F444D1">
      <w:pPr>
        <w:autoSpaceDE w:val="0"/>
        <w:autoSpaceDN w:val="0"/>
        <w:adjustRightInd w:val="0"/>
        <w:spacing w:after="0" w:line="240" w:lineRule="auto"/>
        <w:contextualSpacing/>
        <w:rPr>
          <w:rFonts w:ascii="Arial" w:eastAsia="Calibri" w:hAnsi="Arial" w:cs="Arial"/>
          <w:color w:val="000000"/>
        </w:rPr>
      </w:pPr>
    </w:p>
    <w:p w:rsidR="00F444D1" w:rsidRPr="00F444D1" w:rsidRDefault="00F444D1" w:rsidP="00F444D1">
      <w:pPr>
        <w:autoSpaceDE w:val="0"/>
        <w:autoSpaceDN w:val="0"/>
        <w:adjustRightInd w:val="0"/>
        <w:spacing w:after="0" w:line="240" w:lineRule="auto"/>
        <w:contextualSpacing/>
        <w:rPr>
          <w:rFonts w:ascii="Arial" w:eastAsia="Calibri" w:hAnsi="Arial" w:cs="Arial"/>
          <w:color w:val="000000"/>
        </w:rPr>
      </w:pPr>
    </w:p>
    <w:p w:rsidR="00F444D1" w:rsidRPr="00F444D1" w:rsidRDefault="00F444D1" w:rsidP="00F444D1">
      <w:pPr>
        <w:keepNext/>
        <w:keepLines/>
        <w:spacing w:before="40" w:after="0" w:line="240" w:lineRule="auto"/>
        <w:ind w:left="-142"/>
        <w:outlineLvl w:val="1"/>
        <w:rPr>
          <w:rFonts w:ascii="Arial" w:eastAsia="Times New Roman" w:hAnsi="Arial" w:cs="Arial"/>
          <w:b/>
          <w:bCs/>
          <w:u w:val="single"/>
          <w:lang w:eastAsia="el-GR"/>
        </w:rPr>
      </w:pPr>
      <w:bookmarkStart w:id="13" w:name="_Toc50457996"/>
      <w:r w:rsidRPr="00F444D1">
        <w:rPr>
          <w:rFonts w:ascii="Arial" w:eastAsia="Calibri" w:hAnsi="Arial" w:cs="Arial"/>
          <w:b/>
          <w:bCs/>
        </w:rPr>
        <w:t xml:space="preserve">2.4  </w:t>
      </w:r>
      <w:r w:rsidRPr="00F444D1">
        <w:rPr>
          <w:rFonts w:ascii="Arial" w:eastAsia="Calibri" w:hAnsi="Arial" w:cs="Arial"/>
          <w:b/>
          <w:bCs/>
          <w:u w:val="single"/>
        </w:rPr>
        <w:t>Γυαλιά κλειστού τύπου</w:t>
      </w:r>
      <w:r w:rsidRPr="00F444D1">
        <w:rPr>
          <w:rFonts w:ascii="Arial" w:eastAsia="Times New Roman" w:hAnsi="Arial" w:cs="Arial"/>
          <w:b/>
          <w:bCs/>
          <w:u w:val="single"/>
          <w:lang w:eastAsia="el-GR"/>
        </w:rPr>
        <w:t>.</w:t>
      </w:r>
      <w:bookmarkEnd w:id="13"/>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spacing w:after="0" w:line="240" w:lineRule="auto"/>
        <w:ind w:left="-142"/>
        <w:jc w:val="both"/>
        <w:rPr>
          <w:rFonts w:ascii="Arial" w:eastAsia="Times New Roman" w:hAnsi="Arial" w:cs="Arial"/>
          <w:lang w:eastAsia="el-GR"/>
        </w:rPr>
      </w:pPr>
      <w:r w:rsidRPr="00F444D1">
        <w:rPr>
          <w:rFonts w:ascii="Arial" w:eastAsia="Calibri" w:hAnsi="Arial" w:cs="Arial"/>
          <w:b/>
          <w:u w:val="single"/>
        </w:rPr>
        <w:t>Πεδίο χρήσης:</w:t>
      </w:r>
      <w:r w:rsidRPr="00F444D1">
        <w:rPr>
          <w:rFonts w:ascii="Arial" w:eastAsia="Calibri" w:hAnsi="Arial" w:cs="Arial"/>
        </w:rPr>
        <w:t xml:space="preserve"> Σε εργασίες που απαιτούν προστασία από χημικές ουσίες (υγρές, </w:t>
      </w:r>
      <w:r w:rsidRPr="00F444D1">
        <w:rPr>
          <w:rFonts w:ascii="Arial" w:eastAsia="Times New Roman" w:hAnsi="Arial" w:cs="Arial"/>
          <w:lang w:eastAsia="el-GR"/>
        </w:rPr>
        <w:t>σωματιδίων, αερίων και ατμών</w:t>
      </w:r>
      <w:r w:rsidRPr="00F444D1">
        <w:rPr>
          <w:rFonts w:ascii="Arial" w:eastAsia="Calibri" w:hAnsi="Arial" w:cs="Arial"/>
        </w:rPr>
        <w:t xml:space="preserve">) ή και από μηχανικούς κινδύνους (τροχός, τόρνος κ.α.), δηλαδή για τους χειριστές εργαλειομηχανών και </w:t>
      </w:r>
      <w:r w:rsidRPr="00F444D1">
        <w:rPr>
          <w:rFonts w:ascii="Arial" w:eastAsia="Times New Roman" w:hAnsi="Arial" w:cs="Arial"/>
          <w:lang w:eastAsia="el-GR"/>
        </w:rPr>
        <w:t xml:space="preserve">τεχνίτες κήπων (χρήση φυτοφαρμάκων, εκτινασσόμενα σωματίδια), τεχνίτες οχημάτων (χρήση διαλυτών και καυσίμων, εκτινασσόμενα σωματίδια), ηλεκτρολόγοι οχημάτων (χρήση υγρών </w:t>
      </w:r>
      <w:proofErr w:type="spellStart"/>
      <w:r w:rsidRPr="00F444D1">
        <w:rPr>
          <w:rFonts w:ascii="Arial" w:eastAsia="Times New Roman" w:hAnsi="Arial" w:cs="Arial"/>
          <w:lang w:eastAsia="el-GR"/>
        </w:rPr>
        <w:t>μπαταριών,εκτινασσόμενα</w:t>
      </w:r>
      <w:proofErr w:type="spellEnd"/>
      <w:r w:rsidRPr="00F444D1">
        <w:rPr>
          <w:rFonts w:ascii="Arial" w:eastAsia="Times New Roman" w:hAnsi="Arial" w:cs="Arial"/>
          <w:lang w:eastAsia="el-GR"/>
        </w:rPr>
        <w:t xml:space="preserve"> σωματίδια), ξυλουργοί (χρήση βαφών και </w:t>
      </w:r>
      <w:r w:rsidRPr="00F444D1">
        <w:rPr>
          <w:rFonts w:ascii="Arial" w:eastAsia="Times New Roman" w:hAnsi="Arial" w:cs="Arial"/>
          <w:lang w:eastAsia="el-GR"/>
        </w:rPr>
        <w:lastRenderedPageBreak/>
        <w:t>διαλυτών, εκτινασσόμενα σωματίδια), σιδεράς (χρήση βαφών και διαλυτών, εκτινασσόμενα σωματίδια), ελαιοχρωματιστές (χρήση βαφών και διαλυτών, εκτινασσόμενα σωματίδια), οικοδόμοι.</w:t>
      </w:r>
    </w:p>
    <w:p w:rsidR="00F444D1" w:rsidRPr="00F444D1" w:rsidRDefault="00F444D1" w:rsidP="00F444D1">
      <w:pPr>
        <w:autoSpaceDE w:val="0"/>
        <w:autoSpaceDN w:val="0"/>
        <w:adjustRightInd w:val="0"/>
        <w:spacing w:after="0" w:line="240" w:lineRule="auto"/>
        <w:ind w:left="-142"/>
        <w:rPr>
          <w:rFonts w:ascii="Arial" w:eastAsia="Calibri" w:hAnsi="Arial" w:cs="Arial"/>
          <w:color w:val="000000"/>
          <w:lang w:eastAsia="el-GR"/>
        </w:rPr>
      </w:pPr>
      <w:r w:rsidRPr="00F444D1">
        <w:rPr>
          <w:rFonts w:ascii="Arial" w:eastAsia="Calibri" w:hAnsi="Arial" w:cs="Arial"/>
          <w:b/>
          <w:u w:val="single"/>
        </w:rPr>
        <w:t>Χαρακτηριστικά:</w:t>
      </w:r>
      <w:r w:rsidRPr="00F444D1">
        <w:rPr>
          <w:rFonts w:ascii="Arial" w:eastAsia="Calibri" w:hAnsi="Arial" w:cs="Arial"/>
        </w:rPr>
        <w:t xml:space="preserve"> Οπτικός δίσκος, αρκετά μεγάλος που να μην εμποδίζει την ορατότητα ,υλικό κατασκευής οπτικού δίσκου: </w:t>
      </w:r>
      <w:proofErr w:type="spellStart"/>
      <w:r w:rsidRPr="00F444D1">
        <w:rPr>
          <w:rFonts w:ascii="Arial" w:eastAsia="Calibri" w:hAnsi="Arial" w:cs="Arial"/>
        </w:rPr>
        <w:t>πολυκαρβονικό</w:t>
      </w:r>
      <w:proofErr w:type="spellEnd"/>
      <w:r w:rsidRPr="00F444D1">
        <w:rPr>
          <w:rFonts w:ascii="Arial" w:eastAsia="Calibri" w:hAnsi="Arial" w:cs="Arial"/>
        </w:rPr>
        <w:t xml:space="preserve"> ή άλλο πολυμερές  με </w:t>
      </w:r>
      <w:proofErr w:type="spellStart"/>
      <w:r w:rsidRPr="00F444D1">
        <w:rPr>
          <w:rFonts w:ascii="Arial" w:eastAsia="Calibri" w:hAnsi="Arial" w:cs="Arial"/>
        </w:rPr>
        <w:t>αντιθαμβωτική</w:t>
      </w:r>
      <w:proofErr w:type="spellEnd"/>
      <w:r w:rsidRPr="00F444D1">
        <w:rPr>
          <w:rFonts w:ascii="Arial" w:eastAsia="Calibri" w:hAnsi="Arial" w:cs="Arial"/>
        </w:rPr>
        <w:t xml:space="preserve"> επένδυση, με αντοχή έναντι τριβής πλαίσιο στήριξης του οπτικού δίσκου με ιμάντα στερέωσης και προσαρμογής στο κεφάλι και οπές έμμεσου αερισμού.</w:t>
      </w:r>
      <w:r w:rsidRPr="00F444D1">
        <w:rPr>
          <w:rFonts w:ascii="Arial" w:eastAsia="Times New Roman" w:hAnsi="Arial" w:cs="Arial"/>
          <w:lang w:eastAsia="el-GR"/>
        </w:rPr>
        <w:t xml:space="preserve"> Προστασία από την υπεριώδη ακτινοβολία (</w:t>
      </w:r>
      <w:proofErr w:type="spellStart"/>
      <w:r w:rsidRPr="00F444D1">
        <w:rPr>
          <w:rFonts w:ascii="Arial" w:eastAsia="Times New Roman" w:hAnsi="Arial" w:cs="Arial"/>
          <w:lang w:eastAsia="el-GR"/>
        </w:rPr>
        <w:t>UV).Εύκαμπτη</w:t>
      </w:r>
      <w:proofErr w:type="spellEnd"/>
      <w:r w:rsidRPr="00F444D1">
        <w:rPr>
          <w:rFonts w:ascii="Arial" w:eastAsia="Times New Roman" w:hAnsi="Arial" w:cs="Arial"/>
          <w:lang w:eastAsia="el-GR"/>
        </w:rPr>
        <w:t xml:space="preserve"> γέφυρα μύτης.</w:t>
      </w:r>
      <w:r w:rsidRPr="00F444D1">
        <w:rPr>
          <w:rFonts w:ascii="Arial" w:eastAsia="Times New Roman" w:hAnsi="Arial" w:cs="Arial"/>
          <w:lang w:eastAsia="el-GR"/>
        </w:rPr>
        <w:br/>
        <w:t xml:space="preserve">Φαρδύ και πλήρως ρυθμιζόμενο κεφαλόδεσμο για τέλεια εφαρμογή και αξιόπιστη προστασία. </w:t>
      </w:r>
      <w:proofErr w:type="spellStart"/>
      <w:r w:rsidRPr="00F444D1">
        <w:rPr>
          <w:rFonts w:ascii="Arial" w:eastAsia="Times New Roman" w:hAnsi="Arial" w:cs="Arial"/>
          <w:lang w:eastAsia="el-GR"/>
        </w:rPr>
        <w:t>Αντιθαμβωτική</w:t>
      </w:r>
      <w:proofErr w:type="spellEnd"/>
      <w:r w:rsidRPr="00F444D1">
        <w:rPr>
          <w:rFonts w:ascii="Arial" w:eastAsia="Times New Roman" w:hAnsi="Arial" w:cs="Arial"/>
          <w:lang w:eastAsia="el-GR"/>
        </w:rPr>
        <w:t xml:space="preserve"> επικάλυψη για να μην θαμπώνουν οι φακοί ιδίως όταν φοριούνται σε συνδυασμό με </w:t>
      </w:r>
      <w:proofErr w:type="spellStart"/>
      <w:r w:rsidRPr="00F444D1">
        <w:rPr>
          <w:rFonts w:ascii="Arial" w:eastAsia="Times New Roman" w:hAnsi="Arial" w:cs="Arial"/>
          <w:lang w:eastAsia="el-GR"/>
        </w:rPr>
        <w:t>μάσκεςμισού</w:t>
      </w:r>
      <w:proofErr w:type="spellEnd"/>
      <w:r w:rsidRPr="00F444D1">
        <w:rPr>
          <w:rFonts w:ascii="Arial" w:eastAsia="Times New Roman" w:hAnsi="Arial" w:cs="Arial"/>
          <w:lang w:eastAsia="el-GR"/>
        </w:rPr>
        <w:t xml:space="preserve"> προσώπου.</w:t>
      </w:r>
      <w:r w:rsidRPr="00F444D1">
        <w:rPr>
          <w:rFonts w:ascii="Arial" w:eastAsia="Times New Roman" w:hAnsi="Arial" w:cs="Arial"/>
          <w:lang w:eastAsia="el-GR"/>
        </w:rPr>
        <w:br/>
      </w:r>
      <w:r w:rsidRPr="00F444D1">
        <w:rPr>
          <w:rFonts w:ascii="Arial" w:eastAsia="Calibri" w:hAnsi="Arial" w:cs="Arial"/>
          <w:b/>
          <w:u w:val="single"/>
        </w:rPr>
        <w:t>Σήμανση:</w:t>
      </w:r>
      <w:r w:rsidRPr="00F444D1">
        <w:rPr>
          <w:rFonts w:ascii="Arial" w:eastAsia="Calibri" w:hAnsi="Arial" w:cs="Arial"/>
        </w:rPr>
        <w:t xml:space="preserve"> Στο πλαίσιο :</w:t>
      </w:r>
      <w:r w:rsidRPr="00F444D1">
        <w:rPr>
          <w:rFonts w:ascii="Arial" w:eastAsia="Calibri" w:hAnsi="Arial" w:cs="Arial"/>
          <w:color w:val="000000"/>
          <w:lang w:eastAsia="el-GR"/>
        </w:rPr>
        <w:t xml:space="preserve">Υπερκαλύπτει την απαίτηση </w:t>
      </w:r>
    </w:p>
    <w:p w:rsidR="00F444D1" w:rsidRPr="00F444D1" w:rsidRDefault="00F444D1" w:rsidP="00F444D1">
      <w:pPr>
        <w:numPr>
          <w:ilvl w:val="0"/>
          <w:numId w:val="13"/>
        </w:numPr>
        <w:suppressAutoHyphens/>
        <w:autoSpaceDE w:val="0"/>
        <w:autoSpaceDN w:val="0"/>
        <w:adjustRightInd w:val="0"/>
        <w:spacing w:after="0" w:line="240" w:lineRule="auto"/>
        <w:contextualSpacing/>
        <w:jc w:val="both"/>
        <w:rPr>
          <w:rFonts w:ascii="Arial" w:eastAsia="Calibri" w:hAnsi="Arial" w:cs="Arial"/>
        </w:rPr>
      </w:pPr>
      <w:r w:rsidRPr="00F444D1">
        <w:rPr>
          <w:rFonts w:ascii="Arial" w:eastAsia="Calibri" w:hAnsi="Arial" w:cs="Arial"/>
          <w:color w:val="000000"/>
          <w:lang w:eastAsia="el-GR"/>
        </w:rPr>
        <w:t>Σήμανση: CE,</w:t>
      </w:r>
      <w:r w:rsidRPr="00F444D1">
        <w:rPr>
          <w:rFonts w:ascii="Arial" w:eastAsia="Calibri" w:hAnsi="Arial" w:cs="Arial"/>
        </w:rPr>
        <w:t xml:space="preserve"> Κατασκευαστής, Έτος κατασκευής, </w:t>
      </w:r>
    </w:p>
    <w:p w:rsidR="00F444D1" w:rsidRPr="00F444D1" w:rsidRDefault="00F444D1" w:rsidP="00F444D1">
      <w:pPr>
        <w:numPr>
          <w:ilvl w:val="0"/>
          <w:numId w:val="13"/>
        </w:numPr>
        <w:suppressAutoHyphens/>
        <w:autoSpaceDE w:val="0"/>
        <w:autoSpaceDN w:val="0"/>
        <w:adjustRightInd w:val="0"/>
        <w:spacing w:after="0" w:line="240" w:lineRule="auto"/>
        <w:contextualSpacing/>
        <w:jc w:val="both"/>
        <w:rPr>
          <w:rFonts w:ascii="Arial" w:eastAsia="Calibri" w:hAnsi="Arial" w:cs="Arial"/>
        </w:rPr>
      </w:pPr>
      <w:r w:rsidRPr="00F444D1">
        <w:rPr>
          <w:rFonts w:ascii="Arial" w:eastAsia="Calibri" w:hAnsi="Arial" w:cs="Arial"/>
        </w:rPr>
        <w:t xml:space="preserve">ΒΤ Μηχανική αντοχή, 3 Προστασία από υγρές χημικές ουσίες, </w:t>
      </w:r>
    </w:p>
    <w:p w:rsidR="00F444D1" w:rsidRPr="00F444D1" w:rsidRDefault="00F444D1" w:rsidP="00F444D1">
      <w:pPr>
        <w:numPr>
          <w:ilvl w:val="0"/>
          <w:numId w:val="13"/>
        </w:numPr>
        <w:suppressAutoHyphens/>
        <w:autoSpaceDE w:val="0"/>
        <w:autoSpaceDN w:val="0"/>
        <w:adjustRightInd w:val="0"/>
        <w:spacing w:after="0" w:line="240" w:lineRule="auto"/>
        <w:contextualSpacing/>
        <w:jc w:val="both"/>
        <w:rPr>
          <w:rFonts w:ascii="Arial" w:eastAsia="Calibri" w:hAnsi="Arial" w:cs="Arial"/>
        </w:rPr>
      </w:pPr>
      <w:r w:rsidRPr="00F444D1">
        <w:rPr>
          <w:rFonts w:ascii="Arial" w:eastAsia="Calibri" w:hAnsi="Arial" w:cs="Arial"/>
        </w:rPr>
        <w:t>4 προστασία από σκόνη,</w:t>
      </w:r>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rPr>
        <w:t xml:space="preserve"> Στον οπτικό δίσκο: </w:t>
      </w:r>
    </w:p>
    <w:p w:rsidR="00F444D1" w:rsidRPr="00F444D1" w:rsidRDefault="00F444D1" w:rsidP="00F444D1">
      <w:pPr>
        <w:numPr>
          <w:ilvl w:val="0"/>
          <w:numId w:val="14"/>
        </w:numPr>
        <w:suppressAutoHyphens/>
        <w:autoSpaceDE w:val="0"/>
        <w:autoSpaceDN w:val="0"/>
        <w:adjustRightInd w:val="0"/>
        <w:spacing w:after="0" w:line="240" w:lineRule="auto"/>
        <w:contextualSpacing/>
        <w:jc w:val="both"/>
        <w:rPr>
          <w:rFonts w:ascii="Arial" w:eastAsia="Calibri" w:hAnsi="Arial" w:cs="Arial"/>
        </w:rPr>
      </w:pPr>
      <w:r w:rsidRPr="00F444D1">
        <w:rPr>
          <w:rFonts w:ascii="Arial" w:eastAsia="Calibri" w:hAnsi="Arial" w:cs="Arial"/>
        </w:rPr>
        <w:t xml:space="preserve">1 Οπτική κλάση, </w:t>
      </w:r>
    </w:p>
    <w:p w:rsidR="00F444D1" w:rsidRPr="00F444D1" w:rsidRDefault="00F444D1" w:rsidP="00F444D1">
      <w:pPr>
        <w:numPr>
          <w:ilvl w:val="0"/>
          <w:numId w:val="14"/>
        </w:numPr>
        <w:suppressAutoHyphens/>
        <w:autoSpaceDE w:val="0"/>
        <w:autoSpaceDN w:val="0"/>
        <w:adjustRightInd w:val="0"/>
        <w:spacing w:after="0" w:line="240" w:lineRule="auto"/>
        <w:contextualSpacing/>
        <w:jc w:val="both"/>
        <w:rPr>
          <w:rFonts w:ascii="Arial" w:eastAsia="Calibri" w:hAnsi="Arial" w:cs="Arial"/>
        </w:rPr>
      </w:pPr>
      <w:r w:rsidRPr="00F444D1">
        <w:rPr>
          <w:rFonts w:ascii="Arial" w:eastAsia="Calibri" w:hAnsi="Arial" w:cs="Arial"/>
        </w:rPr>
        <w:t xml:space="preserve">ΒΤ Μηχανική αντοχή, </w:t>
      </w:r>
    </w:p>
    <w:p w:rsidR="00F444D1" w:rsidRPr="00F444D1" w:rsidRDefault="00F444D1" w:rsidP="00F444D1">
      <w:pPr>
        <w:numPr>
          <w:ilvl w:val="0"/>
          <w:numId w:val="14"/>
        </w:numPr>
        <w:suppressAutoHyphens/>
        <w:autoSpaceDE w:val="0"/>
        <w:autoSpaceDN w:val="0"/>
        <w:adjustRightInd w:val="0"/>
        <w:spacing w:after="0" w:line="240" w:lineRule="auto"/>
        <w:contextualSpacing/>
        <w:jc w:val="both"/>
        <w:rPr>
          <w:rFonts w:ascii="Arial" w:eastAsia="Calibri" w:hAnsi="Arial" w:cs="Arial"/>
          <w:b/>
          <w:u w:val="single"/>
        </w:rPr>
      </w:pPr>
      <w:r w:rsidRPr="00F444D1">
        <w:rPr>
          <w:rFonts w:ascii="Arial" w:eastAsia="Calibri" w:hAnsi="Arial" w:cs="Arial"/>
        </w:rPr>
        <w:t>Κ προστασία έναντι τριβής</w:t>
      </w:r>
      <w:r w:rsidRPr="00F444D1">
        <w:rPr>
          <w:rFonts w:ascii="Arial" w:eastAsia="Calibri" w:hAnsi="Arial" w:cs="Arial"/>
          <w:b/>
          <w:u w:val="single"/>
        </w:rPr>
        <w:t xml:space="preserve">, </w:t>
      </w:r>
    </w:p>
    <w:p w:rsidR="00F444D1" w:rsidRPr="00F444D1" w:rsidRDefault="00F444D1" w:rsidP="00F444D1">
      <w:pPr>
        <w:numPr>
          <w:ilvl w:val="0"/>
          <w:numId w:val="14"/>
        </w:numPr>
        <w:suppressAutoHyphens/>
        <w:autoSpaceDE w:val="0"/>
        <w:autoSpaceDN w:val="0"/>
        <w:adjustRightInd w:val="0"/>
        <w:spacing w:after="0" w:line="240" w:lineRule="auto"/>
        <w:contextualSpacing/>
        <w:jc w:val="both"/>
        <w:rPr>
          <w:rFonts w:ascii="Arial" w:eastAsia="Calibri" w:hAnsi="Arial" w:cs="Arial"/>
        </w:rPr>
      </w:pPr>
      <w:r w:rsidRPr="00F444D1">
        <w:rPr>
          <w:rFonts w:ascii="Arial" w:eastAsia="Calibri" w:hAnsi="Arial" w:cs="Arial"/>
        </w:rPr>
        <w:t xml:space="preserve">Ν </w:t>
      </w:r>
      <w:proofErr w:type="spellStart"/>
      <w:r w:rsidRPr="00F444D1">
        <w:rPr>
          <w:rFonts w:ascii="Arial" w:eastAsia="Calibri" w:hAnsi="Arial" w:cs="Arial"/>
        </w:rPr>
        <w:t>Αντιθαμβωτική</w:t>
      </w:r>
      <w:proofErr w:type="spellEnd"/>
      <w:r w:rsidRPr="00F444D1">
        <w:rPr>
          <w:rFonts w:ascii="Arial" w:eastAsia="Calibri" w:hAnsi="Arial" w:cs="Arial"/>
        </w:rPr>
        <w:t xml:space="preserve"> επένδυση,</w:t>
      </w:r>
    </w:p>
    <w:p w:rsidR="00F444D1" w:rsidRPr="00F444D1" w:rsidRDefault="00F444D1" w:rsidP="00F444D1">
      <w:pPr>
        <w:numPr>
          <w:ilvl w:val="0"/>
          <w:numId w:val="14"/>
        </w:numPr>
        <w:suppressAutoHyphens/>
        <w:autoSpaceDE w:val="0"/>
        <w:autoSpaceDN w:val="0"/>
        <w:adjustRightInd w:val="0"/>
        <w:spacing w:after="0" w:line="240" w:lineRule="auto"/>
        <w:contextualSpacing/>
        <w:jc w:val="both"/>
        <w:rPr>
          <w:rFonts w:ascii="Arial" w:eastAsia="Times New Roman" w:hAnsi="Arial" w:cs="Arial"/>
          <w:b/>
          <w:bCs/>
          <w:lang w:eastAsia="el-GR"/>
        </w:rPr>
      </w:pPr>
      <w:r w:rsidRPr="00F444D1">
        <w:rPr>
          <w:rFonts w:ascii="Arial" w:eastAsia="Calibri" w:hAnsi="Arial" w:cs="Arial"/>
        </w:rPr>
        <w:t>9 προστασία από τηγμένα μέταλλα/θερμά υγρά</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b/>
          <w:u w:val="single"/>
        </w:rPr>
        <w:t>Πρότυπα</w:t>
      </w:r>
      <w:r w:rsidRPr="00F444D1">
        <w:rPr>
          <w:rFonts w:ascii="Arial" w:eastAsia="Calibri" w:hAnsi="Arial" w:cs="Arial"/>
          <w:b/>
        </w:rPr>
        <w:t xml:space="preserve"> :</w:t>
      </w:r>
      <w:r w:rsidRPr="00F444D1">
        <w:rPr>
          <w:rFonts w:ascii="Arial" w:eastAsia="Calibri" w:hAnsi="Arial" w:cs="Arial"/>
        </w:rPr>
        <w:t>ΕΝ 166,170</w:t>
      </w:r>
      <w:r w:rsidRPr="00F444D1">
        <w:rPr>
          <w:rFonts w:ascii="Arial" w:eastAsia="Times New Roman" w:hAnsi="Arial" w:cs="Arial"/>
          <w:lang w:eastAsia="el-GR"/>
        </w:rPr>
        <w:t xml:space="preserve"> και ικανοποιούν τις βασικές απαιτήσεις ασφαλείας σύμφωνα με το άρθρο 10 της Ευρωπαϊκής οδηγίας 89/686/EEC και γι' αυτό φέρουν το σήμα καταλληλότητας CE.</w:t>
      </w:r>
    </w:p>
    <w:p w:rsidR="00F444D1" w:rsidRPr="00F444D1" w:rsidRDefault="00F444D1" w:rsidP="00F444D1">
      <w:pPr>
        <w:autoSpaceDE w:val="0"/>
        <w:autoSpaceDN w:val="0"/>
        <w:adjustRightInd w:val="0"/>
        <w:spacing w:after="0" w:line="240" w:lineRule="auto"/>
        <w:rPr>
          <w:rFonts w:ascii="Arial" w:eastAsia="Calibri" w:hAnsi="Arial" w:cs="Arial"/>
          <w:b/>
          <w:bCs/>
          <w:color w:val="000000"/>
        </w:rPr>
      </w:pPr>
    </w:p>
    <w:p w:rsidR="00F444D1" w:rsidRPr="00F444D1" w:rsidRDefault="00F444D1" w:rsidP="00F444D1">
      <w:pPr>
        <w:autoSpaceDE w:val="0"/>
        <w:autoSpaceDN w:val="0"/>
        <w:adjustRightInd w:val="0"/>
        <w:spacing w:after="0" w:line="240" w:lineRule="auto"/>
        <w:ind w:left="-142"/>
        <w:contextualSpacing/>
        <w:outlineLvl w:val="1"/>
        <w:rPr>
          <w:rFonts w:ascii="Arial" w:eastAsia="Calibri" w:hAnsi="Arial" w:cs="Arial"/>
          <w:b/>
          <w:bCs/>
        </w:rPr>
      </w:pPr>
    </w:p>
    <w:p w:rsidR="00F444D1" w:rsidRPr="00F444D1" w:rsidRDefault="00F444D1" w:rsidP="00F444D1">
      <w:pPr>
        <w:autoSpaceDE w:val="0"/>
        <w:autoSpaceDN w:val="0"/>
        <w:adjustRightInd w:val="0"/>
        <w:spacing w:after="0" w:line="240" w:lineRule="auto"/>
        <w:ind w:left="-142"/>
        <w:contextualSpacing/>
        <w:outlineLvl w:val="1"/>
        <w:rPr>
          <w:rFonts w:ascii="Arial" w:eastAsia="Calibri" w:hAnsi="Arial" w:cs="Arial"/>
          <w:b/>
          <w:bCs/>
        </w:rPr>
      </w:pPr>
      <w:bookmarkStart w:id="14" w:name="_Toc50457997"/>
      <w:r w:rsidRPr="00F444D1">
        <w:rPr>
          <w:rFonts w:ascii="Arial" w:eastAsia="Calibri" w:hAnsi="Arial" w:cs="Arial"/>
          <w:b/>
          <w:bCs/>
        </w:rPr>
        <w:t xml:space="preserve">2.5  </w:t>
      </w:r>
      <w:r w:rsidRPr="00F444D1">
        <w:rPr>
          <w:rFonts w:ascii="Arial" w:eastAsia="Calibri" w:hAnsi="Arial" w:cs="Arial"/>
          <w:b/>
          <w:bCs/>
          <w:u w:val="single"/>
        </w:rPr>
        <w:t>Γυαλιά ανοικτού τύπου</w:t>
      </w:r>
      <w:r w:rsidRPr="00F444D1">
        <w:rPr>
          <w:rFonts w:ascii="Arial" w:eastAsia="Calibri" w:hAnsi="Arial" w:cs="Arial"/>
          <w:b/>
          <w:bCs/>
        </w:rPr>
        <w:t>.</w:t>
      </w:r>
      <w:bookmarkEnd w:id="14"/>
    </w:p>
    <w:p w:rsidR="00F444D1" w:rsidRPr="00F444D1" w:rsidRDefault="00F444D1" w:rsidP="00F444D1">
      <w:pPr>
        <w:autoSpaceDE w:val="0"/>
        <w:autoSpaceDN w:val="0"/>
        <w:adjustRightInd w:val="0"/>
        <w:spacing w:after="0" w:line="240" w:lineRule="auto"/>
        <w:ind w:left="-142"/>
        <w:contextualSpacing/>
        <w:outlineLvl w:val="1"/>
        <w:rPr>
          <w:rFonts w:ascii="Arial" w:eastAsia="Calibri" w:hAnsi="Arial" w:cs="Arial"/>
          <w:b/>
          <w:bCs/>
        </w:rPr>
      </w:pPr>
    </w:p>
    <w:p w:rsidR="00F444D1" w:rsidRPr="00F444D1" w:rsidRDefault="00F444D1" w:rsidP="00F444D1">
      <w:pPr>
        <w:autoSpaceDE w:val="0"/>
        <w:autoSpaceDN w:val="0"/>
        <w:adjustRightInd w:val="0"/>
        <w:spacing w:after="0" w:line="240" w:lineRule="auto"/>
        <w:ind w:left="-142"/>
        <w:jc w:val="both"/>
        <w:rPr>
          <w:rFonts w:ascii="Arial" w:eastAsia="Calibri" w:hAnsi="Arial" w:cs="Arial"/>
          <w:color w:val="000000"/>
        </w:rPr>
      </w:pPr>
      <w:r w:rsidRPr="00F444D1">
        <w:rPr>
          <w:rFonts w:ascii="Arial" w:eastAsia="Calibri" w:hAnsi="Arial" w:cs="Arial"/>
          <w:b/>
          <w:bCs/>
          <w:color w:val="000000"/>
        </w:rPr>
        <w:t>Γυαλιά ασφαλείας ανοικτού τύπου</w:t>
      </w:r>
      <w:r w:rsidRPr="00F444D1">
        <w:rPr>
          <w:rFonts w:ascii="Arial" w:eastAsia="Calibri" w:hAnsi="Arial" w:cs="Arial"/>
          <w:color w:val="000000"/>
        </w:rPr>
        <w:t xml:space="preserve">: για συνεχή χρήση από απασχολούμενους και επιβλέποντες σε τεχνικές εργασίες και όπου απαιτείται προστασία από μηχανικούς κινδύνους χαμηλής επικινδυνότητας όπως εργάτες και τεχνίτες κήπων, τεχνίτες οχημάτων, ηλεκτρολόγοι οχημάτων, ξυλουργοί, σιδεράς, ελαιοχρωματιστές, οικοδόμοι, εργάτες αποκομιδής απορριμμάτων, οδοκαθαριστές, επιβλέποντες των παραπάνω εργασιών. </w:t>
      </w:r>
    </w:p>
    <w:p w:rsidR="00F444D1" w:rsidRPr="00F444D1" w:rsidRDefault="00F444D1" w:rsidP="00F444D1">
      <w:pPr>
        <w:autoSpaceDE w:val="0"/>
        <w:autoSpaceDN w:val="0"/>
        <w:adjustRightInd w:val="0"/>
        <w:spacing w:after="0" w:line="240" w:lineRule="auto"/>
        <w:ind w:left="-142"/>
        <w:jc w:val="both"/>
        <w:rPr>
          <w:rFonts w:ascii="Arial" w:eastAsia="Calibri" w:hAnsi="Arial" w:cs="Arial"/>
          <w:color w:val="000000"/>
        </w:rPr>
      </w:pPr>
      <w:r w:rsidRPr="00F444D1">
        <w:rPr>
          <w:rFonts w:ascii="Arial" w:eastAsia="Calibri" w:hAnsi="Arial" w:cs="Arial"/>
          <w:b/>
          <w:bCs/>
          <w:color w:val="000000"/>
        </w:rPr>
        <w:t xml:space="preserve">Πρότυπα: </w:t>
      </w:r>
      <w:r w:rsidRPr="00F444D1">
        <w:rPr>
          <w:rFonts w:ascii="Arial" w:eastAsia="Calibri" w:hAnsi="Arial" w:cs="Arial"/>
          <w:color w:val="000000"/>
        </w:rPr>
        <w:t xml:space="preserve">EN 166  </w:t>
      </w:r>
    </w:p>
    <w:p w:rsidR="00F444D1" w:rsidRPr="00F444D1" w:rsidRDefault="00F444D1" w:rsidP="00F444D1">
      <w:pPr>
        <w:autoSpaceDE w:val="0"/>
        <w:autoSpaceDN w:val="0"/>
        <w:adjustRightInd w:val="0"/>
        <w:spacing w:after="0" w:line="240" w:lineRule="auto"/>
        <w:ind w:left="-142"/>
        <w:jc w:val="both"/>
        <w:rPr>
          <w:rFonts w:ascii="Arial" w:eastAsia="Calibri" w:hAnsi="Arial" w:cs="Arial"/>
          <w:color w:val="000000"/>
        </w:rPr>
      </w:pPr>
      <w:r w:rsidRPr="00F444D1">
        <w:rPr>
          <w:rFonts w:ascii="Arial" w:eastAsia="Calibri" w:hAnsi="Arial" w:cs="Arial"/>
          <w:b/>
          <w:bCs/>
          <w:color w:val="000000"/>
        </w:rPr>
        <w:t>Χαρακτηριστικά:</w:t>
      </w:r>
      <w:r w:rsidRPr="00F444D1">
        <w:rPr>
          <w:rFonts w:ascii="Arial" w:eastAsia="Calibri" w:hAnsi="Arial" w:cs="Arial"/>
          <w:color w:val="000000"/>
        </w:rPr>
        <w:t xml:space="preserve"> Διάφανο χρώμα </w:t>
      </w:r>
      <w:proofErr w:type="spellStart"/>
      <w:r w:rsidRPr="00F444D1">
        <w:rPr>
          <w:rFonts w:ascii="Arial" w:eastAsia="Calibri" w:hAnsi="Arial" w:cs="Arial"/>
          <w:color w:val="000000"/>
        </w:rPr>
        <w:t>φακού,</w:t>
      </w:r>
      <w:r w:rsidRPr="00F444D1">
        <w:rPr>
          <w:rFonts w:ascii="Arial" w:eastAsia="Calibri" w:hAnsi="Arial" w:cs="Arial"/>
          <w:b/>
          <w:bCs/>
          <w:color w:val="000000"/>
        </w:rPr>
        <w:t>κ</w:t>
      </w:r>
      <w:r w:rsidRPr="00F444D1">
        <w:rPr>
          <w:rFonts w:ascii="Arial" w:eastAsia="Calibri" w:hAnsi="Arial" w:cs="Arial"/>
          <w:color w:val="000000"/>
        </w:rPr>
        <w:t>αλή</w:t>
      </w:r>
      <w:proofErr w:type="spellEnd"/>
      <w:r w:rsidRPr="00F444D1">
        <w:rPr>
          <w:rFonts w:ascii="Arial" w:eastAsia="Calibri" w:hAnsi="Arial" w:cs="Arial"/>
          <w:color w:val="000000"/>
        </w:rPr>
        <w:t xml:space="preserve"> ορατότητα, </w:t>
      </w:r>
      <w:r w:rsidRPr="00F444D1">
        <w:rPr>
          <w:rFonts w:ascii="Arial" w:eastAsia="Calibri" w:hAnsi="Arial" w:cs="Arial"/>
          <w:color w:val="000000"/>
          <w:u w:val="single"/>
        </w:rPr>
        <w:t>διάφανος φακός</w:t>
      </w:r>
      <w:r w:rsidRPr="00F444D1">
        <w:rPr>
          <w:rFonts w:ascii="Arial" w:eastAsia="Calibri" w:hAnsi="Arial" w:cs="Arial"/>
          <w:color w:val="000000"/>
        </w:rPr>
        <w:t xml:space="preserve">, επαρκή προστασία περιφερειακά των ματιών, με </w:t>
      </w:r>
      <w:proofErr w:type="spellStart"/>
      <w:r w:rsidRPr="00F444D1">
        <w:rPr>
          <w:rFonts w:ascii="Arial" w:eastAsia="Calibri" w:hAnsi="Arial" w:cs="Arial"/>
          <w:color w:val="000000"/>
        </w:rPr>
        <w:t>αντιθαμβωτική</w:t>
      </w:r>
      <w:proofErr w:type="spellEnd"/>
      <w:r w:rsidRPr="00F444D1">
        <w:rPr>
          <w:rFonts w:ascii="Arial" w:eastAsia="Calibri" w:hAnsi="Arial" w:cs="Arial"/>
          <w:color w:val="000000"/>
        </w:rPr>
        <w:t xml:space="preserve"> επένδυση, με αντοχή έναντι τριβής, με βραχίονες στήριξης </w:t>
      </w:r>
      <w:r w:rsidRPr="00F444D1">
        <w:rPr>
          <w:rFonts w:ascii="Arial" w:eastAsia="Calibri" w:hAnsi="Arial" w:cs="Arial"/>
          <w:bCs/>
          <w:color w:val="000000"/>
        </w:rPr>
        <w:t>ρυθμιζόμενου μήκους</w:t>
      </w:r>
      <w:r w:rsidRPr="00F444D1">
        <w:rPr>
          <w:rFonts w:ascii="Arial" w:eastAsia="Calibri" w:hAnsi="Arial" w:cs="Arial"/>
          <w:color w:val="000000"/>
        </w:rPr>
        <w:t xml:space="preserve">. Στο πλαίσιο να αναφέρεται ο </w:t>
      </w:r>
      <w:proofErr w:type="spellStart"/>
      <w:r w:rsidRPr="00F444D1">
        <w:rPr>
          <w:rFonts w:ascii="Arial" w:eastAsia="Calibri" w:hAnsi="Arial" w:cs="Arial"/>
          <w:color w:val="000000"/>
        </w:rPr>
        <w:t>κατασκευαστής,έτος</w:t>
      </w:r>
      <w:proofErr w:type="spellEnd"/>
      <w:r w:rsidRPr="00F444D1">
        <w:rPr>
          <w:rFonts w:ascii="Arial" w:eastAsia="Calibri" w:hAnsi="Arial" w:cs="Arial"/>
          <w:color w:val="000000"/>
        </w:rPr>
        <w:t xml:space="preserve"> κατασκευής,</w:t>
      </w:r>
      <w:r w:rsidRPr="00F444D1">
        <w:rPr>
          <w:rFonts w:ascii="Arial" w:eastAsia="Calibri" w:hAnsi="Arial" w:cs="Arial"/>
          <w:color w:val="000000"/>
          <w:lang w:val="en-US"/>
        </w:rPr>
        <w:t>FT</w:t>
      </w:r>
      <w:r w:rsidRPr="00F444D1">
        <w:rPr>
          <w:rFonts w:ascii="Arial" w:eastAsia="Calibri" w:hAnsi="Arial" w:cs="Arial"/>
          <w:color w:val="000000"/>
        </w:rPr>
        <w:t xml:space="preserve">μηχανική αντοχή. Στον οπτικό δίσκο να υπάρχει 1 οπτική κλάση, </w:t>
      </w:r>
      <w:r w:rsidRPr="00F444D1">
        <w:rPr>
          <w:rFonts w:ascii="Arial" w:eastAsia="Calibri" w:hAnsi="Arial" w:cs="Arial"/>
          <w:color w:val="000000"/>
          <w:lang w:val="en-US"/>
        </w:rPr>
        <w:t>FT</w:t>
      </w:r>
      <w:r w:rsidRPr="00F444D1">
        <w:rPr>
          <w:rFonts w:ascii="Arial" w:eastAsia="Calibri" w:hAnsi="Arial" w:cs="Arial"/>
          <w:color w:val="000000"/>
        </w:rPr>
        <w:t xml:space="preserve">μηχανική αντοχή, Κ προστασία έναντι τριβής, </w:t>
      </w:r>
      <w:proofErr w:type="spellStart"/>
      <w:r w:rsidRPr="00F444D1">
        <w:rPr>
          <w:rFonts w:ascii="Arial" w:eastAsia="Calibri" w:hAnsi="Arial" w:cs="Arial"/>
          <w:color w:val="000000"/>
        </w:rPr>
        <w:t>αντιθαμβωτική</w:t>
      </w:r>
      <w:proofErr w:type="spellEnd"/>
      <w:r w:rsidRPr="00F444D1">
        <w:rPr>
          <w:rFonts w:ascii="Arial" w:eastAsia="Calibri" w:hAnsi="Arial" w:cs="Arial"/>
          <w:color w:val="000000"/>
        </w:rPr>
        <w:t xml:space="preserve"> επένδυση και ρυθμιζόμενου βραχίονα κατά μήκος .</w:t>
      </w:r>
    </w:p>
    <w:p w:rsidR="00F444D1" w:rsidRPr="00F444D1" w:rsidRDefault="00F444D1" w:rsidP="00F444D1">
      <w:pPr>
        <w:autoSpaceDE w:val="0"/>
        <w:autoSpaceDN w:val="0"/>
        <w:adjustRightInd w:val="0"/>
        <w:spacing w:after="0" w:line="240" w:lineRule="auto"/>
        <w:ind w:left="-142"/>
        <w:jc w:val="both"/>
        <w:rPr>
          <w:rFonts w:ascii="Arial" w:eastAsia="Calibri" w:hAnsi="Arial" w:cs="Arial"/>
          <w:color w:val="000000"/>
        </w:rPr>
      </w:pPr>
    </w:p>
    <w:p w:rsidR="00F444D1" w:rsidRPr="00F444D1" w:rsidRDefault="00F444D1" w:rsidP="00F444D1">
      <w:pPr>
        <w:autoSpaceDE w:val="0"/>
        <w:autoSpaceDN w:val="0"/>
        <w:adjustRightInd w:val="0"/>
        <w:spacing w:after="0" w:line="240" w:lineRule="auto"/>
        <w:ind w:left="-142"/>
        <w:contextualSpacing/>
        <w:rPr>
          <w:rFonts w:ascii="Arial" w:eastAsia="Calibri" w:hAnsi="Arial" w:cs="Arial"/>
          <w:b/>
          <w:bCs/>
          <w:color w:val="000000"/>
        </w:rPr>
      </w:pPr>
    </w:p>
    <w:p w:rsidR="00F444D1" w:rsidRPr="00F444D1" w:rsidRDefault="00F444D1" w:rsidP="00F444D1">
      <w:pPr>
        <w:autoSpaceDE w:val="0"/>
        <w:autoSpaceDN w:val="0"/>
        <w:adjustRightInd w:val="0"/>
        <w:spacing w:after="0" w:line="240" w:lineRule="auto"/>
        <w:ind w:left="-142"/>
        <w:contextualSpacing/>
        <w:rPr>
          <w:rFonts w:ascii="Arial" w:eastAsia="Times New Roman" w:hAnsi="Arial" w:cs="Arial"/>
          <w:color w:val="000000"/>
          <w:lang w:eastAsia="el-GR"/>
        </w:rPr>
      </w:pPr>
      <w:r w:rsidRPr="00F444D1">
        <w:rPr>
          <w:rFonts w:ascii="Arial" w:eastAsia="Calibri" w:hAnsi="Arial" w:cs="Arial"/>
          <w:b/>
          <w:bCs/>
          <w:color w:val="000000"/>
        </w:rPr>
        <w:t xml:space="preserve">2.6  </w:t>
      </w:r>
      <w:r w:rsidRPr="00F444D1">
        <w:rPr>
          <w:rFonts w:ascii="Arial" w:eastAsia="Times New Roman" w:hAnsi="Arial" w:cs="Arial"/>
          <w:b/>
          <w:bCs/>
          <w:color w:val="000000"/>
          <w:u w:val="single"/>
          <w:lang w:eastAsia="el-GR"/>
        </w:rPr>
        <w:t xml:space="preserve">Γυαλιά κλειστού τύπου οξυγονοκόλλησης </w:t>
      </w:r>
      <w:proofErr w:type="spellStart"/>
      <w:r w:rsidRPr="00F444D1">
        <w:rPr>
          <w:rFonts w:ascii="Arial" w:eastAsia="Times New Roman" w:hAnsi="Arial" w:cs="Arial"/>
          <w:b/>
          <w:bCs/>
          <w:color w:val="000000"/>
          <w:u w:val="single"/>
          <w:lang w:eastAsia="el-GR"/>
        </w:rPr>
        <w:t>googles</w:t>
      </w:r>
      <w:proofErr w:type="spellEnd"/>
      <w:r w:rsidRPr="00F444D1">
        <w:rPr>
          <w:rFonts w:ascii="Arial" w:eastAsia="Times New Roman" w:hAnsi="Arial" w:cs="Arial"/>
          <w:color w:val="000000"/>
          <w:lang w:eastAsia="el-GR"/>
        </w:rPr>
        <w:t>.</w:t>
      </w:r>
    </w:p>
    <w:p w:rsidR="00F444D1" w:rsidRPr="00F444D1" w:rsidRDefault="00F444D1" w:rsidP="00F444D1">
      <w:pPr>
        <w:autoSpaceDE w:val="0"/>
        <w:autoSpaceDN w:val="0"/>
        <w:adjustRightInd w:val="0"/>
        <w:spacing w:after="0" w:line="240" w:lineRule="auto"/>
        <w:ind w:left="-142"/>
        <w:contextualSpacing/>
        <w:rPr>
          <w:rFonts w:ascii="Arial" w:eastAsia="Times New Roman" w:hAnsi="Arial" w:cs="Arial"/>
          <w:color w:val="000000"/>
          <w:lang w:eastAsia="el-GR"/>
        </w:rPr>
      </w:pPr>
    </w:p>
    <w:p w:rsidR="00F444D1" w:rsidRPr="00F444D1" w:rsidRDefault="00F444D1" w:rsidP="00F444D1">
      <w:pPr>
        <w:autoSpaceDE w:val="0"/>
        <w:autoSpaceDN w:val="0"/>
        <w:adjustRightInd w:val="0"/>
        <w:spacing w:after="0" w:line="240" w:lineRule="auto"/>
        <w:ind w:left="-142"/>
        <w:contextualSpacing/>
        <w:jc w:val="both"/>
        <w:rPr>
          <w:rFonts w:ascii="Arial" w:eastAsia="Times New Roman" w:hAnsi="Arial" w:cs="Arial"/>
          <w:lang w:eastAsia="el-GR"/>
        </w:rPr>
      </w:pPr>
      <w:r w:rsidRPr="00F444D1">
        <w:rPr>
          <w:rFonts w:ascii="Arial" w:eastAsia="Times New Roman" w:hAnsi="Arial" w:cs="Arial"/>
          <w:b/>
          <w:bCs/>
          <w:u w:val="single"/>
          <w:lang w:eastAsia="el-GR"/>
        </w:rPr>
        <w:t>Πεδίο χρήσης:</w:t>
      </w:r>
      <w:r w:rsidRPr="00F444D1">
        <w:rPr>
          <w:rFonts w:ascii="Arial" w:eastAsia="Times New Roman" w:hAnsi="Arial" w:cs="Arial"/>
          <w:lang w:eastAsia="el-GR"/>
        </w:rPr>
        <w:t xml:space="preserve"> Σε εργασίες που απαιτούν προστασία από χημικές ουσίες (υγρές ή σκόνες) ή/και από μηχανικούς κινδύνους (τροχός, τόρνος κ.α.), δηλαδή για τους χειριστές εργαλειομηχανών, τους απασχολούμενους σε κήπους, τους χρήστες χημικών ουσιών.</w:t>
      </w:r>
    </w:p>
    <w:p w:rsidR="00F444D1" w:rsidRPr="00F444D1" w:rsidRDefault="00F444D1" w:rsidP="00F444D1">
      <w:pPr>
        <w:autoSpaceDE w:val="0"/>
        <w:autoSpaceDN w:val="0"/>
        <w:adjustRightInd w:val="0"/>
        <w:spacing w:after="0" w:line="240" w:lineRule="auto"/>
        <w:ind w:left="-142"/>
        <w:contextualSpacing/>
        <w:jc w:val="both"/>
        <w:rPr>
          <w:rFonts w:ascii="Arial" w:eastAsia="Times New Roman" w:hAnsi="Arial" w:cs="Arial"/>
          <w:lang w:eastAsia="el-GR"/>
        </w:rPr>
      </w:pPr>
      <w:r w:rsidRPr="00F444D1">
        <w:rPr>
          <w:rFonts w:ascii="Arial" w:eastAsia="Times New Roman" w:hAnsi="Arial" w:cs="Arial"/>
          <w:b/>
          <w:bCs/>
          <w:u w:val="single"/>
          <w:lang w:eastAsia="el-GR"/>
        </w:rPr>
        <w:t>Χαρακτηριστικά:</w:t>
      </w:r>
      <w:r w:rsidRPr="00F444D1">
        <w:rPr>
          <w:rFonts w:ascii="Arial" w:eastAsia="Times New Roman" w:hAnsi="Arial" w:cs="Arial"/>
          <w:lang w:eastAsia="el-GR"/>
        </w:rPr>
        <w:t xml:space="preserve"> Οπτικός δίσκος αρκετά μεγάλος ώστε να μην εμποδίζει την ορατότητα ο οποίος θα έχει </w:t>
      </w:r>
      <w:proofErr w:type="spellStart"/>
      <w:r w:rsidRPr="00F444D1">
        <w:rPr>
          <w:rFonts w:ascii="Arial" w:eastAsia="Times New Roman" w:hAnsi="Arial" w:cs="Arial"/>
          <w:lang w:eastAsia="el-GR"/>
        </w:rPr>
        <w:t>αντιθαμβωτική</w:t>
      </w:r>
      <w:proofErr w:type="spellEnd"/>
      <w:r w:rsidRPr="00F444D1">
        <w:rPr>
          <w:rFonts w:ascii="Arial" w:eastAsia="Times New Roman" w:hAnsi="Arial" w:cs="Arial"/>
          <w:lang w:eastAsia="el-GR"/>
        </w:rPr>
        <w:t xml:space="preserve"> επένδυση και αντοχή έναντι τριβής. Πλαίσιο στήριξης του οπτικού δίσκου με ιμάντα στερέωσης και προσαρμογής στο κεφάλι και οπές έμμεσου αερισμού. </w:t>
      </w:r>
    </w:p>
    <w:p w:rsidR="00F444D1" w:rsidRPr="00F444D1" w:rsidRDefault="00F444D1" w:rsidP="00F444D1">
      <w:pPr>
        <w:autoSpaceDE w:val="0"/>
        <w:autoSpaceDN w:val="0"/>
        <w:adjustRightInd w:val="0"/>
        <w:spacing w:after="0" w:line="240" w:lineRule="auto"/>
        <w:ind w:left="-142"/>
        <w:contextualSpacing/>
        <w:jc w:val="both"/>
        <w:rPr>
          <w:rFonts w:ascii="Arial" w:eastAsia="Times New Roman" w:hAnsi="Arial" w:cs="Arial"/>
          <w:lang w:eastAsia="el-GR"/>
        </w:rPr>
      </w:pPr>
      <w:r w:rsidRPr="00F444D1">
        <w:rPr>
          <w:rFonts w:ascii="Arial" w:eastAsia="Times New Roman" w:hAnsi="Arial" w:cs="Arial"/>
          <w:b/>
          <w:bCs/>
          <w:u w:val="single"/>
          <w:lang w:eastAsia="el-GR"/>
        </w:rPr>
        <w:t>Σήμανση:</w:t>
      </w:r>
      <w:r w:rsidRPr="00F444D1">
        <w:rPr>
          <w:rFonts w:ascii="Arial" w:eastAsia="Times New Roman" w:hAnsi="Arial" w:cs="Arial"/>
          <w:lang w:eastAsia="el-GR"/>
        </w:rPr>
        <w:t xml:space="preserve"> στο πλαίσιο: CE, κατασκευαστής, έτος κατασκευής, Β Μηχανική Αντοχή, 3 προστασία από υγρές χημικές ουσίες, 4 προστασία από σκόνη. Στον οπτικό δίσκο: 1 Οπτική κλάση, Β Μηχανική Αντοχή, Κ προστασία έναντι τριβής, Ν </w:t>
      </w:r>
      <w:proofErr w:type="spellStart"/>
      <w:r w:rsidRPr="00F444D1">
        <w:rPr>
          <w:rFonts w:ascii="Arial" w:eastAsia="Times New Roman" w:hAnsi="Arial" w:cs="Arial"/>
          <w:lang w:eastAsia="el-GR"/>
        </w:rPr>
        <w:t>αντιθαμβωτική</w:t>
      </w:r>
      <w:proofErr w:type="spellEnd"/>
      <w:r w:rsidRPr="00F444D1">
        <w:rPr>
          <w:rFonts w:ascii="Arial" w:eastAsia="Times New Roman" w:hAnsi="Arial" w:cs="Arial"/>
          <w:lang w:eastAsia="el-GR"/>
        </w:rPr>
        <w:t xml:space="preserve"> επένδυση, 9 προστασία από λειωμένα μέταλλα. </w:t>
      </w:r>
    </w:p>
    <w:p w:rsidR="00F444D1" w:rsidRPr="00F444D1" w:rsidRDefault="00F444D1" w:rsidP="00F444D1">
      <w:pPr>
        <w:autoSpaceDE w:val="0"/>
        <w:autoSpaceDN w:val="0"/>
        <w:adjustRightInd w:val="0"/>
        <w:spacing w:after="0" w:line="240" w:lineRule="auto"/>
        <w:ind w:left="-142"/>
        <w:contextualSpacing/>
        <w:jc w:val="both"/>
        <w:rPr>
          <w:rFonts w:ascii="Arial" w:eastAsia="Calibri" w:hAnsi="Arial" w:cs="Arial"/>
          <w:b/>
          <w:bCs/>
          <w:color w:val="000000"/>
        </w:rPr>
      </w:pPr>
      <w:r w:rsidRPr="00F444D1">
        <w:rPr>
          <w:rFonts w:ascii="Arial" w:eastAsia="Times New Roman" w:hAnsi="Arial" w:cs="Arial"/>
          <w:b/>
          <w:bCs/>
          <w:u w:val="single"/>
          <w:lang w:eastAsia="el-GR"/>
        </w:rPr>
        <w:t>Πρότυπα κατασκευής:</w:t>
      </w:r>
      <w:r w:rsidRPr="00F444D1">
        <w:rPr>
          <w:rFonts w:ascii="Arial" w:eastAsia="Times New Roman" w:hAnsi="Arial" w:cs="Arial"/>
          <w:lang w:eastAsia="el-GR"/>
        </w:rPr>
        <w:t xml:space="preserve"> ΕΝ 166</w:t>
      </w:r>
    </w:p>
    <w:p w:rsidR="00F444D1" w:rsidRPr="00F444D1" w:rsidRDefault="00F444D1" w:rsidP="00F444D1">
      <w:pPr>
        <w:keepNext/>
        <w:keepLines/>
        <w:spacing w:before="240" w:after="0" w:line="240" w:lineRule="auto"/>
        <w:jc w:val="center"/>
        <w:outlineLvl w:val="0"/>
        <w:rPr>
          <w:rFonts w:ascii="Arial" w:eastAsia="Times New Roman" w:hAnsi="Arial" w:cs="Arial"/>
          <w:b/>
          <w:bCs/>
          <w:u w:val="single"/>
          <w:lang w:eastAsia="el-GR"/>
        </w:rPr>
      </w:pPr>
      <w:bookmarkStart w:id="15" w:name="_Toc50458000"/>
      <w:bookmarkStart w:id="16" w:name="_Hlk49500074"/>
      <w:r w:rsidRPr="00F444D1">
        <w:rPr>
          <w:rFonts w:ascii="Arial" w:eastAsia="Times New Roman" w:hAnsi="Arial" w:cs="Arial"/>
          <w:b/>
          <w:bCs/>
          <w:u w:val="single"/>
          <w:lang w:eastAsia="el-GR"/>
        </w:rPr>
        <w:t>ΚΑΤΗΓΟΡΙΑ 3: ΠΡΟΣΤΑΣΙΑ ΑΝΑΠΝΟΗΣ</w:t>
      </w:r>
      <w:bookmarkEnd w:id="15"/>
    </w:p>
    <w:p w:rsidR="00F444D1" w:rsidRPr="00F444D1" w:rsidRDefault="00F444D1" w:rsidP="00F444D1">
      <w:pPr>
        <w:spacing w:after="0" w:line="240" w:lineRule="auto"/>
        <w:jc w:val="center"/>
        <w:rPr>
          <w:rFonts w:ascii="Arial" w:eastAsia="Times New Roman" w:hAnsi="Arial" w:cs="Arial"/>
          <w:lang w:eastAsia="el-GR"/>
        </w:rPr>
      </w:pPr>
    </w:p>
    <w:p w:rsidR="00F444D1" w:rsidRPr="00F444D1" w:rsidRDefault="00F444D1" w:rsidP="00F444D1">
      <w:pPr>
        <w:keepNext/>
        <w:keepLines/>
        <w:spacing w:before="40" w:after="0" w:line="240" w:lineRule="auto"/>
        <w:outlineLvl w:val="1"/>
        <w:rPr>
          <w:rFonts w:ascii="Arial" w:eastAsia="Times New Roman" w:hAnsi="Arial" w:cs="Arial"/>
          <w:b/>
          <w:lang w:eastAsia="el-GR"/>
        </w:rPr>
      </w:pPr>
      <w:bookmarkStart w:id="17" w:name="_Toc50458001"/>
      <w:r w:rsidRPr="00F444D1">
        <w:rPr>
          <w:rFonts w:ascii="Arial" w:eastAsia="Times New Roman" w:hAnsi="Arial" w:cs="Arial"/>
          <w:b/>
          <w:lang w:eastAsia="el-GR"/>
        </w:rPr>
        <w:t xml:space="preserve">3.1.  </w:t>
      </w:r>
      <w:proofErr w:type="spellStart"/>
      <w:r w:rsidRPr="00F444D1">
        <w:rPr>
          <w:rFonts w:ascii="Arial" w:eastAsia="Times New Roman" w:hAnsi="Arial" w:cs="Arial"/>
          <w:b/>
          <w:lang w:eastAsia="el-GR"/>
        </w:rPr>
        <w:t>Φιλτρομάσκα</w:t>
      </w:r>
      <w:proofErr w:type="spellEnd"/>
      <w:r w:rsidRPr="00F444D1">
        <w:rPr>
          <w:rFonts w:ascii="Arial" w:eastAsia="Times New Roman" w:hAnsi="Arial" w:cs="Arial"/>
          <w:b/>
          <w:lang w:eastAsia="el-GR"/>
        </w:rPr>
        <w:t xml:space="preserve"> </w:t>
      </w:r>
      <w:r w:rsidRPr="00F444D1">
        <w:rPr>
          <w:rFonts w:ascii="Arial" w:eastAsia="Times New Roman" w:hAnsi="Arial" w:cs="Arial"/>
          <w:b/>
          <w:lang w:val="en-US" w:eastAsia="el-GR"/>
        </w:rPr>
        <w:t>FFP</w:t>
      </w:r>
      <w:r w:rsidRPr="00F444D1">
        <w:rPr>
          <w:rFonts w:ascii="Arial" w:eastAsia="Times New Roman" w:hAnsi="Arial" w:cs="Arial"/>
          <w:b/>
          <w:lang w:eastAsia="el-GR"/>
        </w:rPr>
        <w:t>1.</w:t>
      </w:r>
      <w:bookmarkEnd w:id="17"/>
    </w:p>
    <w:p w:rsidR="00F444D1" w:rsidRPr="00F444D1" w:rsidRDefault="00F444D1" w:rsidP="00F444D1">
      <w:pPr>
        <w:spacing w:after="0" w:line="240" w:lineRule="auto"/>
        <w:jc w:val="both"/>
        <w:rPr>
          <w:rFonts w:ascii="Arial" w:eastAsia="Calibri" w:hAnsi="Arial" w:cs="Arial"/>
          <w:lang w:eastAsia="el-GR"/>
        </w:rPr>
      </w:pPr>
      <w:r w:rsidRPr="00F444D1">
        <w:rPr>
          <w:rFonts w:ascii="Arial" w:eastAsia="Calibri" w:hAnsi="Arial" w:cs="Arial"/>
          <w:b/>
          <w:bCs/>
          <w:lang w:eastAsia="el-GR"/>
        </w:rPr>
        <w:t xml:space="preserve">Πεδίο χρήσης: </w:t>
      </w:r>
      <w:r w:rsidRPr="00F444D1">
        <w:rPr>
          <w:rFonts w:ascii="Arial" w:eastAsia="Calibri" w:hAnsi="Arial" w:cs="Arial"/>
          <w:lang w:eastAsia="el-GR"/>
        </w:rPr>
        <w:t>σε εργασίες που απαιτούν προστασία αναπνοής από τη σκόνη π.χ. οικοδομικές εργασίες ,εργασίες αποκομιδής απορριμμάτων, οδοκαθαριστές και γενικά εργασίες που απαιτούν προστασία από σκόνη και ενοχλητικές οσμές.</w:t>
      </w:r>
    </w:p>
    <w:p w:rsidR="00F444D1" w:rsidRPr="00F444D1" w:rsidRDefault="00F444D1" w:rsidP="00F444D1">
      <w:pPr>
        <w:numPr>
          <w:ilvl w:val="0"/>
          <w:numId w:val="18"/>
        </w:numPr>
        <w:shd w:val="clear" w:color="auto" w:fill="FFFFFF"/>
        <w:suppressAutoHyphens/>
        <w:spacing w:before="100" w:beforeAutospacing="1" w:after="100" w:afterAutospacing="1" w:line="240" w:lineRule="auto"/>
        <w:jc w:val="both"/>
        <w:rPr>
          <w:rFonts w:ascii="Arial" w:eastAsia="Times New Roman" w:hAnsi="Arial" w:cs="Arial"/>
          <w:color w:val="333333"/>
          <w:lang w:eastAsia="el-GR"/>
        </w:rPr>
      </w:pPr>
      <w:r w:rsidRPr="00F444D1">
        <w:rPr>
          <w:rFonts w:ascii="Arial" w:eastAsia="Times New Roman" w:hAnsi="Arial" w:cs="Arial"/>
          <w:b/>
          <w:bCs/>
          <w:lang w:eastAsia="el-GR"/>
        </w:rPr>
        <w:lastRenderedPageBreak/>
        <w:t xml:space="preserve">Χαρακτηριστικά: </w:t>
      </w:r>
      <w:r w:rsidRPr="00F444D1">
        <w:rPr>
          <w:rFonts w:ascii="Arial" w:eastAsia="Times New Roman" w:hAnsi="Arial" w:cs="Arial"/>
          <w:color w:val="333333"/>
          <w:lang w:eastAsia="el-GR"/>
        </w:rPr>
        <w:t xml:space="preserve">Κυπελλοειδής μάσκα βιομηχανικού τύπου,  </w:t>
      </w:r>
      <w:r w:rsidRPr="00F444D1">
        <w:rPr>
          <w:rFonts w:ascii="Arial" w:eastAsia="Times New Roman" w:hAnsi="Arial" w:cs="Arial"/>
          <w:color w:val="333333"/>
          <w:lang w:val="en-US" w:eastAsia="el-GR"/>
        </w:rPr>
        <w:t>FFP</w:t>
      </w:r>
      <w:r w:rsidRPr="00F444D1">
        <w:rPr>
          <w:rFonts w:ascii="Arial" w:eastAsia="Times New Roman" w:hAnsi="Arial" w:cs="Arial"/>
          <w:color w:val="333333"/>
          <w:lang w:eastAsia="el-GR"/>
        </w:rPr>
        <w:t>1.</w:t>
      </w:r>
    </w:p>
    <w:p w:rsidR="00F444D1" w:rsidRPr="00F444D1" w:rsidRDefault="00F444D1" w:rsidP="00F444D1">
      <w:pPr>
        <w:numPr>
          <w:ilvl w:val="0"/>
          <w:numId w:val="21"/>
        </w:numPr>
        <w:shd w:val="clear" w:color="auto" w:fill="FFFFFF"/>
        <w:suppressAutoHyphens/>
        <w:spacing w:before="100" w:beforeAutospacing="1" w:after="100" w:afterAutospacing="1" w:line="240" w:lineRule="auto"/>
        <w:jc w:val="both"/>
        <w:rPr>
          <w:rFonts w:ascii="Arial" w:eastAsia="Calibri" w:hAnsi="Arial" w:cs="Arial"/>
          <w:color w:val="333333"/>
          <w:lang w:eastAsia="el-GR"/>
        </w:rPr>
      </w:pPr>
      <w:r w:rsidRPr="00F444D1">
        <w:rPr>
          <w:rFonts w:ascii="Arial" w:eastAsia="Times New Roman" w:hAnsi="Arial" w:cs="Arial"/>
          <w:color w:val="333333"/>
          <w:lang w:eastAsia="el-GR"/>
        </w:rPr>
        <w:t xml:space="preserve">Προστασία από μικρές συγκεντρώσεις ρύπων </w:t>
      </w:r>
    </w:p>
    <w:p w:rsidR="00F444D1" w:rsidRPr="00F444D1" w:rsidRDefault="00F444D1" w:rsidP="00F444D1">
      <w:pPr>
        <w:numPr>
          <w:ilvl w:val="0"/>
          <w:numId w:val="18"/>
        </w:numPr>
        <w:shd w:val="clear" w:color="auto" w:fill="FFFFFF"/>
        <w:suppressAutoHyphens/>
        <w:spacing w:before="100" w:beforeAutospacing="1" w:after="100" w:afterAutospacing="1" w:line="240" w:lineRule="auto"/>
        <w:jc w:val="both"/>
        <w:rPr>
          <w:rFonts w:ascii="Arial" w:eastAsia="Times New Roman" w:hAnsi="Arial" w:cs="Arial"/>
          <w:color w:val="333333"/>
          <w:lang w:eastAsia="el-GR"/>
        </w:rPr>
      </w:pPr>
      <w:r w:rsidRPr="00F444D1">
        <w:rPr>
          <w:rFonts w:ascii="Arial" w:eastAsia="Calibri" w:hAnsi="Arial" w:cs="Arial"/>
          <w:color w:val="333333"/>
          <w:lang w:val="en-US" w:eastAsia="el-GR"/>
        </w:rPr>
        <w:t>HM</w:t>
      </w:r>
      <w:proofErr w:type="spellStart"/>
      <w:r w:rsidRPr="00F444D1">
        <w:rPr>
          <w:rFonts w:ascii="Arial" w:eastAsia="Calibri" w:hAnsi="Arial" w:cs="Arial"/>
          <w:color w:val="333333"/>
          <w:lang w:eastAsia="el-GR"/>
        </w:rPr>
        <w:t>ασκα</w:t>
      </w:r>
      <w:proofErr w:type="spellEnd"/>
      <w:r w:rsidRPr="00F444D1">
        <w:rPr>
          <w:rFonts w:ascii="Arial" w:eastAsia="Calibri" w:hAnsi="Arial" w:cs="Arial"/>
          <w:color w:val="333333"/>
          <w:lang w:eastAsia="el-GR"/>
        </w:rPr>
        <w:t xml:space="preserve"> θα </w:t>
      </w:r>
      <w:proofErr w:type="spellStart"/>
      <w:r w:rsidRPr="00F444D1">
        <w:rPr>
          <w:rFonts w:ascii="Arial" w:eastAsia="Calibri" w:hAnsi="Arial" w:cs="Arial"/>
          <w:color w:val="333333"/>
          <w:lang w:eastAsia="el-GR"/>
        </w:rPr>
        <w:t>πρεπει</w:t>
      </w:r>
      <w:proofErr w:type="spellEnd"/>
      <w:r w:rsidRPr="00F444D1">
        <w:rPr>
          <w:rFonts w:ascii="Arial" w:eastAsia="Calibri" w:hAnsi="Arial" w:cs="Arial"/>
          <w:color w:val="333333"/>
          <w:lang w:eastAsia="el-GR"/>
        </w:rPr>
        <w:t xml:space="preserve"> να </w:t>
      </w:r>
      <w:proofErr w:type="spellStart"/>
      <w:r w:rsidRPr="00F444D1">
        <w:rPr>
          <w:rFonts w:ascii="Arial" w:eastAsia="Calibri" w:hAnsi="Arial" w:cs="Arial"/>
          <w:color w:val="333333"/>
          <w:lang w:eastAsia="el-GR"/>
        </w:rPr>
        <w:t>διαθετει</w:t>
      </w:r>
      <w:proofErr w:type="spellEnd"/>
      <w:r w:rsidRPr="00F444D1">
        <w:rPr>
          <w:rFonts w:ascii="Arial" w:eastAsia="Calibri" w:hAnsi="Arial" w:cs="Arial"/>
          <w:color w:val="333333"/>
          <w:lang w:eastAsia="el-GR"/>
        </w:rPr>
        <w:t xml:space="preserve"> τα </w:t>
      </w:r>
      <w:proofErr w:type="spellStart"/>
      <w:r w:rsidRPr="00F444D1">
        <w:rPr>
          <w:rFonts w:ascii="Arial" w:eastAsia="Calibri" w:hAnsi="Arial" w:cs="Arial"/>
          <w:color w:val="333333"/>
          <w:lang w:eastAsia="el-GR"/>
        </w:rPr>
        <w:t>παρακατωχαρακτηριστικα</w:t>
      </w:r>
      <w:proofErr w:type="spellEnd"/>
      <w:r w:rsidRPr="00F444D1">
        <w:rPr>
          <w:rFonts w:ascii="Arial" w:eastAsia="Calibri" w:hAnsi="Arial" w:cs="Arial"/>
          <w:color w:val="333333"/>
          <w:lang w:eastAsia="el-GR"/>
        </w:rPr>
        <w:t xml:space="preserve"> :</w:t>
      </w:r>
    </w:p>
    <w:p w:rsidR="00F444D1" w:rsidRPr="00F444D1" w:rsidRDefault="00F444D1" w:rsidP="00F444D1">
      <w:pPr>
        <w:numPr>
          <w:ilvl w:val="0"/>
          <w:numId w:val="18"/>
        </w:numPr>
        <w:shd w:val="clear" w:color="auto" w:fill="FFFFFF"/>
        <w:suppressAutoHyphens/>
        <w:spacing w:before="100" w:beforeAutospacing="1" w:after="100" w:afterAutospacing="1" w:line="240" w:lineRule="auto"/>
        <w:jc w:val="both"/>
        <w:rPr>
          <w:rFonts w:ascii="Arial" w:eastAsia="Times New Roman" w:hAnsi="Arial" w:cs="Arial"/>
          <w:color w:val="333333"/>
          <w:lang w:eastAsia="el-GR"/>
        </w:rPr>
      </w:pPr>
      <w:r w:rsidRPr="00F444D1">
        <w:rPr>
          <w:rFonts w:ascii="Arial" w:eastAsia="Times New Roman" w:hAnsi="Arial" w:cs="Arial"/>
          <w:color w:val="333333"/>
          <w:lang w:eastAsia="el-GR"/>
        </w:rPr>
        <w:t>Βαλβίδα εκπνοής.</w:t>
      </w:r>
    </w:p>
    <w:p w:rsidR="00F444D1" w:rsidRPr="00F444D1" w:rsidRDefault="00F444D1" w:rsidP="00F444D1">
      <w:pPr>
        <w:numPr>
          <w:ilvl w:val="0"/>
          <w:numId w:val="18"/>
        </w:numPr>
        <w:shd w:val="clear" w:color="auto" w:fill="FFFFFF"/>
        <w:suppressAutoHyphens/>
        <w:spacing w:before="100" w:beforeAutospacing="1" w:after="100" w:afterAutospacing="1" w:line="240" w:lineRule="auto"/>
        <w:jc w:val="both"/>
        <w:rPr>
          <w:rFonts w:ascii="Arial" w:eastAsia="Times New Roman" w:hAnsi="Arial" w:cs="Arial"/>
          <w:color w:val="333333"/>
          <w:lang w:eastAsia="el-GR"/>
        </w:rPr>
      </w:pPr>
      <w:r w:rsidRPr="00F444D1">
        <w:rPr>
          <w:rFonts w:ascii="Arial" w:eastAsia="Times New Roman" w:hAnsi="Arial" w:cs="Arial"/>
          <w:color w:val="333333"/>
          <w:lang w:eastAsia="el-GR"/>
        </w:rPr>
        <w:t>Δύο λάστιχα στήριξης περιμετρικά του κεφαλιού.</w:t>
      </w:r>
    </w:p>
    <w:p w:rsidR="00F444D1" w:rsidRPr="00F444D1" w:rsidRDefault="00F444D1" w:rsidP="00F444D1">
      <w:pPr>
        <w:numPr>
          <w:ilvl w:val="0"/>
          <w:numId w:val="18"/>
        </w:numPr>
        <w:shd w:val="clear" w:color="auto" w:fill="FFFFFF"/>
        <w:suppressAutoHyphens/>
        <w:spacing w:before="100" w:beforeAutospacing="1" w:after="100" w:afterAutospacing="1" w:line="240" w:lineRule="auto"/>
        <w:jc w:val="both"/>
        <w:rPr>
          <w:rFonts w:ascii="Arial" w:eastAsia="Times New Roman" w:hAnsi="Arial" w:cs="Arial"/>
          <w:color w:val="333333"/>
          <w:lang w:eastAsia="el-GR"/>
        </w:rPr>
      </w:pPr>
      <w:r w:rsidRPr="00F444D1">
        <w:rPr>
          <w:rFonts w:ascii="Arial" w:eastAsia="Times New Roman" w:hAnsi="Arial" w:cs="Arial"/>
          <w:color w:val="333333"/>
          <w:lang w:eastAsia="el-GR"/>
        </w:rPr>
        <w:t xml:space="preserve">Εξωτερικό έλασμα προσαρμογής στη μύτη. </w:t>
      </w:r>
    </w:p>
    <w:p w:rsidR="00F444D1" w:rsidRPr="00F444D1" w:rsidRDefault="00F444D1" w:rsidP="00F444D1">
      <w:pPr>
        <w:numPr>
          <w:ilvl w:val="0"/>
          <w:numId w:val="18"/>
        </w:numPr>
        <w:shd w:val="clear" w:color="auto" w:fill="FFFFFF"/>
        <w:suppressAutoHyphens/>
        <w:spacing w:before="100" w:beforeAutospacing="1" w:after="100" w:afterAutospacing="1" w:line="240" w:lineRule="auto"/>
        <w:jc w:val="both"/>
        <w:rPr>
          <w:rFonts w:ascii="Arial" w:eastAsia="Times New Roman" w:hAnsi="Arial" w:cs="Arial"/>
          <w:color w:val="333333"/>
          <w:lang w:eastAsia="el-GR"/>
        </w:rPr>
      </w:pPr>
      <w:r w:rsidRPr="00F444D1">
        <w:rPr>
          <w:rFonts w:ascii="Arial" w:eastAsia="Times New Roman" w:hAnsi="Arial" w:cs="Arial"/>
          <w:color w:val="333333"/>
          <w:lang w:eastAsia="el-GR"/>
        </w:rPr>
        <w:t>Εσωτερικά υπάρχει επένδυση προστασίας μύτης, βέλτιστη στήριξη και μέγιστη εφαρμογή.</w:t>
      </w:r>
    </w:p>
    <w:p w:rsidR="00F444D1" w:rsidRPr="00F444D1" w:rsidRDefault="00F444D1" w:rsidP="00F444D1">
      <w:pPr>
        <w:spacing w:after="0" w:line="240" w:lineRule="auto"/>
        <w:jc w:val="both"/>
        <w:rPr>
          <w:rFonts w:ascii="Arial" w:eastAsia="Calibri" w:hAnsi="Arial" w:cs="Arial"/>
          <w:b/>
          <w:bCs/>
          <w:lang w:eastAsia="el-GR"/>
        </w:rPr>
      </w:pPr>
      <w:r w:rsidRPr="00F444D1">
        <w:rPr>
          <w:rFonts w:ascii="Arial" w:eastAsia="Times New Roman" w:hAnsi="Arial" w:cs="Arial"/>
          <w:b/>
          <w:lang w:eastAsia="el-GR"/>
        </w:rPr>
        <w:t>Σήμανση:</w:t>
      </w:r>
      <w:r w:rsidRPr="00F444D1">
        <w:rPr>
          <w:rFonts w:ascii="Arial" w:eastAsia="Times New Roman" w:hAnsi="Arial" w:cs="Arial"/>
          <w:lang w:eastAsia="el-GR"/>
        </w:rPr>
        <w:t xml:space="preserve"> η μάσκα και τα φίλτρα θα πρέπει να φέρουν ανεξίτηλα τυπωμένα τα εξής: </w:t>
      </w:r>
      <w:r w:rsidRPr="00F444D1">
        <w:rPr>
          <w:rFonts w:ascii="Arial" w:eastAsia="Times New Roman" w:hAnsi="Arial" w:cs="Arial"/>
          <w:lang w:val="en-US" w:eastAsia="el-GR"/>
        </w:rPr>
        <w:t>CE</w:t>
      </w:r>
      <w:r w:rsidRPr="00F444D1">
        <w:rPr>
          <w:rFonts w:ascii="Arial" w:eastAsia="Times New Roman" w:hAnsi="Arial" w:cs="Arial"/>
          <w:lang w:eastAsia="el-GR"/>
        </w:rPr>
        <w:t xml:space="preserve">, </w:t>
      </w:r>
      <w:r w:rsidRPr="00F444D1">
        <w:rPr>
          <w:rFonts w:ascii="Arial" w:eastAsia="Times New Roman" w:hAnsi="Arial" w:cs="Arial"/>
          <w:lang w:val="en-US" w:eastAsia="el-GR"/>
        </w:rPr>
        <w:t>FF</w:t>
      </w:r>
      <w:r w:rsidRPr="00F444D1">
        <w:rPr>
          <w:rFonts w:ascii="Arial" w:eastAsia="Times New Roman" w:hAnsi="Arial" w:cs="Arial"/>
          <w:lang w:eastAsia="el-GR"/>
        </w:rPr>
        <w:t>(=</w:t>
      </w:r>
      <w:proofErr w:type="spellStart"/>
      <w:r w:rsidRPr="00F444D1">
        <w:rPr>
          <w:rFonts w:ascii="Arial" w:eastAsia="Times New Roman" w:hAnsi="Arial" w:cs="Arial"/>
          <w:lang w:val="en-US" w:eastAsia="el-GR"/>
        </w:rPr>
        <w:t>FilteringFacepiece</w:t>
      </w:r>
      <w:proofErr w:type="spellEnd"/>
      <w:r w:rsidRPr="00F444D1">
        <w:rPr>
          <w:rFonts w:ascii="Arial" w:eastAsia="Times New Roman" w:hAnsi="Arial" w:cs="Arial"/>
          <w:lang w:eastAsia="el-GR"/>
        </w:rPr>
        <w:t>)-</w:t>
      </w:r>
      <w:r w:rsidRPr="00F444D1">
        <w:rPr>
          <w:rFonts w:ascii="Arial" w:eastAsia="Times New Roman" w:hAnsi="Arial" w:cs="Arial"/>
          <w:lang w:val="en-US" w:eastAsia="el-GR"/>
        </w:rPr>
        <w:t>P</w:t>
      </w:r>
      <w:r w:rsidRPr="00F444D1">
        <w:rPr>
          <w:rFonts w:ascii="Arial" w:eastAsia="Times New Roman" w:hAnsi="Arial" w:cs="Arial"/>
          <w:lang w:eastAsia="el-GR"/>
        </w:rPr>
        <w:t>1, κατασκευαστής, κωδικός προϊόντος, έτος κατασκευής, Κωδικός Εργαστηρίου Πιστοποίησης.</w:t>
      </w:r>
    </w:p>
    <w:p w:rsidR="00F444D1" w:rsidRPr="00F444D1" w:rsidRDefault="00F444D1" w:rsidP="00F444D1">
      <w:pPr>
        <w:shd w:val="clear" w:color="auto" w:fill="FFFFFF"/>
        <w:spacing w:before="100" w:beforeAutospacing="1" w:after="100" w:afterAutospacing="1" w:line="240" w:lineRule="auto"/>
        <w:ind w:left="360"/>
        <w:rPr>
          <w:rFonts w:ascii="Arial" w:eastAsia="Calibri" w:hAnsi="Arial" w:cs="Arial"/>
          <w:color w:val="333333"/>
          <w:lang w:eastAsia="el-GR"/>
        </w:rPr>
      </w:pPr>
      <w:r w:rsidRPr="00F444D1">
        <w:rPr>
          <w:rFonts w:ascii="Arial" w:eastAsia="Calibri" w:hAnsi="Arial" w:cs="Arial"/>
          <w:color w:val="333333"/>
          <w:lang w:eastAsia="el-GR"/>
        </w:rPr>
        <w:t xml:space="preserve">Συσκευασία :  (20-30 </w:t>
      </w:r>
      <w:proofErr w:type="spellStart"/>
      <w:r w:rsidRPr="00F444D1">
        <w:rPr>
          <w:rFonts w:ascii="Arial" w:eastAsia="Calibri" w:hAnsi="Arial" w:cs="Arial"/>
          <w:color w:val="333333"/>
          <w:lang w:eastAsia="el-GR"/>
        </w:rPr>
        <w:t>τμχ</w:t>
      </w:r>
      <w:proofErr w:type="spellEnd"/>
      <w:r w:rsidRPr="00F444D1">
        <w:rPr>
          <w:rFonts w:ascii="Arial" w:eastAsia="Calibri" w:hAnsi="Arial" w:cs="Arial"/>
          <w:color w:val="333333"/>
          <w:lang w:eastAsia="el-GR"/>
        </w:rPr>
        <w:t>/κιτίο)    </w:t>
      </w:r>
    </w:p>
    <w:p w:rsidR="00F444D1" w:rsidRPr="00F444D1" w:rsidRDefault="00F444D1" w:rsidP="00F444D1">
      <w:pPr>
        <w:shd w:val="clear" w:color="auto" w:fill="FFFFFF"/>
        <w:spacing w:after="0" w:line="240" w:lineRule="auto"/>
        <w:ind w:firstLine="360"/>
        <w:rPr>
          <w:rFonts w:ascii="Arial" w:eastAsia="Calibri" w:hAnsi="Arial" w:cs="Arial"/>
          <w:b/>
          <w:bCs/>
          <w:color w:val="333333"/>
          <w:u w:val="single"/>
          <w:lang w:eastAsia="el-GR"/>
        </w:rPr>
      </w:pPr>
      <w:r w:rsidRPr="00F444D1">
        <w:rPr>
          <w:rFonts w:ascii="Arial" w:eastAsia="Calibri" w:hAnsi="Arial" w:cs="Arial"/>
          <w:b/>
          <w:bCs/>
          <w:color w:val="333333"/>
          <w:u w:val="single"/>
          <w:lang w:eastAsia="el-GR"/>
        </w:rPr>
        <w:t>Πιστοποίηση: CE, EN 149:2001+A1:2009.</w:t>
      </w:r>
    </w:p>
    <w:p w:rsidR="00F444D1" w:rsidRPr="00F444D1" w:rsidRDefault="00F444D1" w:rsidP="00F444D1">
      <w:pPr>
        <w:spacing w:after="0" w:line="240" w:lineRule="auto"/>
        <w:jc w:val="both"/>
        <w:rPr>
          <w:rFonts w:ascii="Arial" w:eastAsia="Calibri" w:hAnsi="Arial" w:cs="Arial"/>
          <w:b/>
          <w:bCs/>
          <w:u w:val="single"/>
          <w:lang w:eastAsia="el-GR"/>
        </w:rPr>
      </w:pPr>
    </w:p>
    <w:p w:rsidR="00F444D1" w:rsidRPr="00F444D1" w:rsidRDefault="00F444D1" w:rsidP="00F444D1">
      <w:pPr>
        <w:keepNext/>
        <w:keepLines/>
        <w:spacing w:before="40" w:after="0" w:line="240" w:lineRule="auto"/>
        <w:outlineLvl w:val="1"/>
        <w:rPr>
          <w:rFonts w:ascii="Arial" w:eastAsia="Times New Roman" w:hAnsi="Arial" w:cs="Arial"/>
          <w:b/>
          <w:bCs/>
          <w:lang w:eastAsia="el-GR"/>
        </w:rPr>
      </w:pPr>
      <w:bookmarkStart w:id="18" w:name="_Toc26748438"/>
      <w:bookmarkStart w:id="19" w:name="_Toc50458003"/>
    </w:p>
    <w:p w:rsidR="00F444D1" w:rsidRPr="00F444D1" w:rsidRDefault="00F444D1" w:rsidP="00F444D1">
      <w:pPr>
        <w:keepNext/>
        <w:keepLines/>
        <w:spacing w:before="40" w:after="0" w:line="240" w:lineRule="auto"/>
        <w:outlineLvl w:val="1"/>
        <w:rPr>
          <w:rFonts w:ascii="Arial" w:eastAsia="Times New Roman" w:hAnsi="Arial" w:cs="Arial"/>
          <w:color w:val="2F5496"/>
          <w:lang w:eastAsia="el-GR"/>
        </w:rPr>
      </w:pPr>
      <w:r w:rsidRPr="00F444D1">
        <w:rPr>
          <w:rFonts w:ascii="Arial" w:eastAsia="Times New Roman" w:hAnsi="Arial" w:cs="Arial"/>
          <w:b/>
          <w:bCs/>
          <w:lang w:eastAsia="el-GR"/>
        </w:rPr>
        <w:t xml:space="preserve">3.2. </w:t>
      </w:r>
      <w:proofErr w:type="spellStart"/>
      <w:r w:rsidRPr="00F444D1">
        <w:rPr>
          <w:rFonts w:ascii="Arial" w:eastAsia="Times New Roman" w:hAnsi="Arial" w:cs="Arial"/>
          <w:b/>
          <w:bCs/>
          <w:lang w:eastAsia="el-GR"/>
        </w:rPr>
        <w:t>Φιλτρομάσκα</w:t>
      </w:r>
      <w:proofErr w:type="spellEnd"/>
      <w:r w:rsidRPr="00F444D1">
        <w:rPr>
          <w:rFonts w:ascii="Arial" w:eastAsia="Times New Roman" w:hAnsi="Arial" w:cs="Arial"/>
          <w:b/>
          <w:bCs/>
          <w:lang w:eastAsia="el-GR"/>
        </w:rPr>
        <w:t xml:space="preserve"> </w:t>
      </w:r>
      <w:r w:rsidRPr="00F444D1">
        <w:rPr>
          <w:rFonts w:ascii="Arial" w:eastAsia="Times New Roman" w:hAnsi="Arial" w:cs="Arial"/>
          <w:b/>
          <w:bCs/>
          <w:lang w:val="en-US" w:eastAsia="el-GR"/>
        </w:rPr>
        <w:t>FF</w:t>
      </w:r>
      <w:r w:rsidRPr="00F444D1">
        <w:rPr>
          <w:rFonts w:ascii="Arial" w:eastAsia="Times New Roman" w:hAnsi="Arial" w:cs="Arial"/>
          <w:b/>
          <w:bCs/>
          <w:lang w:eastAsia="el-GR"/>
        </w:rPr>
        <w:t>Ρ2</w:t>
      </w:r>
      <w:r w:rsidRPr="00F444D1">
        <w:rPr>
          <w:rFonts w:ascii="Arial" w:eastAsia="Times New Roman" w:hAnsi="Arial" w:cs="Arial"/>
          <w:color w:val="2F5496"/>
          <w:lang w:eastAsia="el-GR"/>
        </w:rPr>
        <w:t>.</w:t>
      </w:r>
      <w:bookmarkEnd w:id="18"/>
      <w:bookmarkEnd w:id="19"/>
    </w:p>
    <w:p w:rsidR="00F444D1" w:rsidRPr="00F444D1" w:rsidRDefault="00F444D1" w:rsidP="00F444D1">
      <w:pPr>
        <w:spacing w:after="0" w:line="240" w:lineRule="auto"/>
        <w:rPr>
          <w:rFonts w:ascii="Times New Roman" w:eastAsia="Times New Roman" w:hAnsi="Times New Roman" w:cs="Times New Roman"/>
          <w:sz w:val="20"/>
          <w:szCs w:val="20"/>
          <w:lang w:eastAsia="el-GR"/>
        </w:rPr>
      </w:pPr>
    </w:p>
    <w:p w:rsidR="00F444D1" w:rsidRPr="00F444D1" w:rsidRDefault="00F444D1" w:rsidP="00F444D1">
      <w:pPr>
        <w:tabs>
          <w:tab w:val="left" w:pos="17010"/>
        </w:tabs>
        <w:autoSpaceDE w:val="0"/>
        <w:autoSpaceDN w:val="0"/>
        <w:adjustRightInd w:val="0"/>
        <w:spacing w:after="0" w:line="360" w:lineRule="auto"/>
        <w:ind w:left="-142" w:firstLine="142"/>
        <w:jc w:val="both"/>
        <w:rPr>
          <w:rFonts w:ascii="Arial" w:eastAsia="Calibri" w:hAnsi="Arial" w:cs="Arial"/>
          <w:b/>
          <w:u w:val="single"/>
        </w:rPr>
      </w:pPr>
      <w:r w:rsidRPr="00F444D1">
        <w:rPr>
          <w:rFonts w:ascii="Arial" w:eastAsia="Times New Roman" w:hAnsi="Arial" w:cs="Arial"/>
          <w:b/>
          <w:color w:val="000000"/>
          <w:u w:val="single"/>
          <w:lang w:eastAsia="el-GR"/>
        </w:rPr>
        <w:t>Πεδίο χρήσης</w:t>
      </w:r>
      <w:r w:rsidRPr="00F444D1">
        <w:rPr>
          <w:rFonts w:ascii="Arial" w:eastAsia="Times New Roman" w:hAnsi="Arial" w:cs="Arial"/>
          <w:color w:val="000000"/>
          <w:lang w:eastAsia="el-GR"/>
        </w:rPr>
        <w:t xml:space="preserve">: </w:t>
      </w:r>
      <w:r w:rsidRPr="00F444D1">
        <w:rPr>
          <w:rFonts w:ascii="Arial" w:eastAsia="Calibri" w:hAnsi="Arial" w:cs="Arial"/>
          <w:b/>
          <w:bCs/>
        </w:rPr>
        <w:t>:</w:t>
      </w:r>
      <w:r w:rsidRPr="00F444D1">
        <w:rPr>
          <w:rFonts w:ascii="Arial" w:eastAsia="Calibri" w:hAnsi="Arial" w:cs="Arial"/>
        </w:rPr>
        <w:t xml:space="preserve"> κατά τις εργασίες που απαιτούν προστασία μόνο από σκόνη.</w:t>
      </w:r>
    </w:p>
    <w:p w:rsidR="00F444D1" w:rsidRPr="00F444D1" w:rsidRDefault="00F444D1" w:rsidP="00F444D1">
      <w:pPr>
        <w:shd w:val="clear" w:color="auto" w:fill="FFFFFF"/>
        <w:spacing w:before="100" w:beforeAutospacing="1" w:after="100" w:afterAutospacing="1" w:line="240" w:lineRule="auto"/>
        <w:jc w:val="both"/>
        <w:rPr>
          <w:rFonts w:ascii="Arial" w:eastAsia="Times New Roman" w:hAnsi="Arial" w:cs="Arial"/>
          <w:color w:val="000000"/>
          <w:lang w:eastAsia="el-GR"/>
        </w:rPr>
      </w:pPr>
      <w:proofErr w:type="spellStart"/>
      <w:r w:rsidRPr="00F444D1">
        <w:rPr>
          <w:rFonts w:ascii="Arial" w:eastAsia="Times New Roman" w:hAnsi="Arial" w:cs="Arial"/>
          <w:b/>
          <w:color w:val="000000"/>
          <w:u w:val="single"/>
          <w:lang w:eastAsia="el-GR"/>
        </w:rPr>
        <w:t>Χαρακτηριστικά</w:t>
      </w:r>
      <w:r w:rsidRPr="00F444D1">
        <w:rPr>
          <w:rFonts w:ascii="Arial" w:eastAsia="Times New Roman" w:hAnsi="Arial" w:cs="Arial"/>
          <w:color w:val="000000"/>
          <w:u w:val="single"/>
          <w:lang w:eastAsia="el-GR"/>
        </w:rPr>
        <w:t>:</w:t>
      </w:r>
      <w:r w:rsidRPr="00F444D1">
        <w:rPr>
          <w:rFonts w:ascii="Arial" w:eastAsia="Times New Roman" w:hAnsi="Arial" w:cs="Arial"/>
          <w:color w:val="000000"/>
          <w:lang w:eastAsia="el-GR"/>
        </w:rPr>
        <w:t>Φιλτρόμασκα</w:t>
      </w:r>
      <w:proofErr w:type="spellEnd"/>
      <w:r w:rsidRPr="00F444D1">
        <w:rPr>
          <w:rFonts w:ascii="Arial" w:eastAsia="Times New Roman" w:hAnsi="Arial" w:cs="Arial"/>
          <w:color w:val="000000"/>
          <w:lang w:eastAsia="el-GR"/>
        </w:rPr>
        <w:t xml:space="preserve"> </w:t>
      </w:r>
      <w:r w:rsidRPr="00F444D1">
        <w:rPr>
          <w:rFonts w:ascii="Arial" w:eastAsia="Times New Roman" w:hAnsi="Arial" w:cs="Arial"/>
          <w:color w:val="000000"/>
          <w:u w:val="single"/>
          <w:lang w:eastAsia="el-GR"/>
        </w:rPr>
        <w:t>ευρωπαϊκής κατασκευής</w:t>
      </w:r>
      <w:r w:rsidRPr="00F444D1">
        <w:rPr>
          <w:rFonts w:ascii="Arial" w:eastAsia="Times New Roman" w:hAnsi="Arial" w:cs="Arial"/>
          <w:color w:val="000000"/>
          <w:lang w:eastAsia="el-GR"/>
        </w:rPr>
        <w:t xml:space="preserve"> για την κατακράτηση σκόνης και </w:t>
      </w:r>
      <w:proofErr w:type="spellStart"/>
      <w:r w:rsidRPr="00F444D1">
        <w:rPr>
          <w:rFonts w:ascii="Arial" w:eastAsia="Times New Roman" w:hAnsi="Arial" w:cs="Arial"/>
          <w:color w:val="000000"/>
          <w:lang w:eastAsia="el-GR"/>
        </w:rPr>
        <w:t>μικροσωματιδίων</w:t>
      </w:r>
      <w:proofErr w:type="spellEnd"/>
      <w:r w:rsidRPr="00F444D1">
        <w:rPr>
          <w:rFonts w:ascii="Arial" w:eastAsia="Times New Roman" w:hAnsi="Arial" w:cs="Arial"/>
          <w:color w:val="000000"/>
          <w:lang w:eastAsia="el-GR"/>
        </w:rPr>
        <w:t xml:space="preserve"> κατηγορίας FFP2 R D από συνθετικό υλικό με διπλό ιμάντα προσαρμογής που θα καλύπτει μύτη, στόμα και πηγούνι χωρίς βαλβίδα εκπνοής (NV). Θα διαθέτει εσωτερικά, διπλό και εύκαμπτο έλασμα με πλαστική επικάλυψη για να προσαρμόζεται στην μύτη και στην εσωτερική πλευρά της μάσκας, αφρώδες υλικό στο σημείο της μύτης για σταθερότητα, άνεση και συγκράτηση της μάσκας. Διατίθεται σε συσκευασίες ανά 20-30 τεμάχια.</w:t>
      </w:r>
    </w:p>
    <w:p w:rsidR="00F444D1" w:rsidRPr="00F444D1" w:rsidRDefault="00F444D1" w:rsidP="00F444D1">
      <w:pPr>
        <w:shd w:val="clear" w:color="auto" w:fill="FFFFFF"/>
        <w:spacing w:before="100" w:beforeAutospacing="1" w:after="100" w:afterAutospacing="1" w:line="240" w:lineRule="auto"/>
        <w:jc w:val="both"/>
        <w:rPr>
          <w:rFonts w:ascii="Arial" w:eastAsia="Times New Roman" w:hAnsi="Arial" w:cs="Arial"/>
          <w:lang w:eastAsia="el-GR"/>
        </w:rPr>
      </w:pPr>
      <w:r w:rsidRPr="00F444D1">
        <w:rPr>
          <w:rFonts w:ascii="Arial" w:eastAsia="Times New Roman" w:hAnsi="Arial" w:cs="Arial"/>
          <w:color w:val="000000"/>
          <w:u w:val="single"/>
          <w:lang w:eastAsia="el-GR"/>
        </w:rPr>
        <w:t>Πρότυπα:</w:t>
      </w:r>
      <w:r w:rsidRPr="00F444D1">
        <w:rPr>
          <w:rFonts w:ascii="Arial" w:eastAsia="Times New Roman" w:hAnsi="Arial" w:cs="Arial"/>
          <w:color w:val="000000"/>
          <w:lang w:eastAsia="el-GR"/>
        </w:rPr>
        <w:t xml:space="preserve"> ΕΝ 149:2003, EN 149:2001</w:t>
      </w:r>
    </w:p>
    <w:p w:rsidR="00F444D1" w:rsidRPr="00F444D1" w:rsidRDefault="00F444D1" w:rsidP="00F444D1">
      <w:pPr>
        <w:shd w:val="clear" w:color="auto" w:fill="FFFFFF"/>
        <w:spacing w:before="100" w:beforeAutospacing="1" w:after="100" w:afterAutospacing="1" w:line="240" w:lineRule="auto"/>
        <w:jc w:val="both"/>
        <w:rPr>
          <w:rFonts w:ascii="Arial" w:eastAsia="Times New Roman" w:hAnsi="Arial" w:cs="Arial"/>
          <w:lang w:eastAsia="el-GR"/>
        </w:rPr>
      </w:pPr>
      <w:r w:rsidRPr="00F444D1">
        <w:rPr>
          <w:rFonts w:ascii="Arial" w:eastAsia="Times New Roman" w:hAnsi="Arial" w:cs="Arial"/>
          <w:color w:val="000000"/>
          <w:u w:val="single"/>
          <w:lang w:eastAsia="el-GR"/>
        </w:rPr>
        <w:t>Σήμανση:</w:t>
      </w:r>
      <w:r w:rsidRPr="00F444D1">
        <w:rPr>
          <w:rFonts w:ascii="Arial" w:eastAsia="Times New Roman" w:hAnsi="Arial" w:cs="Arial"/>
          <w:color w:val="000000"/>
          <w:lang w:eastAsia="el-GR"/>
        </w:rPr>
        <w:t xml:space="preserve"> Η μάσκα πρέπει να έχει ανεξίτηλα τυπωμένα τα εξής:</w:t>
      </w:r>
    </w:p>
    <w:p w:rsidR="00F444D1" w:rsidRPr="00F444D1" w:rsidRDefault="00F444D1" w:rsidP="00F444D1">
      <w:pPr>
        <w:numPr>
          <w:ilvl w:val="0"/>
          <w:numId w:val="16"/>
        </w:numPr>
        <w:shd w:val="clear" w:color="auto" w:fill="FFFFFF"/>
        <w:suppressAutoHyphens/>
        <w:spacing w:before="100" w:beforeAutospacing="1" w:after="100" w:afterAutospacing="1" w:line="240" w:lineRule="auto"/>
        <w:jc w:val="both"/>
        <w:rPr>
          <w:rFonts w:ascii="Arial" w:eastAsia="Times New Roman" w:hAnsi="Arial" w:cs="Arial"/>
          <w:lang w:eastAsia="el-GR"/>
        </w:rPr>
      </w:pPr>
      <w:r w:rsidRPr="00F444D1">
        <w:rPr>
          <w:rFonts w:ascii="Arial" w:eastAsia="Times New Roman" w:hAnsi="Arial" w:cs="Arial"/>
          <w:color w:val="000000"/>
          <w:lang w:val="fr-FR" w:eastAsia="el-GR"/>
        </w:rPr>
        <w:t>CE</w:t>
      </w:r>
      <w:r w:rsidRPr="00F444D1">
        <w:rPr>
          <w:rFonts w:ascii="Arial" w:eastAsia="Times New Roman" w:hAnsi="Arial" w:cs="Arial"/>
          <w:color w:val="000000"/>
          <w:lang w:eastAsia="el-GR"/>
        </w:rPr>
        <w:t xml:space="preserve">, Κατασκευαστής, </w:t>
      </w:r>
    </w:p>
    <w:p w:rsidR="00F444D1" w:rsidRPr="00F444D1" w:rsidRDefault="00F444D1" w:rsidP="00F444D1">
      <w:pPr>
        <w:numPr>
          <w:ilvl w:val="0"/>
          <w:numId w:val="16"/>
        </w:numPr>
        <w:shd w:val="clear" w:color="auto" w:fill="FFFFFF"/>
        <w:suppressAutoHyphens/>
        <w:spacing w:before="100" w:beforeAutospacing="1" w:after="100" w:afterAutospacing="1" w:line="240" w:lineRule="auto"/>
        <w:jc w:val="both"/>
        <w:rPr>
          <w:rFonts w:ascii="Arial" w:eastAsia="Times New Roman" w:hAnsi="Arial" w:cs="Arial"/>
          <w:lang w:eastAsia="el-GR"/>
        </w:rPr>
      </w:pPr>
      <w:r w:rsidRPr="00F444D1">
        <w:rPr>
          <w:rFonts w:ascii="Arial" w:eastAsia="Times New Roman" w:hAnsi="Arial" w:cs="Arial"/>
          <w:color w:val="000000"/>
          <w:lang w:eastAsia="el-GR"/>
        </w:rPr>
        <w:t>Κωδικός προϊόντος,</w:t>
      </w:r>
    </w:p>
    <w:p w:rsidR="00F444D1" w:rsidRPr="00F444D1" w:rsidRDefault="00F444D1" w:rsidP="00F444D1">
      <w:pPr>
        <w:numPr>
          <w:ilvl w:val="0"/>
          <w:numId w:val="16"/>
        </w:numPr>
        <w:shd w:val="clear" w:color="auto" w:fill="FFFFFF"/>
        <w:suppressAutoHyphens/>
        <w:spacing w:before="100" w:beforeAutospacing="1" w:after="100" w:afterAutospacing="1" w:line="240" w:lineRule="auto"/>
        <w:jc w:val="both"/>
        <w:rPr>
          <w:rFonts w:ascii="Arial" w:eastAsia="Times New Roman" w:hAnsi="Arial" w:cs="Arial"/>
          <w:lang w:eastAsia="el-GR"/>
        </w:rPr>
      </w:pPr>
      <w:r w:rsidRPr="00F444D1">
        <w:rPr>
          <w:rFonts w:ascii="Arial" w:eastAsia="Times New Roman" w:hAnsi="Arial" w:cs="Arial"/>
          <w:color w:val="000000"/>
          <w:lang w:eastAsia="el-GR"/>
        </w:rPr>
        <w:t>Τύπος προϊόντος “</w:t>
      </w:r>
      <w:r w:rsidRPr="00F444D1">
        <w:rPr>
          <w:rFonts w:ascii="Arial" w:eastAsia="Times New Roman" w:hAnsi="Arial" w:cs="Arial"/>
          <w:bCs/>
          <w:color w:val="000000"/>
          <w:lang w:eastAsia="el-GR"/>
        </w:rPr>
        <w:t>FFP2</w:t>
      </w:r>
      <w:r w:rsidRPr="00F444D1">
        <w:rPr>
          <w:rFonts w:ascii="Arial" w:eastAsia="Times New Roman" w:hAnsi="Arial" w:cs="Arial"/>
          <w:color w:val="000000"/>
          <w:lang w:eastAsia="el-GR"/>
        </w:rPr>
        <w:t>”</w:t>
      </w:r>
    </w:p>
    <w:p w:rsidR="00F444D1" w:rsidRPr="00F444D1" w:rsidRDefault="00F444D1" w:rsidP="00F444D1">
      <w:pPr>
        <w:numPr>
          <w:ilvl w:val="0"/>
          <w:numId w:val="16"/>
        </w:numPr>
        <w:shd w:val="clear" w:color="auto" w:fill="FFFFFF"/>
        <w:suppressAutoHyphens/>
        <w:spacing w:before="100" w:beforeAutospacing="1" w:after="100" w:afterAutospacing="1" w:line="240" w:lineRule="auto"/>
        <w:jc w:val="both"/>
        <w:rPr>
          <w:rFonts w:ascii="Arial" w:eastAsia="Times New Roman" w:hAnsi="Arial" w:cs="Arial"/>
          <w:lang w:eastAsia="el-GR"/>
        </w:rPr>
      </w:pPr>
      <w:r w:rsidRPr="00F444D1">
        <w:rPr>
          <w:rFonts w:ascii="Arial" w:eastAsia="Times New Roman" w:hAnsi="Arial" w:cs="Arial"/>
          <w:color w:val="000000"/>
          <w:lang w:eastAsia="el-GR"/>
        </w:rPr>
        <w:t>Γράμμα “</w:t>
      </w:r>
      <w:r w:rsidRPr="00F444D1">
        <w:rPr>
          <w:rFonts w:ascii="Arial" w:eastAsia="Times New Roman" w:hAnsi="Arial" w:cs="Arial"/>
          <w:b/>
          <w:bCs/>
          <w:color w:val="000000"/>
          <w:lang w:eastAsia="el-GR"/>
        </w:rPr>
        <w:t>R</w:t>
      </w:r>
      <w:r w:rsidRPr="00F444D1">
        <w:rPr>
          <w:rFonts w:ascii="Arial" w:eastAsia="Times New Roman" w:hAnsi="Arial" w:cs="Arial"/>
          <w:color w:val="000000"/>
          <w:lang w:eastAsia="el-GR"/>
        </w:rPr>
        <w:t>“ Που σημαίνει ότι οι μάσκες μπορούν να χρησιμοποιηθούν για περισσότερες από μια βάρδιες</w:t>
      </w:r>
    </w:p>
    <w:p w:rsidR="00F444D1" w:rsidRPr="00F444D1" w:rsidRDefault="00F444D1" w:rsidP="00F444D1">
      <w:pPr>
        <w:numPr>
          <w:ilvl w:val="0"/>
          <w:numId w:val="16"/>
        </w:numPr>
        <w:shd w:val="clear" w:color="auto" w:fill="FFFFFF"/>
        <w:suppressAutoHyphens/>
        <w:spacing w:before="100" w:beforeAutospacing="1" w:after="100" w:afterAutospacing="1" w:line="240" w:lineRule="auto"/>
        <w:jc w:val="both"/>
        <w:rPr>
          <w:rFonts w:ascii="Arial" w:eastAsia="Times New Roman" w:hAnsi="Arial" w:cs="Arial"/>
          <w:lang w:eastAsia="el-GR"/>
        </w:rPr>
      </w:pPr>
      <w:r w:rsidRPr="00F444D1">
        <w:rPr>
          <w:rFonts w:ascii="Arial" w:eastAsia="Times New Roman" w:hAnsi="Arial" w:cs="Arial"/>
          <w:color w:val="000000"/>
          <w:lang w:eastAsia="el-GR"/>
        </w:rPr>
        <w:t>Γράμμα “</w:t>
      </w:r>
      <w:r w:rsidRPr="00F444D1">
        <w:rPr>
          <w:rFonts w:ascii="Arial" w:eastAsia="Times New Roman" w:hAnsi="Arial" w:cs="Arial"/>
          <w:b/>
          <w:bCs/>
          <w:color w:val="000000"/>
          <w:lang w:eastAsia="el-GR"/>
        </w:rPr>
        <w:t>D</w:t>
      </w:r>
      <w:r w:rsidRPr="00F444D1">
        <w:rPr>
          <w:rFonts w:ascii="Arial" w:eastAsia="Times New Roman" w:hAnsi="Arial" w:cs="Arial"/>
          <w:color w:val="000000"/>
          <w:lang w:eastAsia="el-GR"/>
        </w:rPr>
        <w:t>“ Που σημαίνει ότι οι μάσκες έχουν περάσει δοκιμή φραγής σε σκόνη Δολομίτη.</w:t>
      </w:r>
    </w:p>
    <w:p w:rsidR="00F444D1" w:rsidRPr="00F444D1" w:rsidRDefault="00F444D1" w:rsidP="00F444D1">
      <w:pPr>
        <w:numPr>
          <w:ilvl w:val="0"/>
          <w:numId w:val="16"/>
        </w:numPr>
        <w:shd w:val="clear" w:color="auto" w:fill="FFFFFF"/>
        <w:suppressAutoHyphens/>
        <w:spacing w:before="100" w:beforeAutospacing="1" w:after="100" w:afterAutospacing="1" w:line="240" w:lineRule="auto"/>
        <w:jc w:val="both"/>
        <w:rPr>
          <w:rFonts w:ascii="Arial" w:eastAsia="Times New Roman" w:hAnsi="Arial" w:cs="Arial"/>
          <w:lang w:eastAsia="el-GR"/>
        </w:rPr>
      </w:pPr>
      <w:r w:rsidRPr="00F444D1">
        <w:rPr>
          <w:rFonts w:ascii="Arial" w:eastAsia="Times New Roman" w:hAnsi="Arial" w:cs="Arial"/>
          <w:color w:val="000000"/>
          <w:lang w:eastAsia="el-GR"/>
        </w:rPr>
        <w:t xml:space="preserve">Κωδικός Εργαστηρίου Πιστοποίησης </w:t>
      </w:r>
    </w:p>
    <w:p w:rsidR="00F444D1" w:rsidRPr="00F444D1" w:rsidRDefault="00F444D1" w:rsidP="00F444D1">
      <w:pPr>
        <w:numPr>
          <w:ilvl w:val="0"/>
          <w:numId w:val="16"/>
        </w:numPr>
        <w:shd w:val="clear" w:color="auto" w:fill="FFFFFF"/>
        <w:suppressAutoHyphens/>
        <w:spacing w:before="100" w:beforeAutospacing="1" w:after="100" w:afterAutospacing="1" w:line="240" w:lineRule="auto"/>
        <w:jc w:val="both"/>
        <w:rPr>
          <w:rFonts w:ascii="Arial" w:eastAsia="Times New Roman" w:hAnsi="Arial" w:cs="Arial"/>
          <w:lang w:eastAsia="el-GR"/>
        </w:rPr>
      </w:pPr>
      <w:proofErr w:type="spellStart"/>
      <w:r w:rsidRPr="00F444D1">
        <w:rPr>
          <w:rFonts w:ascii="Arial" w:eastAsia="Times New Roman" w:hAnsi="Arial" w:cs="Arial"/>
          <w:color w:val="000000"/>
          <w:lang w:eastAsia="el-GR"/>
        </w:rPr>
        <w:t>Επιθυμητο</w:t>
      </w:r>
      <w:proofErr w:type="spellEnd"/>
      <w:r w:rsidRPr="00F444D1">
        <w:rPr>
          <w:rFonts w:ascii="Arial" w:eastAsia="Times New Roman" w:hAnsi="Arial" w:cs="Arial"/>
          <w:color w:val="000000"/>
          <w:lang w:eastAsia="el-GR"/>
        </w:rPr>
        <w:t xml:space="preserve"> να </w:t>
      </w:r>
      <w:proofErr w:type="spellStart"/>
      <w:r w:rsidRPr="00F444D1">
        <w:rPr>
          <w:rFonts w:ascii="Arial" w:eastAsia="Times New Roman" w:hAnsi="Arial" w:cs="Arial"/>
          <w:color w:val="000000"/>
          <w:lang w:eastAsia="el-GR"/>
        </w:rPr>
        <w:t>γραφει</w:t>
      </w:r>
      <w:proofErr w:type="spellEnd"/>
      <w:r w:rsidRPr="00F444D1">
        <w:rPr>
          <w:rFonts w:ascii="Arial" w:eastAsia="Times New Roman" w:hAnsi="Arial" w:cs="Arial"/>
          <w:color w:val="000000"/>
          <w:lang w:eastAsia="el-GR"/>
        </w:rPr>
        <w:t xml:space="preserve"> η </w:t>
      </w:r>
      <w:proofErr w:type="spellStart"/>
      <w:r w:rsidRPr="00F444D1">
        <w:rPr>
          <w:rFonts w:ascii="Arial" w:eastAsia="Times New Roman" w:hAnsi="Arial" w:cs="Arial"/>
          <w:color w:val="000000"/>
          <w:lang w:eastAsia="el-GR"/>
        </w:rPr>
        <w:t>συσκευασια</w:t>
      </w:r>
      <w:proofErr w:type="spellEnd"/>
      <w:r w:rsidRPr="00F444D1">
        <w:rPr>
          <w:rFonts w:ascii="Arial" w:eastAsia="Times New Roman" w:hAnsi="Arial" w:cs="Arial"/>
          <w:color w:val="000000"/>
          <w:lang w:eastAsia="el-GR"/>
        </w:rPr>
        <w:t xml:space="preserve"> την </w:t>
      </w:r>
      <w:proofErr w:type="spellStart"/>
      <w:r w:rsidRPr="00F444D1">
        <w:rPr>
          <w:rFonts w:ascii="Arial" w:eastAsia="Times New Roman" w:hAnsi="Arial" w:cs="Arial"/>
          <w:color w:val="000000"/>
          <w:lang w:eastAsia="el-GR"/>
        </w:rPr>
        <w:t>ημερομηνια</w:t>
      </w:r>
      <w:proofErr w:type="spellEnd"/>
      <w:r w:rsidRPr="00F444D1">
        <w:rPr>
          <w:rFonts w:ascii="Arial" w:eastAsia="Times New Roman" w:hAnsi="Arial" w:cs="Arial"/>
          <w:color w:val="000000"/>
          <w:lang w:eastAsia="el-GR"/>
        </w:rPr>
        <w:t xml:space="preserve"> </w:t>
      </w:r>
      <w:proofErr w:type="spellStart"/>
      <w:r w:rsidRPr="00F444D1">
        <w:rPr>
          <w:rFonts w:ascii="Arial" w:eastAsia="Times New Roman" w:hAnsi="Arial" w:cs="Arial"/>
          <w:color w:val="000000"/>
          <w:lang w:eastAsia="el-GR"/>
        </w:rPr>
        <w:t>ληξης</w:t>
      </w:r>
      <w:proofErr w:type="spellEnd"/>
      <w:r w:rsidRPr="00F444D1">
        <w:rPr>
          <w:rFonts w:ascii="Arial" w:eastAsia="Times New Roman" w:hAnsi="Arial" w:cs="Arial"/>
          <w:color w:val="000000"/>
          <w:lang w:eastAsia="el-GR"/>
        </w:rPr>
        <w:t xml:space="preserve"> του </w:t>
      </w:r>
      <w:proofErr w:type="spellStart"/>
      <w:r w:rsidRPr="00F444D1">
        <w:rPr>
          <w:rFonts w:ascii="Arial" w:eastAsia="Times New Roman" w:hAnsi="Arial" w:cs="Arial"/>
          <w:color w:val="000000"/>
          <w:lang w:eastAsia="el-GR"/>
        </w:rPr>
        <w:t>προιοντος</w:t>
      </w:r>
      <w:proofErr w:type="spellEnd"/>
      <w:r w:rsidRPr="00F444D1">
        <w:rPr>
          <w:rFonts w:ascii="Arial" w:eastAsia="Times New Roman" w:hAnsi="Arial" w:cs="Arial"/>
          <w:color w:val="000000"/>
          <w:lang w:eastAsia="el-GR"/>
        </w:rPr>
        <w:t>.</w:t>
      </w:r>
    </w:p>
    <w:bookmarkEnd w:id="16"/>
    <w:p w:rsidR="00F444D1" w:rsidRPr="00F444D1" w:rsidRDefault="00F444D1" w:rsidP="00F444D1">
      <w:pPr>
        <w:spacing w:after="0" w:line="240" w:lineRule="auto"/>
        <w:jc w:val="both"/>
        <w:rPr>
          <w:rFonts w:ascii="Arial" w:eastAsia="Times New Roman" w:hAnsi="Arial" w:cs="Arial"/>
          <w:lang w:eastAsia="el-GR"/>
        </w:rPr>
      </w:pPr>
    </w:p>
    <w:p w:rsidR="00F444D1" w:rsidRPr="00F444D1" w:rsidRDefault="00F444D1" w:rsidP="00F444D1">
      <w:pPr>
        <w:keepNext/>
        <w:keepLines/>
        <w:spacing w:before="40" w:after="0" w:line="240" w:lineRule="auto"/>
        <w:outlineLvl w:val="1"/>
        <w:rPr>
          <w:rFonts w:ascii="Arial" w:eastAsia="Times New Roman" w:hAnsi="Arial" w:cs="Arial"/>
          <w:b/>
          <w:lang w:eastAsia="el-GR"/>
        </w:rPr>
      </w:pPr>
      <w:bookmarkStart w:id="20" w:name="_Toc50458002"/>
      <w:r w:rsidRPr="00F444D1">
        <w:rPr>
          <w:rFonts w:ascii="Arial" w:eastAsia="Times New Roman" w:hAnsi="Arial" w:cs="Arial"/>
          <w:b/>
          <w:lang w:eastAsia="el-GR"/>
        </w:rPr>
        <w:t>3.3.  Μάσκα  ημίσεως προσωπικού με φίλτρα Α1Ρ3</w:t>
      </w:r>
      <w:bookmarkEnd w:id="20"/>
      <w:r w:rsidRPr="00F444D1">
        <w:rPr>
          <w:rFonts w:ascii="Arial" w:eastAsia="Times New Roman" w:hAnsi="Arial" w:cs="Arial"/>
          <w:b/>
          <w:lang w:eastAsia="el-GR"/>
        </w:rPr>
        <w:t xml:space="preserve">, ή ισοδύναμη </w:t>
      </w:r>
      <w:proofErr w:type="spellStart"/>
      <w:r w:rsidRPr="00F444D1">
        <w:rPr>
          <w:rFonts w:ascii="Arial" w:eastAsia="Times New Roman" w:hAnsi="Arial" w:cs="Arial"/>
          <w:b/>
          <w:lang w:eastAsia="el-GR"/>
        </w:rPr>
        <w:t>φιλτρόμασκα</w:t>
      </w:r>
      <w:proofErr w:type="spellEnd"/>
    </w:p>
    <w:p w:rsidR="00F444D1" w:rsidRPr="00F444D1" w:rsidRDefault="00F444D1" w:rsidP="00F444D1">
      <w:pPr>
        <w:spacing w:after="0" w:line="240" w:lineRule="auto"/>
        <w:rPr>
          <w:rFonts w:ascii="Times New Roman" w:eastAsia="Times New Roman" w:hAnsi="Times New Roman" w:cs="Times New Roman"/>
          <w:sz w:val="20"/>
          <w:szCs w:val="20"/>
          <w:lang w:eastAsia="el-GR"/>
        </w:rPr>
      </w:pPr>
    </w:p>
    <w:p w:rsidR="00F444D1" w:rsidRPr="00F444D1" w:rsidRDefault="00F444D1" w:rsidP="00F444D1">
      <w:pPr>
        <w:autoSpaceDE w:val="0"/>
        <w:autoSpaceDN w:val="0"/>
        <w:adjustRightInd w:val="0"/>
        <w:spacing w:after="0" w:line="240" w:lineRule="auto"/>
        <w:jc w:val="both"/>
        <w:rPr>
          <w:rFonts w:ascii="Arial" w:eastAsia="Calibri" w:hAnsi="Arial" w:cs="Arial"/>
        </w:rPr>
      </w:pPr>
      <w:r w:rsidRPr="00F444D1">
        <w:rPr>
          <w:rFonts w:ascii="Arial" w:eastAsia="Calibri" w:hAnsi="Arial" w:cs="Arial"/>
          <w:b/>
        </w:rPr>
        <w:t>Πεδίο χρήσης</w:t>
      </w:r>
      <w:r w:rsidRPr="00F444D1">
        <w:rPr>
          <w:rFonts w:ascii="Arial" w:eastAsia="Calibri" w:hAnsi="Arial" w:cs="Arial"/>
        </w:rPr>
        <w:t>: Για τους απασχολούμενους με τους ψεκασμούς  στους κήπους, στις απολυμάνσεις και στην αποχέτευση (για προστασία από οργανικά και ανόργανα αέρια, ατμούς οξέων, αμμωνία, σωματίδια).</w:t>
      </w:r>
    </w:p>
    <w:p w:rsidR="00F444D1" w:rsidRPr="00F444D1" w:rsidRDefault="00F444D1" w:rsidP="00F444D1">
      <w:pPr>
        <w:autoSpaceDE w:val="0"/>
        <w:autoSpaceDN w:val="0"/>
        <w:adjustRightInd w:val="0"/>
        <w:spacing w:after="0" w:line="240" w:lineRule="auto"/>
        <w:jc w:val="both"/>
        <w:rPr>
          <w:rFonts w:ascii="Arial" w:eastAsia="Calibri" w:hAnsi="Arial" w:cs="Arial"/>
        </w:rPr>
      </w:pPr>
    </w:p>
    <w:p w:rsidR="00F444D1" w:rsidRPr="00F444D1" w:rsidRDefault="00F444D1" w:rsidP="00F444D1">
      <w:pPr>
        <w:autoSpaceDE w:val="0"/>
        <w:autoSpaceDN w:val="0"/>
        <w:adjustRightInd w:val="0"/>
        <w:spacing w:after="0" w:line="240" w:lineRule="auto"/>
        <w:jc w:val="both"/>
        <w:rPr>
          <w:rFonts w:ascii="Arial" w:eastAsia="Calibri" w:hAnsi="Arial" w:cs="Arial"/>
        </w:rPr>
      </w:pPr>
      <w:r w:rsidRPr="00F444D1">
        <w:rPr>
          <w:rFonts w:ascii="Arial" w:eastAsia="Calibri" w:hAnsi="Arial" w:cs="Arial"/>
          <w:b/>
        </w:rPr>
        <w:t xml:space="preserve">Χαρακτηριστικά:  </w:t>
      </w:r>
      <w:r w:rsidRPr="00F444D1">
        <w:rPr>
          <w:rFonts w:ascii="Arial" w:eastAsia="Calibri" w:hAnsi="Arial" w:cs="Arial"/>
        </w:rPr>
        <w:t xml:space="preserve">Κυρίως μάσκα από συνθετικό υλικό με ιμάντες προσαρμογής που θα καλύπτουν μύτη, στόμα και πηγούνι. Είναι προτιμότερη μάσκα με διπλά φίλτρα, ως πιο άνετη Πρέπει να επιλέγεται το κατάλληλο φίλτρο, που στη συγκεκριμένη περίπτωση είναι Α1 Ρ3 (χρώματος καφέ και λευκού) που παρέχει προστασία από οργανικά αέρια και ατμούς και σωματίδια ή Α2 Ρ3 εφόσον διαθέτει η κατασκευαστική εταιρεία. Επίσης </w:t>
      </w:r>
      <w:proofErr w:type="spellStart"/>
      <w:r w:rsidRPr="00F444D1">
        <w:rPr>
          <w:rFonts w:ascii="Arial" w:eastAsia="Calibri" w:hAnsi="Arial" w:cs="Arial"/>
        </w:rPr>
        <w:t>υποχρεωτικα</w:t>
      </w:r>
      <w:proofErr w:type="spellEnd"/>
      <w:r w:rsidRPr="00F444D1">
        <w:rPr>
          <w:rFonts w:ascii="Arial" w:eastAsia="Calibri" w:hAnsi="Arial" w:cs="Arial"/>
        </w:rPr>
        <w:t xml:space="preserve"> θα υπάρχει μηχανισμός  </w:t>
      </w:r>
      <w:r w:rsidRPr="00F444D1">
        <w:rPr>
          <w:rFonts w:ascii="Arial" w:eastAsia="Calibri" w:hAnsi="Arial" w:cs="Arial"/>
          <w:b/>
          <w:u w:val="single"/>
        </w:rPr>
        <w:t>τσεκ</w:t>
      </w:r>
      <w:r w:rsidRPr="00F444D1">
        <w:rPr>
          <w:rFonts w:ascii="Arial" w:eastAsia="Calibri" w:hAnsi="Arial" w:cs="Arial"/>
        </w:rPr>
        <w:t xml:space="preserve"> αν έχει φορεθεί σωστά από τον χρήστη.</w:t>
      </w:r>
    </w:p>
    <w:p w:rsidR="00F444D1" w:rsidRPr="00F444D1" w:rsidRDefault="00F444D1" w:rsidP="00F444D1">
      <w:pPr>
        <w:autoSpaceDE w:val="0"/>
        <w:autoSpaceDN w:val="0"/>
        <w:adjustRightInd w:val="0"/>
        <w:spacing w:after="0" w:line="240" w:lineRule="auto"/>
        <w:ind w:left="-142" w:firstLine="142"/>
        <w:jc w:val="both"/>
        <w:rPr>
          <w:rFonts w:ascii="Arial" w:eastAsia="Calibri" w:hAnsi="Arial" w:cs="Arial"/>
          <w:b/>
          <w:u w:val="single"/>
        </w:rPr>
      </w:pPr>
    </w:p>
    <w:p w:rsidR="00F444D1" w:rsidRPr="00F444D1" w:rsidRDefault="00F444D1" w:rsidP="00F444D1">
      <w:pPr>
        <w:autoSpaceDE w:val="0"/>
        <w:autoSpaceDN w:val="0"/>
        <w:adjustRightInd w:val="0"/>
        <w:spacing w:after="0" w:line="240" w:lineRule="auto"/>
        <w:ind w:left="142" w:hanging="142"/>
        <w:jc w:val="both"/>
        <w:rPr>
          <w:rFonts w:ascii="Arial" w:eastAsia="Calibri" w:hAnsi="Arial" w:cs="Arial"/>
        </w:rPr>
      </w:pPr>
      <w:r w:rsidRPr="00F444D1">
        <w:rPr>
          <w:rFonts w:ascii="Arial" w:eastAsia="Calibri" w:hAnsi="Arial" w:cs="Arial"/>
          <w:b/>
          <w:u w:val="single"/>
        </w:rPr>
        <w:t>Πρότυπα:</w:t>
      </w:r>
      <w:r w:rsidRPr="00F444D1">
        <w:rPr>
          <w:rFonts w:ascii="Arial" w:eastAsia="Calibri" w:hAnsi="Arial" w:cs="Arial"/>
        </w:rPr>
        <w:t xml:space="preserve"> ΕΝ 140 για τη μάσκα και </w:t>
      </w:r>
      <w:r w:rsidRPr="00F444D1">
        <w:rPr>
          <w:rFonts w:ascii="Arial" w:eastAsia="Times New Roman" w:hAnsi="Arial" w:cs="Arial"/>
          <w:lang w:eastAsia="el-GR"/>
        </w:rPr>
        <w:t xml:space="preserve">το ΕΝ 14387 </w:t>
      </w:r>
      <w:r w:rsidRPr="00F444D1">
        <w:rPr>
          <w:rFonts w:ascii="Arial" w:eastAsia="Calibri" w:hAnsi="Arial" w:cs="Arial"/>
        </w:rPr>
        <w:t>για φίλτρα</w:t>
      </w:r>
    </w:p>
    <w:p w:rsidR="00F444D1" w:rsidRPr="00F444D1" w:rsidRDefault="00F444D1" w:rsidP="00F444D1">
      <w:pPr>
        <w:autoSpaceDE w:val="0"/>
        <w:autoSpaceDN w:val="0"/>
        <w:adjustRightInd w:val="0"/>
        <w:spacing w:after="0" w:line="240" w:lineRule="auto"/>
        <w:ind w:left="142" w:hanging="142"/>
        <w:jc w:val="both"/>
        <w:rPr>
          <w:rFonts w:ascii="Arial" w:eastAsia="Calibri" w:hAnsi="Arial" w:cs="Arial"/>
        </w:rPr>
      </w:pPr>
      <w:r w:rsidRPr="00F444D1">
        <w:rPr>
          <w:rFonts w:ascii="Arial" w:eastAsia="Calibri" w:hAnsi="Arial" w:cs="Arial"/>
          <w:b/>
          <w:u w:val="single"/>
        </w:rPr>
        <w:t>Σήμανση:</w:t>
      </w:r>
      <w:r w:rsidRPr="00F444D1">
        <w:rPr>
          <w:rFonts w:ascii="Arial" w:eastAsia="Calibri" w:hAnsi="Arial" w:cs="Arial"/>
        </w:rPr>
        <w:t xml:space="preserve"> Η μάσκα και τα φίλτρα πρέπει να έχουν ανεξίτηλα τυπωμένα τα εξής:</w:t>
      </w:r>
    </w:p>
    <w:p w:rsidR="00F444D1" w:rsidRPr="00F444D1" w:rsidRDefault="00F444D1" w:rsidP="00F444D1">
      <w:pPr>
        <w:numPr>
          <w:ilvl w:val="0"/>
          <w:numId w:val="8"/>
        </w:numPr>
        <w:suppressAutoHyphens/>
        <w:autoSpaceDE w:val="0"/>
        <w:autoSpaceDN w:val="0"/>
        <w:adjustRightInd w:val="0"/>
        <w:spacing w:after="0" w:line="240" w:lineRule="auto"/>
        <w:ind w:left="284" w:hanging="230"/>
        <w:contextualSpacing/>
        <w:jc w:val="both"/>
        <w:rPr>
          <w:rFonts w:ascii="Arial" w:eastAsia="Calibri" w:hAnsi="Arial" w:cs="Arial"/>
        </w:rPr>
      </w:pPr>
      <w:r w:rsidRPr="00F444D1">
        <w:rPr>
          <w:rFonts w:ascii="Arial" w:eastAsia="Calibri" w:hAnsi="Arial" w:cs="Arial"/>
          <w:color w:val="000000"/>
          <w:lang w:eastAsia="el-GR"/>
        </w:rPr>
        <w:lastRenderedPageBreak/>
        <w:t>Υπερκαλύπτει την απαίτηση Σήμανση:</w:t>
      </w:r>
      <w:r w:rsidRPr="00F444D1">
        <w:rPr>
          <w:rFonts w:ascii="Arial" w:eastAsia="Calibri" w:hAnsi="Arial" w:cs="Arial"/>
        </w:rPr>
        <w:t xml:space="preserve"> CE </w:t>
      </w:r>
    </w:p>
    <w:p w:rsidR="00F444D1" w:rsidRPr="00F444D1" w:rsidRDefault="00F444D1" w:rsidP="00F444D1">
      <w:pPr>
        <w:numPr>
          <w:ilvl w:val="0"/>
          <w:numId w:val="8"/>
        </w:numPr>
        <w:suppressAutoHyphens/>
        <w:autoSpaceDE w:val="0"/>
        <w:autoSpaceDN w:val="0"/>
        <w:adjustRightInd w:val="0"/>
        <w:spacing w:after="0" w:line="240" w:lineRule="auto"/>
        <w:ind w:left="284" w:hanging="230"/>
        <w:contextualSpacing/>
        <w:jc w:val="both"/>
        <w:rPr>
          <w:rFonts w:ascii="Arial" w:eastAsia="Calibri" w:hAnsi="Arial" w:cs="Arial"/>
        </w:rPr>
      </w:pPr>
      <w:r w:rsidRPr="00F444D1">
        <w:rPr>
          <w:rFonts w:ascii="Arial" w:eastAsia="Calibri" w:hAnsi="Arial" w:cs="Arial"/>
        </w:rPr>
        <w:t>Κατασκευαστής,</w:t>
      </w:r>
    </w:p>
    <w:p w:rsidR="00F444D1" w:rsidRPr="00F444D1" w:rsidRDefault="00F444D1" w:rsidP="00F444D1">
      <w:pPr>
        <w:numPr>
          <w:ilvl w:val="0"/>
          <w:numId w:val="8"/>
        </w:numPr>
        <w:suppressAutoHyphens/>
        <w:autoSpaceDE w:val="0"/>
        <w:autoSpaceDN w:val="0"/>
        <w:adjustRightInd w:val="0"/>
        <w:spacing w:after="0" w:line="240" w:lineRule="auto"/>
        <w:ind w:left="284" w:hanging="230"/>
        <w:contextualSpacing/>
        <w:jc w:val="both"/>
        <w:rPr>
          <w:rFonts w:ascii="Arial" w:eastAsia="Calibri" w:hAnsi="Arial" w:cs="Arial"/>
        </w:rPr>
      </w:pPr>
      <w:r w:rsidRPr="00F444D1">
        <w:rPr>
          <w:rFonts w:ascii="Arial" w:eastAsia="Calibri" w:hAnsi="Arial" w:cs="Arial"/>
        </w:rPr>
        <w:t>Κωδικός προϊόντος,</w:t>
      </w:r>
    </w:p>
    <w:p w:rsidR="00F444D1" w:rsidRPr="00F444D1" w:rsidRDefault="00F444D1" w:rsidP="00F444D1">
      <w:pPr>
        <w:numPr>
          <w:ilvl w:val="0"/>
          <w:numId w:val="8"/>
        </w:numPr>
        <w:suppressAutoHyphens/>
        <w:autoSpaceDE w:val="0"/>
        <w:autoSpaceDN w:val="0"/>
        <w:adjustRightInd w:val="0"/>
        <w:spacing w:after="0" w:line="240" w:lineRule="auto"/>
        <w:ind w:left="284" w:hanging="230"/>
        <w:contextualSpacing/>
        <w:jc w:val="both"/>
        <w:rPr>
          <w:rFonts w:ascii="Arial" w:eastAsia="Calibri" w:hAnsi="Arial" w:cs="Arial"/>
        </w:rPr>
      </w:pPr>
      <w:r w:rsidRPr="00F444D1">
        <w:rPr>
          <w:rFonts w:ascii="Arial" w:eastAsia="Calibri" w:hAnsi="Arial" w:cs="Arial"/>
        </w:rPr>
        <w:t>Έτος κατασκευής (στα φίλτρα και ημερομηνία λήξης).</w:t>
      </w:r>
    </w:p>
    <w:p w:rsidR="00F444D1" w:rsidRPr="00F444D1" w:rsidRDefault="00F444D1" w:rsidP="00F444D1">
      <w:pPr>
        <w:numPr>
          <w:ilvl w:val="0"/>
          <w:numId w:val="8"/>
        </w:numPr>
        <w:suppressAutoHyphens/>
        <w:autoSpaceDE w:val="0"/>
        <w:autoSpaceDN w:val="0"/>
        <w:adjustRightInd w:val="0"/>
        <w:spacing w:after="0" w:line="240" w:lineRule="auto"/>
        <w:ind w:left="284" w:hanging="230"/>
        <w:contextualSpacing/>
        <w:jc w:val="both"/>
        <w:rPr>
          <w:rFonts w:ascii="Arial" w:eastAsia="Calibri" w:hAnsi="Arial" w:cs="Arial"/>
        </w:rPr>
      </w:pPr>
      <w:r w:rsidRPr="00F444D1">
        <w:rPr>
          <w:rFonts w:ascii="Arial" w:eastAsia="Calibri" w:hAnsi="Arial" w:cs="Arial"/>
        </w:rPr>
        <w:t xml:space="preserve">Σύμβολο </w:t>
      </w:r>
      <w:r w:rsidRPr="00F444D1">
        <w:rPr>
          <w:rFonts w:ascii="Arial" w:eastAsia="Calibri" w:hAnsi="Arial" w:cs="Arial"/>
          <w:lang w:val="en-US"/>
        </w:rPr>
        <w:t>FF</w:t>
      </w:r>
    </w:p>
    <w:p w:rsidR="00F444D1" w:rsidRPr="00F444D1" w:rsidRDefault="00F444D1" w:rsidP="00F444D1">
      <w:pPr>
        <w:numPr>
          <w:ilvl w:val="0"/>
          <w:numId w:val="8"/>
        </w:numPr>
        <w:suppressAutoHyphens/>
        <w:autoSpaceDE w:val="0"/>
        <w:autoSpaceDN w:val="0"/>
        <w:adjustRightInd w:val="0"/>
        <w:spacing w:after="0" w:line="240" w:lineRule="auto"/>
        <w:ind w:left="284" w:hanging="230"/>
        <w:contextualSpacing/>
        <w:jc w:val="both"/>
        <w:rPr>
          <w:rFonts w:ascii="Arial" w:eastAsia="Calibri" w:hAnsi="Arial" w:cs="Arial"/>
        </w:rPr>
      </w:pPr>
      <w:r w:rsidRPr="00F444D1">
        <w:rPr>
          <w:rFonts w:ascii="Arial" w:eastAsia="Calibri" w:hAnsi="Arial" w:cs="Arial"/>
        </w:rPr>
        <w:t>Κωδικός Εργαστηρίου Πιστοποίησης</w:t>
      </w:r>
    </w:p>
    <w:p w:rsidR="00F444D1" w:rsidRPr="00F444D1" w:rsidRDefault="00F444D1" w:rsidP="00F444D1">
      <w:pPr>
        <w:numPr>
          <w:ilvl w:val="0"/>
          <w:numId w:val="8"/>
        </w:numPr>
        <w:suppressAutoHyphens/>
        <w:autoSpaceDE w:val="0"/>
        <w:autoSpaceDN w:val="0"/>
        <w:adjustRightInd w:val="0"/>
        <w:spacing w:after="0" w:line="240" w:lineRule="auto"/>
        <w:ind w:left="284" w:hanging="230"/>
        <w:contextualSpacing/>
        <w:jc w:val="both"/>
        <w:rPr>
          <w:rFonts w:ascii="Arial" w:eastAsia="Calibri" w:hAnsi="Arial" w:cs="Arial"/>
        </w:rPr>
      </w:pPr>
      <w:r w:rsidRPr="00F444D1">
        <w:rPr>
          <w:rFonts w:ascii="Arial" w:eastAsia="Calibri" w:hAnsi="Arial" w:cs="Arial"/>
        </w:rPr>
        <w:t xml:space="preserve">Στα φίλτρα θα υπάρχει και χρωματικός κώδικας (καφέ και άσπρο) </w:t>
      </w:r>
    </w:p>
    <w:p w:rsidR="00F444D1" w:rsidRPr="00F444D1" w:rsidRDefault="00F444D1" w:rsidP="00F444D1">
      <w:pPr>
        <w:autoSpaceDE w:val="0"/>
        <w:autoSpaceDN w:val="0"/>
        <w:adjustRightInd w:val="0"/>
        <w:spacing w:after="0" w:line="240" w:lineRule="auto"/>
        <w:ind w:left="284"/>
        <w:contextualSpacing/>
        <w:jc w:val="both"/>
        <w:rPr>
          <w:rFonts w:ascii="Arial" w:eastAsia="Calibri" w:hAnsi="Arial" w:cs="Arial"/>
        </w:rPr>
      </w:pPr>
    </w:p>
    <w:p w:rsidR="00F444D1" w:rsidRPr="00F444D1" w:rsidRDefault="00F444D1" w:rsidP="00F444D1">
      <w:pPr>
        <w:keepNext/>
        <w:keepLines/>
        <w:spacing w:before="40" w:after="0" w:line="240" w:lineRule="auto"/>
        <w:outlineLvl w:val="1"/>
        <w:rPr>
          <w:rFonts w:ascii="Arial" w:eastAsia="Times New Roman" w:hAnsi="Arial" w:cs="Arial"/>
          <w:b/>
          <w:lang w:eastAsia="el-GR"/>
        </w:rPr>
      </w:pPr>
      <w:bookmarkStart w:id="21" w:name="_Toc50458004"/>
      <w:r w:rsidRPr="00F444D1">
        <w:rPr>
          <w:rFonts w:ascii="Arial" w:eastAsia="Times New Roman" w:hAnsi="Arial" w:cs="Arial"/>
          <w:b/>
          <w:lang w:eastAsia="el-GR"/>
        </w:rPr>
        <w:t>3.4. Μάσκα ηλεκτροσυγκόλλησης.</w:t>
      </w:r>
      <w:bookmarkEnd w:id="21"/>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spacing w:after="0" w:line="240" w:lineRule="auto"/>
        <w:jc w:val="both"/>
        <w:rPr>
          <w:rFonts w:ascii="Arial" w:eastAsia="Times New Roman" w:hAnsi="Arial" w:cs="Arial"/>
          <w:b/>
          <w:lang w:eastAsia="el-GR"/>
        </w:rPr>
      </w:pPr>
      <w:r w:rsidRPr="00F444D1">
        <w:rPr>
          <w:rFonts w:ascii="Arial" w:eastAsia="Times New Roman" w:hAnsi="Arial" w:cs="Arial"/>
          <w:b/>
          <w:lang w:eastAsia="el-GR"/>
        </w:rPr>
        <w:t xml:space="preserve">Πεδίο χρήσης: </w:t>
      </w:r>
      <w:r w:rsidRPr="00F444D1">
        <w:rPr>
          <w:rFonts w:ascii="Arial" w:eastAsia="Times New Roman" w:hAnsi="Arial" w:cs="Arial"/>
          <w:lang w:eastAsia="el-GR"/>
        </w:rPr>
        <w:t>στους ηλεκτροσυγκολλητές.</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b/>
          <w:lang w:eastAsia="el-GR"/>
        </w:rPr>
        <w:t xml:space="preserve">Χαρακτηριστικά: </w:t>
      </w:r>
      <w:r w:rsidRPr="00F444D1">
        <w:rPr>
          <w:rFonts w:ascii="Arial" w:eastAsia="Times New Roman" w:hAnsi="Arial" w:cs="Arial"/>
          <w:lang w:eastAsia="el-GR"/>
        </w:rPr>
        <w:t>Μάσκα που καλύπτει όλο το πρόσωπο με οπτικούς δίσκους που απορροφούν την ακτινοβολία των συγκολλήσεων.  Μπορούν να επιλεγούν είτε τύπος που στηρίζεται στο κεφάλι είτε τύπος που κρατιέται με το χέρι (</w:t>
      </w:r>
      <w:proofErr w:type="spellStart"/>
      <w:r w:rsidRPr="00F444D1">
        <w:rPr>
          <w:rFonts w:ascii="Arial" w:eastAsia="Times New Roman" w:hAnsi="Arial" w:cs="Arial"/>
          <w:lang w:eastAsia="el-GR"/>
        </w:rPr>
        <w:t>ασπίδιο</w:t>
      </w:r>
      <w:proofErr w:type="spellEnd"/>
      <w:r w:rsidRPr="00F444D1">
        <w:rPr>
          <w:rFonts w:ascii="Arial" w:eastAsia="Times New Roman" w:hAnsi="Arial" w:cs="Arial"/>
          <w:lang w:eastAsia="el-GR"/>
        </w:rPr>
        <w:t xml:space="preserve">). </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 xml:space="preserve">Υλικό κατασκευής: </w:t>
      </w:r>
      <w:r w:rsidRPr="00F444D1">
        <w:rPr>
          <w:rFonts w:ascii="Arial" w:eastAsia="Times New Roman" w:hAnsi="Arial" w:cs="Arial"/>
          <w:lang w:val="en-US" w:eastAsia="el-GR"/>
        </w:rPr>
        <w:t>fiberglass</w:t>
      </w:r>
      <w:r w:rsidRPr="00F444D1">
        <w:rPr>
          <w:rFonts w:ascii="Arial" w:eastAsia="Times New Roman" w:hAnsi="Arial" w:cs="Arial"/>
          <w:lang w:eastAsia="el-GR"/>
        </w:rPr>
        <w:t>.</w:t>
      </w:r>
    </w:p>
    <w:p w:rsidR="00F444D1" w:rsidRPr="00F444D1" w:rsidRDefault="00F444D1" w:rsidP="00F444D1">
      <w:pPr>
        <w:tabs>
          <w:tab w:val="left" w:pos="5040"/>
        </w:tabs>
        <w:spacing w:after="0" w:line="240" w:lineRule="auto"/>
        <w:jc w:val="both"/>
        <w:rPr>
          <w:rFonts w:ascii="Arial" w:eastAsia="Times New Roman" w:hAnsi="Arial" w:cs="Arial"/>
          <w:lang w:eastAsia="el-GR"/>
        </w:rPr>
      </w:pPr>
      <w:r w:rsidRPr="00F444D1">
        <w:rPr>
          <w:rFonts w:ascii="Arial" w:eastAsia="Times New Roman" w:hAnsi="Arial" w:cs="Arial"/>
          <w:lang w:eastAsia="el-GR"/>
        </w:rPr>
        <w:t>Οι έγχρωμοι οπτικοί δίσκοι θα πρέπει να μπορούν να αλλάζουν για να χρησιμοποιείται η κατάλληλη σκίαση ανάλογα με το είδος της εργασίας και την ένταση του ρεύματος.</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Οπτική κλάση: κατηγορία 1 (κατάλληλος για συνεχή χρήση).</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Βαθμός σκίασης: 9 έως 14.</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 xml:space="preserve">Μηχανική αντοχή πλαισίου: κατηγορία </w:t>
      </w:r>
      <w:r w:rsidRPr="00F444D1">
        <w:rPr>
          <w:rFonts w:ascii="Arial" w:eastAsia="Times New Roman" w:hAnsi="Arial" w:cs="Arial"/>
          <w:lang w:val="en-US" w:eastAsia="el-GR"/>
        </w:rPr>
        <w:t>F</w:t>
      </w:r>
      <w:r w:rsidRPr="00F444D1">
        <w:rPr>
          <w:rFonts w:ascii="Arial" w:eastAsia="Times New Roman" w:hAnsi="Arial" w:cs="Arial"/>
          <w:lang w:eastAsia="el-GR"/>
        </w:rPr>
        <w:t xml:space="preserve"> (κρούση χαμηλής ενέργεια).</w:t>
      </w:r>
    </w:p>
    <w:p w:rsidR="00F444D1" w:rsidRPr="00F444D1" w:rsidRDefault="00F444D1" w:rsidP="00F444D1">
      <w:pPr>
        <w:spacing w:after="0" w:line="240" w:lineRule="auto"/>
        <w:jc w:val="both"/>
        <w:rPr>
          <w:rFonts w:ascii="Arial" w:eastAsia="Arial" w:hAnsi="Arial" w:cs="Arial"/>
          <w:lang w:eastAsia="el-GR"/>
        </w:rPr>
      </w:pPr>
      <w:proofErr w:type="spellStart"/>
      <w:r w:rsidRPr="00F444D1">
        <w:rPr>
          <w:rFonts w:ascii="Arial" w:eastAsia="Times New Roman" w:hAnsi="Arial" w:cs="Arial"/>
          <w:b/>
          <w:lang w:eastAsia="el-GR"/>
        </w:rPr>
        <w:t>Σήμανση:</w:t>
      </w:r>
      <w:r w:rsidRPr="00F444D1">
        <w:rPr>
          <w:rFonts w:ascii="Arial" w:eastAsia="Times New Roman" w:hAnsi="Arial" w:cs="Arial"/>
          <w:u w:val="single"/>
          <w:lang w:eastAsia="el-GR"/>
        </w:rPr>
        <w:t>στο</w:t>
      </w:r>
      <w:proofErr w:type="spellEnd"/>
      <w:r w:rsidRPr="00F444D1">
        <w:rPr>
          <w:rFonts w:ascii="Arial" w:eastAsia="Times New Roman" w:hAnsi="Arial" w:cs="Arial"/>
          <w:u w:val="single"/>
          <w:lang w:eastAsia="el-GR"/>
        </w:rPr>
        <w:t xml:space="preserve"> πλαίσιο</w:t>
      </w:r>
      <w:r w:rsidRPr="00F444D1">
        <w:rPr>
          <w:rFonts w:ascii="Arial" w:eastAsia="Times New Roman" w:hAnsi="Arial" w:cs="Arial"/>
          <w:lang w:eastAsia="el-GR"/>
        </w:rPr>
        <w:t xml:space="preserve">: </w:t>
      </w:r>
      <w:r w:rsidRPr="00F444D1">
        <w:rPr>
          <w:rFonts w:ascii="Arial" w:eastAsia="Times New Roman" w:hAnsi="Arial" w:cs="Arial"/>
          <w:lang w:val="en-US" w:eastAsia="el-GR"/>
        </w:rPr>
        <w:t>CE</w:t>
      </w:r>
      <w:r w:rsidRPr="00F444D1">
        <w:rPr>
          <w:rFonts w:ascii="Arial" w:eastAsia="Times New Roman" w:hAnsi="Arial" w:cs="Arial"/>
          <w:lang w:eastAsia="el-GR"/>
        </w:rPr>
        <w:t xml:space="preserve">, κατασκευαστής, έτος κατασκευής, </w:t>
      </w:r>
      <w:r w:rsidRPr="00F444D1">
        <w:rPr>
          <w:rFonts w:ascii="Arial" w:eastAsia="Times New Roman" w:hAnsi="Arial" w:cs="Arial"/>
          <w:lang w:val="en-US" w:eastAsia="el-GR"/>
        </w:rPr>
        <w:t>F</w:t>
      </w:r>
      <w:r w:rsidRPr="00F444D1">
        <w:rPr>
          <w:rFonts w:ascii="Arial" w:eastAsia="Times New Roman" w:hAnsi="Arial" w:cs="Arial"/>
          <w:u w:val="single"/>
          <w:lang w:eastAsia="el-GR"/>
        </w:rPr>
        <w:t>στον οπτικό δίσκο</w:t>
      </w:r>
      <w:r w:rsidRPr="00F444D1">
        <w:rPr>
          <w:rFonts w:ascii="Arial" w:eastAsia="Times New Roman" w:hAnsi="Arial" w:cs="Arial"/>
          <w:lang w:eastAsia="el-GR"/>
        </w:rPr>
        <w:t>: 1- 9 έως 14</w:t>
      </w:r>
    </w:p>
    <w:p w:rsidR="00F444D1" w:rsidRPr="00F444D1" w:rsidRDefault="00F444D1" w:rsidP="00F444D1">
      <w:pPr>
        <w:spacing w:after="0" w:line="240" w:lineRule="auto"/>
        <w:jc w:val="both"/>
        <w:rPr>
          <w:rFonts w:ascii="Arial" w:eastAsia="Times New Roman" w:hAnsi="Arial" w:cs="Arial"/>
          <w:b/>
          <w:lang w:eastAsia="el-GR"/>
        </w:rPr>
      </w:pPr>
      <w:r w:rsidRPr="00F444D1">
        <w:rPr>
          <w:rFonts w:ascii="Arial" w:eastAsia="Times New Roman" w:hAnsi="Arial" w:cs="Arial"/>
          <w:b/>
          <w:lang w:eastAsia="el-GR"/>
        </w:rPr>
        <w:t>Πρότυπα:</w:t>
      </w:r>
      <w:r w:rsidRPr="00F444D1">
        <w:rPr>
          <w:rFonts w:ascii="Arial" w:eastAsia="Times New Roman" w:hAnsi="Arial" w:cs="Arial"/>
          <w:lang w:eastAsia="el-GR"/>
        </w:rPr>
        <w:t xml:space="preserve"> ΕΝ-166, ΕΝ-169, ΕΝ-175 </w:t>
      </w:r>
    </w:p>
    <w:p w:rsidR="00F444D1" w:rsidRPr="00F444D1" w:rsidRDefault="00F444D1" w:rsidP="00F444D1">
      <w:pPr>
        <w:spacing w:after="0" w:line="240" w:lineRule="auto"/>
        <w:jc w:val="both"/>
        <w:rPr>
          <w:rFonts w:ascii="Arial" w:eastAsia="Times New Roman" w:hAnsi="Arial" w:cs="Arial"/>
          <w:b/>
          <w:lang w:eastAsia="el-GR"/>
        </w:rPr>
      </w:pPr>
    </w:p>
    <w:p w:rsidR="00F444D1" w:rsidRPr="00F444D1" w:rsidRDefault="00F444D1" w:rsidP="00F444D1">
      <w:pPr>
        <w:spacing w:after="0" w:line="240" w:lineRule="auto"/>
        <w:jc w:val="both"/>
        <w:rPr>
          <w:rFonts w:ascii="Arial" w:eastAsia="Times New Roman" w:hAnsi="Arial" w:cs="Arial"/>
          <w:b/>
          <w:lang w:eastAsia="el-GR"/>
        </w:rPr>
      </w:pPr>
    </w:p>
    <w:p w:rsidR="00F444D1" w:rsidRPr="00F444D1" w:rsidRDefault="00F444D1" w:rsidP="00F444D1">
      <w:pPr>
        <w:spacing w:after="160" w:line="259" w:lineRule="auto"/>
        <w:rPr>
          <w:rFonts w:ascii="Arial" w:eastAsia="Verdana" w:hAnsi="Arial" w:cs="Arial"/>
          <w:b/>
          <w:spacing w:val="1"/>
          <w:lang w:eastAsia="el-GR"/>
        </w:rPr>
      </w:pPr>
      <w:r w:rsidRPr="00F444D1">
        <w:rPr>
          <w:rFonts w:ascii="Arial" w:eastAsia="Times New Roman" w:hAnsi="Arial" w:cs="Arial"/>
          <w:b/>
          <w:lang w:eastAsia="el-GR"/>
        </w:rPr>
        <w:t xml:space="preserve">3.5 Μάσκα ολόκληρου προσώπου με φίλτρα </w:t>
      </w:r>
      <w:r w:rsidRPr="00F444D1">
        <w:rPr>
          <w:rFonts w:ascii="Arial" w:eastAsia="Verdana" w:hAnsi="Arial" w:cs="Arial"/>
          <w:b/>
          <w:spacing w:val="1"/>
          <w:lang w:eastAsia="el-GR"/>
        </w:rPr>
        <w:t>ΑΒΕΚ2 Ρ3.</w:t>
      </w:r>
    </w:p>
    <w:p w:rsidR="00F444D1" w:rsidRPr="00F444D1" w:rsidRDefault="00F444D1" w:rsidP="00F444D1">
      <w:pPr>
        <w:spacing w:after="160" w:line="259" w:lineRule="auto"/>
        <w:rPr>
          <w:rFonts w:ascii="Arial" w:eastAsia="Times New Roman" w:hAnsi="Arial" w:cs="Arial"/>
          <w:b/>
          <w:lang w:eastAsia="el-GR"/>
        </w:rPr>
      </w:pPr>
      <w:r w:rsidRPr="00F444D1">
        <w:rPr>
          <w:rFonts w:ascii="Arial" w:eastAsia="Verdana" w:hAnsi="Arial" w:cs="Arial"/>
          <w:b/>
          <w:spacing w:val="1"/>
          <w:lang w:eastAsia="el-GR"/>
        </w:rPr>
        <w:t>Πε</w:t>
      </w:r>
      <w:r w:rsidRPr="00F444D1">
        <w:rPr>
          <w:rFonts w:ascii="Arial" w:eastAsia="Verdana" w:hAnsi="Arial" w:cs="Arial"/>
          <w:b/>
          <w:lang w:eastAsia="el-GR"/>
        </w:rPr>
        <w:t>δ</w:t>
      </w:r>
      <w:r w:rsidRPr="00F444D1">
        <w:rPr>
          <w:rFonts w:ascii="Arial" w:eastAsia="Verdana" w:hAnsi="Arial" w:cs="Arial"/>
          <w:b/>
          <w:spacing w:val="-1"/>
          <w:lang w:eastAsia="el-GR"/>
        </w:rPr>
        <w:t>ί</w:t>
      </w:r>
      <w:r w:rsidRPr="00F444D1">
        <w:rPr>
          <w:rFonts w:ascii="Arial" w:eastAsia="Verdana" w:hAnsi="Arial" w:cs="Arial"/>
          <w:b/>
          <w:lang w:eastAsia="el-GR"/>
        </w:rPr>
        <w:t xml:space="preserve">ο </w:t>
      </w:r>
      <w:r w:rsidRPr="00F444D1">
        <w:rPr>
          <w:rFonts w:ascii="Arial" w:eastAsia="Verdana" w:hAnsi="Arial" w:cs="Arial"/>
          <w:b/>
          <w:spacing w:val="1"/>
          <w:lang w:eastAsia="el-GR"/>
        </w:rPr>
        <w:t>χ</w:t>
      </w:r>
      <w:r w:rsidRPr="00F444D1">
        <w:rPr>
          <w:rFonts w:ascii="Arial" w:eastAsia="Verdana" w:hAnsi="Arial" w:cs="Arial"/>
          <w:b/>
          <w:lang w:eastAsia="el-GR"/>
        </w:rPr>
        <w:t>ρ</w:t>
      </w:r>
      <w:r w:rsidRPr="00F444D1">
        <w:rPr>
          <w:rFonts w:ascii="Arial" w:eastAsia="Verdana" w:hAnsi="Arial" w:cs="Arial"/>
          <w:b/>
          <w:spacing w:val="2"/>
          <w:lang w:eastAsia="el-GR"/>
        </w:rPr>
        <w:t>ή</w:t>
      </w:r>
      <w:r w:rsidRPr="00F444D1">
        <w:rPr>
          <w:rFonts w:ascii="Arial" w:eastAsia="Verdana" w:hAnsi="Arial" w:cs="Arial"/>
          <w:b/>
          <w:spacing w:val="-1"/>
          <w:lang w:eastAsia="el-GR"/>
        </w:rPr>
        <w:t>σ</w:t>
      </w:r>
      <w:r w:rsidRPr="00F444D1">
        <w:rPr>
          <w:rFonts w:ascii="Arial" w:eastAsia="Verdana" w:hAnsi="Arial" w:cs="Arial"/>
          <w:b/>
          <w:lang w:eastAsia="el-GR"/>
        </w:rPr>
        <w:t xml:space="preserve">ης: </w:t>
      </w:r>
      <w:r w:rsidRPr="00F444D1">
        <w:rPr>
          <w:rFonts w:ascii="Arial" w:eastAsia="Verdana" w:hAnsi="Arial" w:cs="Arial"/>
          <w:lang w:eastAsia="el-GR"/>
        </w:rPr>
        <w:t>Γ</w:t>
      </w:r>
      <w:r w:rsidRPr="00F444D1">
        <w:rPr>
          <w:rFonts w:ascii="Arial" w:eastAsia="Verdana" w:hAnsi="Arial" w:cs="Arial"/>
          <w:spacing w:val="3"/>
          <w:lang w:eastAsia="el-GR"/>
        </w:rPr>
        <w:t>ι</w:t>
      </w:r>
      <w:r w:rsidRPr="00F444D1">
        <w:rPr>
          <w:rFonts w:ascii="Arial" w:eastAsia="Verdana" w:hAnsi="Arial" w:cs="Arial"/>
          <w:lang w:eastAsia="el-GR"/>
        </w:rPr>
        <w:t xml:space="preserve">α </w:t>
      </w:r>
      <w:r w:rsidRPr="00F444D1">
        <w:rPr>
          <w:rFonts w:ascii="Arial" w:eastAsia="Verdana" w:hAnsi="Arial" w:cs="Arial"/>
          <w:spacing w:val="4"/>
          <w:lang w:eastAsia="el-GR"/>
        </w:rPr>
        <w:t xml:space="preserve">προστασία από οργανικά και ανόργανα αέρια, ατμούς οξέων, αμμωνία, σωματίδια, δηλαδή για </w:t>
      </w:r>
      <w:r w:rsidRPr="00F444D1">
        <w:rPr>
          <w:rFonts w:ascii="Arial" w:eastAsia="Verdana" w:hAnsi="Arial" w:cs="Arial"/>
          <w:lang w:eastAsia="el-GR"/>
        </w:rPr>
        <w:t xml:space="preserve">τους </w:t>
      </w:r>
      <w:r w:rsidRPr="00F444D1">
        <w:rPr>
          <w:rFonts w:ascii="Arial" w:eastAsia="Verdana" w:hAnsi="Arial" w:cs="Arial"/>
          <w:spacing w:val="1"/>
          <w:lang w:eastAsia="el-GR"/>
        </w:rPr>
        <w:t>α</w:t>
      </w:r>
      <w:r w:rsidRPr="00F444D1">
        <w:rPr>
          <w:rFonts w:ascii="Arial" w:eastAsia="Verdana" w:hAnsi="Arial" w:cs="Arial"/>
          <w:lang w:eastAsia="el-GR"/>
        </w:rPr>
        <w:t>π</w:t>
      </w:r>
      <w:r w:rsidRPr="00F444D1">
        <w:rPr>
          <w:rFonts w:ascii="Arial" w:eastAsia="Verdana" w:hAnsi="Arial" w:cs="Arial"/>
          <w:spacing w:val="3"/>
          <w:lang w:eastAsia="el-GR"/>
        </w:rPr>
        <w:t>α</w:t>
      </w:r>
      <w:r w:rsidRPr="00F444D1">
        <w:rPr>
          <w:rFonts w:ascii="Arial" w:eastAsia="Verdana" w:hAnsi="Arial" w:cs="Arial"/>
          <w:spacing w:val="-1"/>
          <w:lang w:eastAsia="el-GR"/>
        </w:rPr>
        <w:t>σ</w:t>
      </w:r>
      <w:r w:rsidRPr="00F444D1">
        <w:rPr>
          <w:rFonts w:ascii="Arial" w:eastAsia="Verdana" w:hAnsi="Arial" w:cs="Arial"/>
          <w:lang w:eastAsia="el-GR"/>
        </w:rPr>
        <w:t>χ</w:t>
      </w:r>
      <w:r w:rsidRPr="00F444D1">
        <w:rPr>
          <w:rFonts w:ascii="Arial" w:eastAsia="Verdana" w:hAnsi="Arial" w:cs="Arial"/>
          <w:spacing w:val="1"/>
          <w:lang w:eastAsia="el-GR"/>
        </w:rPr>
        <w:t>ο</w:t>
      </w:r>
      <w:r w:rsidRPr="00F444D1">
        <w:rPr>
          <w:rFonts w:ascii="Arial" w:eastAsia="Verdana" w:hAnsi="Arial" w:cs="Arial"/>
          <w:lang w:eastAsia="el-GR"/>
        </w:rPr>
        <w:t>λ</w:t>
      </w:r>
      <w:r w:rsidRPr="00F444D1">
        <w:rPr>
          <w:rFonts w:ascii="Arial" w:eastAsia="Verdana" w:hAnsi="Arial" w:cs="Arial"/>
          <w:spacing w:val="1"/>
          <w:lang w:eastAsia="el-GR"/>
        </w:rPr>
        <w:t>ο</w:t>
      </w:r>
      <w:r w:rsidRPr="00F444D1">
        <w:rPr>
          <w:rFonts w:ascii="Arial" w:eastAsia="Verdana" w:hAnsi="Arial" w:cs="Arial"/>
          <w:spacing w:val="-1"/>
          <w:lang w:eastAsia="el-GR"/>
        </w:rPr>
        <w:t>ύ</w:t>
      </w:r>
      <w:r w:rsidRPr="00F444D1">
        <w:rPr>
          <w:rFonts w:ascii="Arial" w:eastAsia="Verdana" w:hAnsi="Arial" w:cs="Arial"/>
          <w:lang w:eastAsia="el-GR"/>
        </w:rPr>
        <w:t>μ</w:t>
      </w:r>
      <w:r w:rsidRPr="00F444D1">
        <w:rPr>
          <w:rFonts w:ascii="Arial" w:eastAsia="Verdana" w:hAnsi="Arial" w:cs="Arial"/>
          <w:spacing w:val="1"/>
          <w:lang w:eastAsia="el-GR"/>
        </w:rPr>
        <w:t>ε</w:t>
      </w:r>
      <w:r w:rsidRPr="00F444D1">
        <w:rPr>
          <w:rFonts w:ascii="Arial" w:eastAsia="Verdana" w:hAnsi="Arial" w:cs="Arial"/>
          <w:spacing w:val="2"/>
          <w:lang w:eastAsia="el-GR"/>
        </w:rPr>
        <w:t>ν</w:t>
      </w:r>
      <w:r w:rsidRPr="00F444D1">
        <w:rPr>
          <w:rFonts w:ascii="Arial" w:eastAsia="Verdana" w:hAnsi="Arial" w:cs="Arial"/>
          <w:spacing w:val="-1"/>
          <w:lang w:eastAsia="el-GR"/>
        </w:rPr>
        <w:t>ο</w:t>
      </w:r>
      <w:r w:rsidRPr="00F444D1">
        <w:rPr>
          <w:rFonts w:ascii="Arial" w:eastAsia="Verdana" w:hAnsi="Arial" w:cs="Arial"/>
          <w:spacing w:val="1"/>
          <w:lang w:eastAsia="el-GR"/>
        </w:rPr>
        <w:t>υ</w:t>
      </w:r>
      <w:r w:rsidRPr="00F444D1">
        <w:rPr>
          <w:rFonts w:ascii="Arial" w:eastAsia="Verdana" w:hAnsi="Arial" w:cs="Arial"/>
          <w:lang w:eastAsia="el-GR"/>
        </w:rPr>
        <w:t xml:space="preserve">ς με τους </w:t>
      </w:r>
      <w:r w:rsidRPr="00F444D1">
        <w:rPr>
          <w:rFonts w:ascii="Arial" w:eastAsia="Verdana" w:hAnsi="Arial" w:cs="Arial"/>
          <w:spacing w:val="-1"/>
          <w:lang w:eastAsia="el-GR"/>
        </w:rPr>
        <w:t>ψ</w:t>
      </w:r>
      <w:r w:rsidRPr="00F444D1">
        <w:rPr>
          <w:rFonts w:ascii="Arial" w:eastAsia="Verdana" w:hAnsi="Arial" w:cs="Arial"/>
          <w:spacing w:val="1"/>
          <w:lang w:eastAsia="el-GR"/>
        </w:rPr>
        <w:t>ε</w:t>
      </w:r>
      <w:r w:rsidRPr="00F444D1">
        <w:rPr>
          <w:rFonts w:ascii="Arial" w:eastAsia="Verdana" w:hAnsi="Arial" w:cs="Arial"/>
          <w:lang w:eastAsia="el-GR"/>
        </w:rPr>
        <w:t>κ</w:t>
      </w:r>
      <w:r w:rsidRPr="00F444D1">
        <w:rPr>
          <w:rFonts w:ascii="Arial" w:eastAsia="Verdana" w:hAnsi="Arial" w:cs="Arial"/>
          <w:spacing w:val="1"/>
          <w:lang w:eastAsia="el-GR"/>
        </w:rPr>
        <w:t>α</w:t>
      </w:r>
      <w:r w:rsidRPr="00F444D1">
        <w:rPr>
          <w:rFonts w:ascii="Arial" w:eastAsia="Verdana" w:hAnsi="Arial" w:cs="Arial"/>
          <w:spacing w:val="-1"/>
          <w:lang w:eastAsia="el-GR"/>
        </w:rPr>
        <w:t>σ</w:t>
      </w:r>
      <w:r w:rsidRPr="00F444D1">
        <w:rPr>
          <w:rFonts w:ascii="Arial" w:eastAsia="Verdana" w:hAnsi="Arial" w:cs="Arial"/>
          <w:spacing w:val="2"/>
          <w:lang w:eastAsia="el-GR"/>
        </w:rPr>
        <w:t>μ</w:t>
      </w:r>
      <w:r w:rsidRPr="00F444D1">
        <w:rPr>
          <w:rFonts w:ascii="Arial" w:eastAsia="Verdana" w:hAnsi="Arial" w:cs="Arial"/>
          <w:spacing w:val="1"/>
          <w:lang w:eastAsia="el-GR"/>
        </w:rPr>
        <w:t>ο</w:t>
      </w:r>
      <w:r w:rsidRPr="00F444D1">
        <w:rPr>
          <w:rFonts w:ascii="Arial" w:eastAsia="Verdana" w:hAnsi="Arial" w:cs="Arial"/>
          <w:spacing w:val="-1"/>
          <w:lang w:eastAsia="el-GR"/>
        </w:rPr>
        <w:t>ύ</w:t>
      </w:r>
      <w:r w:rsidRPr="00F444D1">
        <w:rPr>
          <w:rFonts w:ascii="Arial" w:eastAsia="Verdana" w:hAnsi="Arial" w:cs="Arial"/>
          <w:lang w:eastAsia="el-GR"/>
        </w:rPr>
        <w:t xml:space="preserve">ς </w:t>
      </w:r>
      <w:r w:rsidRPr="00F444D1">
        <w:rPr>
          <w:rFonts w:ascii="Arial" w:eastAsia="Verdana" w:hAnsi="Arial" w:cs="Arial"/>
          <w:spacing w:val="-1"/>
          <w:lang w:eastAsia="el-GR"/>
        </w:rPr>
        <w:t>στους</w:t>
      </w:r>
      <w:r w:rsidRPr="00F444D1">
        <w:rPr>
          <w:rFonts w:ascii="Arial" w:eastAsia="Verdana" w:hAnsi="Arial" w:cs="Arial"/>
          <w:lang w:eastAsia="el-GR"/>
        </w:rPr>
        <w:t xml:space="preserve"> κ</w:t>
      </w:r>
      <w:r w:rsidRPr="00F444D1">
        <w:rPr>
          <w:rFonts w:ascii="Arial" w:eastAsia="Verdana" w:hAnsi="Arial" w:cs="Arial"/>
          <w:spacing w:val="1"/>
          <w:lang w:eastAsia="el-GR"/>
        </w:rPr>
        <w:t>ή</w:t>
      </w:r>
      <w:r w:rsidRPr="00F444D1">
        <w:rPr>
          <w:rFonts w:ascii="Arial" w:eastAsia="Verdana" w:hAnsi="Arial" w:cs="Arial"/>
          <w:lang w:eastAsia="el-GR"/>
        </w:rPr>
        <w:t>π</w:t>
      </w:r>
      <w:r w:rsidRPr="00F444D1">
        <w:rPr>
          <w:rFonts w:ascii="Arial" w:eastAsia="Verdana" w:hAnsi="Arial" w:cs="Arial"/>
          <w:spacing w:val="-1"/>
          <w:lang w:eastAsia="el-GR"/>
        </w:rPr>
        <w:t>ο</w:t>
      </w:r>
      <w:r w:rsidRPr="00F444D1">
        <w:rPr>
          <w:rFonts w:ascii="Arial" w:eastAsia="Verdana" w:hAnsi="Arial" w:cs="Arial"/>
          <w:spacing w:val="1"/>
          <w:lang w:eastAsia="el-GR"/>
        </w:rPr>
        <w:t>υ</w:t>
      </w:r>
      <w:r w:rsidRPr="00F444D1">
        <w:rPr>
          <w:rFonts w:ascii="Arial" w:eastAsia="Verdana" w:hAnsi="Arial" w:cs="Arial"/>
          <w:lang w:eastAsia="el-GR"/>
        </w:rPr>
        <w:t xml:space="preserve">ς, </w:t>
      </w:r>
      <w:r w:rsidRPr="00F444D1">
        <w:rPr>
          <w:rFonts w:ascii="Arial" w:eastAsia="Verdana" w:hAnsi="Arial" w:cs="Arial"/>
          <w:spacing w:val="-1"/>
          <w:lang w:eastAsia="el-GR"/>
        </w:rPr>
        <w:t>στις</w:t>
      </w:r>
      <w:r w:rsidRPr="00F444D1">
        <w:rPr>
          <w:rFonts w:ascii="Arial" w:eastAsia="Verdana" w:hAnsi="Arial" w:cs="Arial"/>
          <w:lang w:eastAsia="el-GR"/>
        </w:rPr>
        <w:t xml:space="preserve"> </w:t>
      </w:r>
      <w:r w:rsidRPr="00F444D1">
        <w:rPr>
          <w:rFonts w:ascii="Arial" w:eastAsia="Verdana" w:hAnsi="Arial" w:cs="Arial"/>
          <w:spacing w:val="1"/>
          <w:lang w:eastAsia="el-GR"/>
        </w:rPr>
        <w:t>α</w:t>
      </w:r>
      <w:r w:rsidRPr="00F444D1">
        <w:rPr>
          <w:rFonts w:ascii="Arial" w:eastAsia="Verdana" w:hAnsi="Arial" w:cs="Arial"/>
          <w:lang w:eastAsia="el-GR"/>
        </w:rPr>
        <w:t>π</w:t>
      </w:r>
      <w:r w:rsidRPr="00F444D1">
        <w:rPr>
          <w:rFonts w:ascii="Arial" w:eastAsia="Verdana" w:hAnsi="Arial" w:cs="Arial"/>
          <w:spacing w:val="-1"/>
          <w:lang w:eastAsia="el-GR"/>
        </w:rPr>
        <w:t>ο</w:t>
      </w:r>
      <w:r w:rsidRPr="00F444D1">
        <w:rPr>
          <w:rFonts w:ascii="Arial" w:eastAsia="Verdana" w:hAnsi="Arial" w:cs="Arial"/>
          <w:spacing w:val="2"/>
          <w:lang w:eastAsia="el-GR"/>
        </w:rPr>
        <w:t>λ</w:t>
      </w:r>
      <w:r w:rsidRPr="00F444D1">
        <w:rPr>
          <w:rFonts w:ascii="Arial" w:eastAsia="Verdana" w:hAnsi="Arial" w:cs="Arial"/>
          <w:spacing w:val="-1"/>
          <w:lang w:eastAsia="el-GR"/>
        </w:rPr>
        <w:t>υ</w:t>
      </w:r>
      <w:r w:rsidRPr="00F444D1">
        <w:rPr>
          <w:rFonts w:ascii="Arial" w:eastAsia="Verdana" w:hAnsi="Arial" w:cs="Arial"/>
          <w:lang w:eastAsia="el-GR"/>
        </w:rPr>
        <w:t>μ</w:t>
      </w:r>
      <w:r w:rsidRPr="00F444D1">
        <w:rPr>
          <w:rFonts w:ascii="Arial" w:eastAsia="Verdana" w:hAnsi="Arial" w:cs="Arial"/>
          <w:spacing w:val="1"/>
          <w:lang w:eastAsia="el-GR"/>
        </w:rPr>
        <w:t>ά</w:t>
      </w:r>
      <w:r w:rsidRPr="00F444D1">
        <w:rPr>
          <w:rFonts w:ascii="Arial" w:eastAsia="Verdana" w:hAnsi="Arial" w:cs="Arial"/>
          <w:spacing w:val="2"/>
          <w:lang w:eastAsia="el-GR"/>
        </w:rPr>
        <w:t>ν</w:t>
      </w:r>
      <w:r w:rsidRPr="00F444D1">
        <w:rPr>
          <w:rFonts w:ascii="Arial" w:eastAsia="Verdana" w:hAnsi="Arial" w:cs="Arial"/>
          <w:spacing w:val="-1"/>
          <w:lang w:eastAsia="el-GR"/>
        </w:rPr>
        <w:t>σ</w:t>
      </w:r>
      <w:r w:rsidRPr="00F444D1">
        <w:rPr>
          <w:rFonts w:ascii="Arial" w:eastAsia="Verdana" w:hAnsi="Arial" w:cs="Arial"/>
          <w:spacing w:val="1"/>
          <w:lang w:eastAsia="el-GR"/>
        </w:rPr>
        <w:t>ε</w:t>
      </w:r>
      <w:r w:rsidRPr="00F444D1">
        <w:rPr>
          <w:rFonts w:ascii="Arial" w:eastAsia="Verdana" w:hAnsi="Arial" w:cs="Arial"/>
          <w:spacing w:val="3"/>
          <w:lang w:eastAsia="el-GR"/>
        </w:rPr>
        <w:t>ι</w:t>
      </w:r>
      <w:r w:rsidRPr="00F444D1">
        <w:rPr>
          <w:rFonts w:ascii="Arial" w:eastAsia="Verdana" w:hAnsi="Arial" w:cs="Arial"/>
          <w:lang w:eastAsia="el-GR"/>
        </w:rPr>
        <w:t>ς κ</w:t>
      </w:r>
      <w:r w:rsidRPr="00F444D1">
        <w:rPr>
          <w:rFonts w:ascii="Arial" w:eastAsia="Verdana" w:hAnsi="Arial" w:cs="Arial"/>
          <w:spacing w:val="-2"/>
          <w:lang w:eastAsia="el-GR"/>
        </w:rPr>
        <w:t>α</w:t>
      </w:r>
      <w:r w:rsidRPr="00F444D1">
        <w:rPr>
          <w:rFonts w:ascii="Arial" w:eastAsia="Verdana" w:hAnsi="Arial" w:cs="Arial"/>
          <w:lang w:eastAsia="el-GR"/>
        </w:rPr>
        <w:t xml:space="preserve">ι </w:t>
      </w:r>
      <w:r w:rsidRPr="00F444D1">
        <w:rPr>
          <w:rFonts w:ascii="Arial" w:eastAsia="Verdana" w:hAnsi="Arial" w:cs="Arial"/>
          <w:spacing w:val="-1"/>
          <w:lang w:eastAsia="el-GR"/>
        </w:rPr>
        <w:t>σ</w:t>
      </w:r>
      <w:r w:rsidRPr="00F444D1">
        <w:rPr>
          <w:rFonts w:ascii="Arial" w:eastAsia="Verdana" w:hAnsi="Arial" w:cs="Arial"/>
          <w:lang w:eastAsia="el-GR"/>
        </w:rPr>
        <w:t>τ</w:t>
      </w:r>
      <w:r w:rsidRPr="00F444D1">
        <w:rPr>
          <w:rFonts w:ascii="Arial" w:eastAsia="Verdana" w:hAnsi="Arial" w:cs="Arial"/>
          <w:spacing w:val="1"/>
          <w:lang w:eastAsia="el-GR"/>
        </w:rPr>
        <w:t>η</w:t>
      </w:r>
      <w:r w:rsidRPr="00F444D1">
        <w:rPr>
          <w:rFonts w:ascii="Arial" w:eastAsia="Verdana" w:hAnsi="Arial" w:cs="Arial"/>
          <w:lang w:eastAsia="el-GR"/>
        </w:rPr>
        <w:t xml:space="preserve">ν </w:t>
      </w:r>
      <w:r w:rsidRPr="00F444D1">
        <w:rPr>
          <w:rFonts w:ascii="Arial" w:eastAsia="Verdana" w:hAnsi="Arial" w:cs="Arial"/>
          <w:spacing w:val="1"/>
          <w:lang w:eastAsia="el-GR"/>
        </w:rPr>
        <w:t>α</w:t>
      </w:r>
      <w:r w:rsidRPr="00F444D1">
        <w:rPr>
          <w:rFonts w:ascii="Arial" w:eastAsia="Verdana" w:hAnsi="Arial" w:cs="Arial"/>
          <w:spacing w:val="3"/>
          <w:lang w:eastAsia="el-GR"/>
        </w:rPr>
        <w:t>π</w:t>
      </w:r>
      <w:r w:rsidRPr="00F444D1">
        <w:rPr>
          <w:rFonts w:ascii="Arial" w:eastAsia="Verdana" w:hAnsi="Arial" w:cs="Arial"/>
          <w:spacing w:val="-1"/>
          <w:lang w:eastAsia="el-GR"/>
        </w:rPr>
        <w:t>ο</w:t>
      </w:r>
      <w:r w:rsidRPr="00F444D1">
        <w:rPr>
          <w:rFonts w:ascii="Arial" w:eastAsia="Verdana" w:hAnsi="Arial" w:cs="Arial"/>
          <w:lang w:eastAsia="el-GR"/>
        </w:rPr>
        <w:t>χ</w:t>
      </w:r>
      <w:r w:rsidRPr="00F444D1">
        <w:rPr>
          <w:rFonts w:ascii="Arial" w:eastAsia="Verdana" w:hAnsi="Arial" w:cs="Arial"/>
          <w:spacing w:val="1"/>
          <w:lang w:eastAsia="el-GR"/>
        </w:rPr>
        <w:t>έ</w:t>
      </w:r>
      <w:r w:rsidRPr="00F444D1">
        <w:rPr>
          <w:rFonts w:ascii="Arial" w:eastAsia="Verdana" w:hAnsi="Arial" w:cs="Arial"/>
          <w:lang w:eastAsia="el-GR"/>
        </w:rPr>
        <w:t>τ</w:t>
      </w:r>
      <w:r w:rsidRPr="00F444D1">
        <w:rPr>
          <w:rFonts w:ascii="Arial" w:eastAsia="Verdana" w:hAnsi="Arial" w:cs="Arial"/>
          <w:spacing w:val="3"/>
          <w:lang w:eastAsia="el-GR"/>
        </w:rPr>
        <w:t>ε</w:t>
      </w:r>
      <w:r w:rsidRPr="00F444D1">
        <w:rPr>
          <w:rFonts w:ascii="Arial" w:eastAsia="Verdana" w:hAnsi="Arial" w:cs="Arial"/>
          <w:spacing w:val="-1"/>
          <w:lang w:eastAsia="el-GR"/>
        </w:rPr>
        <w:t>υσ</w:t>
      </w:r>
      <w:r w:rsidRPr="00F444D1">
        <w:rPr>
          <w:rFonts w:ascii="Arial" w:eastAsia="Verdana" w:hAnsi="Arial" w:cs="Arial"/>
          <w:lang w:eastAsia="el-GR"/>
        </w:rPr>
        <w:t>η.</w:t>
      </w:r>
    </w:p>
    <w:p w:rsidR="00F444D1" w:rsidRPr="00F444D1" w:rsidRDefault="00F444D1" w:rsidP="00F444D1">
      <w:pPr>
        <w:spacing w:before="23" w:after="0" w:line="240" w:lineRule="auto"/>
        <w:ind w:left="114" w:right="69"/>
        <w:jc w:val="both"/>
        <w:rPr>
          <w:rFonts w:ascii="Arial" w:eastAsia="Verdana" w:hAnsi="Arial" w:cs="Arial"/>
          <w:lang w:eastAsia="el-GR"/>
        </w:rPr>
      </w:pPr>
      <w:r w:rsidRPr="00F444D1">
        <w:rPr>
          <w:rFonts w:ascii="Arial" w:eastAsia="Verdana" w:hAnsi="Arial" w:cs="Arial"/>
          <w:b/>
          <w:spacing w:val="-1"/>
          <w:lang w:eastAsia="el-GR"/>
        </w:rPr>
        <w:t>Χ</w:t>
      </w:r>
      <w:r w:rsidRPr="00F444D1">
        <w:rPr>
          <w:rFonts w:ascii="Arial" w:eastAsia="Verdana" w:hAnsi="Arial" w:cs="Arial"/>
          <w:b/>
          <w:lang w:eastAsia="el-GR"/>
        </w:rPr>
        <w:t>αρα</w:t>
      </w:r>
      <w:r w:rsidRPr="00F444D1">
        <w:rPr>
          <w:rFonts w:ascii="Arial" w:eastAsia="Verdana" w:hAnsi="Arial" w:cs="Arial"/>
          <w:b/>
          <w:spacing w:val="3"/>
          <w:lang w:eastAsia="el-GR"/>
        </w:rPr>
        <w:t>κ</w:t>
      </w:r>
      <w:r w:rsidRPr="00F444D1">
        <w:rPr>
          <w:rFonts w:ascii="Arial" w:eastAsia="Verdana" w:hAnsi="Arial" w:cs="Arial"/>
          <w:b/>
          <w:spacing w:val="-1"/>
          <w:lang w:eastAsia="el-GR"/>
        </w:rPr>
        <w:t>τ</w:t>
      </w:r>
      <w:r w:rsidRPr="00F444D1">
        <w:rPr>
          <w:rFonts w:ascii="Arial" w:eastAsia="Verdana" w:hAnsi="Arial" w:cs="Arial"/>
          <w:b/>
          <w:spacing w:val="2"/>
          <w:lang w:eastAsia="el-GR"/>
        </w:rPr>
        <w:t>η</w:t>
      </w:r>
      <w:r w:rsidRPr="00F444D1">
        <w:rPr>
          <w:rFonts w:ascii="Arial" w:eastAsia="Verdana" w:hAnsi="Arial" w:cs="Arial"/>
          <w:b/>
          <w:lang w:eastAsia="el-GR"/>
        </w:rPr>
        <w:t>ρ</w:t>
      </w:r>
      <w:r w:rsidRPr="00F444D1">
        <w:rPr>
          <w:rFonts w:ascii="Arial" w:eastAsia="Verdana" w:hAnsi="Arial" w:cs="Arial"/>
          <w:b/>
          <w:spacing w:val="1"/>
          <w:lang w:eastAsia="el-GR"/>
        </w:rPr>
        <w:t>ι</w:t>
      </w:r>
      <w:r w:rsidRPr="00F444D1">
        <w:rPr>
          <w:rFonts w:ascii="Arial" w:eastAsia="Verdana" w:hAnsi="Arial" w:cs="Arial"/>
          <w:b/>
          <w:spacing w:val="-1"/>
          <w:lang w:eastAsia="el-GR"/>
        </w:rPr>
        <w:t>σ</w:t>
      </w:r>
      <w:r w:rsidRPr="00F444D1">
        <w:rPr>
          <w:rFonts w:ascii="Arial" w:eastAsia="Verdana" w:hAnsi="Arial" w:cs="Arial"/>
          <w:b/>
          <w:spacing w:val="1"/>
          <w:lang w:eastAsia="el-GR"/>
        </w:rPr>
        <w:t>τ</w:t>
      </w:r>
      <w:r w:rsidRPr="00F444D1">
        <w:rPr>
          <w:rFonts w:ascii="Arial" w:eastAsia="Verdana" w:hAnsi="Arial" w:cs="Arial"/>
          <w:b/>
          <w:spacing w:val="-1"/>
          <w:lang w:eastAsia="el-GR"/>
        </w:rPr>
        <w:t>ι</w:t>
      </w:r>
      <w:r w:rsidRPr="00F444D1">
        <w:rPr>
          <w:rFonts w:ascii="Arial" w:eastAsia="Verdana" w:hAnsi="Arial" w:cs="Arial"/>
          <w:b/>
          <w:spacing w:val="1"/>
          <w:lang w:eastAsia="el-GR"/>
        </w:rPr>
        <w:t>κ</w:t>
      </w:r>
      <w:r w:rsidRPr="00F444D1">
        <w:rPr>
          <w:rFonts w:ascii="Arial" w:eastAsia="Verdana" w:hAnsi="Arial" w:cs="Arial"/>
          <w:b/>
          <w:lang w:eastAsia="el-GR"/>
        </w:rPr>
        <w:t xml:space="preserve">ά: </w:t>
      </w:r>
      <w:r w:rsidRPr="00F444D1">
        <w:rPr>
          <w:rFonts w:ascii="Arial" w:eastAsia="Verdana" w:hAnsi="Arial" w:cs="Arial"/>
          <w:spacing w:val="4"/>
          <w:lang w:eastAsia="el-GR"/>
        </w:rPr>
        <w:t>Κ</w:t>
      </w:r>
      <w:r w:rsidRPr="00F444D1">
        <w:rPr>
          <w:rFonts w:ascii="Arial" w:eastAsia="Verdana" w:hAnsi="Arial" w:cs="Arial"/>
          <w:spacing w:val="-1"/>
          <w:lang w:eastAsia="el-GR"/>
        </w:rPr>
        <w:t>υ</w:t>
      </w:r>
      <w:r w:rsidRPr="00F444D1">
        <w:rPr>
          <w:rFonts w:ascii="Arial" w:eastAsia="Verdana" w:hAnsi="Arial" w:cs="Arial"/>
          <w:lang w:eastAsia="el-GR"/>
        </w:rPr>
        <w:t>ρ</w:t>
      </w:r>
      <w:r w:rsidRPr="00F444D1">
        <w:rPr>
          <w:rFonts w:ascii="Arial" w:eastAsia="Verdana" w:hAnsi="Arial" w:cs="Arial"/>
          <w:spacing w:val="3"/>
          <w:lang w:eastAsia="el-GR"/>
        </w:rPr>
        <w:t>ί</w:t>
      </w:r>
      <w:r w:rsidRPr="00F444D1">
        <w:rPr>
          <w:rFonts w:ascii="Arial" w:eastAsia="Verdana" w:hAnsi="Arial" w:cs="Arial"/>
          <w:spacing w:val="1"/>
          <w:lang w:eastAsia="el-GR"/>
        </w:rPr>
        <w:t>ω</w:t>
      </w:r>
      <w:r w:rsidRPr="00F444D1">
        <w:rPr>
          <w:rFonts w:ascii="Arial" w:eastAsia="Verdana" w:hAnsi="Arial" w:cs="Arial"/>
          <w:lang w:eastAsia="el-GR"/>
        </w:rPr>
        <w:t>ς μ</w:t>
      </w:r>
      <w:r w:rsidRPr="00F444D1">
        <w:rPr>
          <w:rFonts w:ascii="Arial" w:eastAsia="Verdana" w:hAnsi="Arial" w:cs="Arial"/>
          <w:spacing w:val="1"/>
          <w:lang w:eastAsia="el-GR"/>
        </w:rPr>
        <w:t>ά</w:t>
      </w:r>
      <w:r w:rsidRPr="00F444D1">
        <w:rPr>
          <w:rFonts w:ascii="Arial" w:eastAsia="Verdana" w:hAnsi="Arial" w:cs="Arial"/>
          <w:spacing w:val="-1"/>
          <w:lang w:eastAsia="el-GR"/>
        </w:rPr>
        <w:t>σ</w:t>
      </w:r>
      <w:r w:rsidRPr="00F444D1">
        <w:rPr>
          <w:rFonts w:ascii="Arial" w:eastAsia="Verdana" w:hAnsi="Arial" w:cs="Arial"/>
          <w:lang w:eastAsia="el-GR"/>
        </w:rPr>
        <w:t xml:space="preserve">κα </w:t>
      </w:r>
      <w:r w:rsidRPr="00F444D1">
        <w:rPr>
          <w:rFonts w:ascii="Arial" w:eastAsia="Verdana" w:hAnsi="Arial" w:cs="Arial"/>
          <w:spacing w:val="1"/>
          <w:lang w:eastAsia="el-GR"/>
        </w:rPr>
        <w:t>α</w:t>
      </w:r>
      <w:r w:rsidRPr="00F444D1">
        <w:rPr>
          <w:rFonts w:ascii="Arial" w:eastAsia="Verdana" w:hAnsi="Arial" w:cs="Arial"/>
          <w:lang w:eastAsia="el-GR"/>
        </w:rPr>
        <w:t xml:space="preserve">πό </w:t>
      </w:r>
      <w:r w:rsidRPr="00F444D1">
        <w:rPr>
          <w:rFonts w:ascii="Arial" w:eastAsia="Verdana" w:hAnsi="Arial" w:cs="Arial"/>
          <w:spacing w:val="2"/>
          <w:lang w:eastAsia="el-GR"/>
        </w:rPr>
        <w:t>σ</w:t>
      </w:r>
      <w:r w:rsidRPr="00F444D1">
        <w:rPr>
          <w:rFonts w:ascii="Arial" w:eastAsia="Verdana" w:hAnsi="Arial" w:cs="Arial"/>
          <w:spacing w:val="-1"/>
          <w:lang w:eastAsia="el-GR"/>
        </w:rPr>
        <w:t>υ</w:t>
      </w:r>
      <w:r w:rsidRPr="00F444D1">
        <w:rPr>
          <w:rFonts w:ascii="Arial" w:eastAsia="Verdana" w:hAnsi="Arial" w:cs="Arial"/>
          <w:lang w:eastAsia="el-GR"/>
        </w:rPr>
        <w:t>νθ</w:t>
      </w:r>
      <w:r w:rsidRPr="00F444D1">
        <w:rPr>
          <w:rFonts w:ascii="Arial" w:eastAsia="Verdana" w:hAnsi="Arial" w:cs="Arial"/>
          <w:spacing w:val="1"/>
          <w:lang w:eastAsia="el-GR"/>
        </w:rPr>
        <w:t>ε</w:t>
      </w:r>
      <w:r w:rsidRPr="00F444D1">
        <w:rPr>
          <w:rFonts w:ascii="Arial" w:eastAsia="Verdana" w:hAnsi="Arial" w:cs="Arial"/>
          <w:lang w:eastAsia="el-GR"/>
        </w:rPr>
        <w:t>τ</w:t>
      </w:r>
      <w:r w:rsidRPr="00F444D1">
        <w:rPr>
          <w:rFonts w:ascii="Arial" w:eastAsia="Verdana" w:hAnsi="Arial" w:cs="Arial"/>
          <w:spacing w:val="3"/>
          <w:lang w:eastAsia="el-GR"/>
        </w:rPr>
        <w:t>ι</w:t>
      </w:r>
      <w:r w:rsidRPr="00F444D1">
        <w:rPr>
          <w:rFonts w:ascii="Arial" w:eastAsia="Verdana" w:hAnsi="Arial" w:cs="Arial"/>
          <w:lang w:eastAsia="el-GR"/>
        </w:rPr>
        <w:t xml:space="preserve">κό </w:t>
      </w:r>
      <w:r w:rsidRPr="00F444D1">
        <w:rPr>
          <w:rFonts w:ascii="Arial" w:eastAsia="Verdana" w:hAnsi="Arial" w:cs="Arial"/>
          <w:spacing w:val="-1"/>
          <w:lang w:eastAsia="el-GR"/>
        </w:rPr>
        <w:t>υ</w:t>
      </w:r>
      <w:r w:rsidRPr="00F444D1">
        <w:rPr>
          <w:rFonts w:ascii="Arial" w:eastAsia="Verdana" w:hAnsi="Arial" w:cs="Arial"/>
          <w:lang w:eastAsia="el-GR"/>
        </w:rPr>
        <w:t>λ</w:t>
      </w:r>
      <w:r w:rsidRPr="00F444D1">
        <w:rPr>
          <w:rFonts w:ascii="Arial" w:eastAsia="Verdana" w:hAnsi="Arial" w:cs="Arial"/>
          <w:spacing w:val="3"/>
          <w:lang w:eastAsia="el-GR"/>
        </w:rPr>
        <w:t>ι</w:t>
      </w:r>
      <w:r w:rsidRPr="00F444D1">
        <w:rPr>
          <w:rFonts w:ascii="Arial" w:eastAsia="Verdana" w:hAnsi="Arial" w:cs="Arial"/>
          <w:lang w:eastAsia="el-GR"/>
        </w:rPr>
        <w:t xml:space="preserve">κό με </w:t>
      </w:r>
      <w:r w:rsidRPr="00F444D1">
        <w:rPr>
          <w:rFonts w:ascii="Arial" w:eastAsia="Verdana" w:hAnsi="Arial" w:cs="Arial"/>
          <w:spacing w:val="3"/>
          <w:lang w:eastAsia="el-GR"/>
        </w:rPr>
        <w:t>ι</w:t>
      </w:r>
      <w:r w:rsidRPr="00F444D1">
        <w:rPr>
          <w:rFonts w:ascii="Arial" w:eastAsia="Verdana" w:hAnsi="Arial" w:cs="Arial"/>
          <w:lang w:eastAsia="el-GR"/>
        </w:rPr>
        <w:t>μ</w:t>
      </w:r>
      <w:r w:rsidRPr="00F444D1">
        <w:rPr>
          <w:rFonts w:ascii="Arial" w:eastAsia="Verdana" w:hAnsi="Arial" w:cs="Arial"/>
          <w:spacing w:val="1"/>
          <w:lang w:eastAsia="el-GR"/>
        </w:rPr>
        <w:t>ά</w:t>
      </w:r>
      <w:r w:rsidRPr="00F444D1">
        <w:rPr>
          <w:rFonts w:ascii="Arial" w:eastAsia="Verdana" w:hAnsi="Arial" w:cs="Arial"/>
          <w:lang w:eastAsia="el-GR"/>
        </w:rPr>
        <w:t>ντ</w:t>
      </w:r>
      <w:r w:rsidRPr="00F444D1">
        <w:rPr>
          <w:rFonts w:ascii="Arial" w:eastAsia="Verdana" w:hAnsi="Arial" w:cs="Arial"/>
          <w:spacing w:val="1"/>
          <w:lang w:eastAsia="el-GR"/>
        </w:rPr>
        <w:t>ε</w:t>
      </w:r>
      <w:r w:rsidRPr="00F444D1">
        <w:rPr>
          <w:rFonts w:ascii="Arial" w:eastAsia="Verdana" w:hAnsi="Arial" w:cs="Arial"/>
          <w:lang w:eastAsia="el-GR"/>
        </w:rPr>
        <w:t>ς πρ</w:t>
      </w:r>
      <w:r w:rsidRPr="00F444D1">
        <w:rPr>
          <w:rFonts w:ascii="Arial" w:eastAsia="Verdana" w:hAnsi="Arial" w:cs="Arial"/>
          <w:spacing w:val="-1"/>
          <w:lang w:eastAsia="el-GR"/>
        </w:rPr>
        <w:t>οσ</w:t>
      </w:r>
      <w:r w:rsidRPr="00F444D1">
        <w:rPr>
          <w:rFonts w:ascii="Arial" w:eastAsia="Verdana" w:hAnsi="Arial" w:cs="Arial"/>
          <w:spacing w:val="1"/>
          <w:lang w:eastAsia="el-GR"/>
        </w:rPr>
        <w:t>α</w:t>
      </w:r>
      <w:r w:rsidRPr="00F444D1">
        <w:rPr>
          <w:rFonts w:ascii="Arial" w:eastAsia="Verdana" w:hAnsi="Arial" w:cs="Arial"/>
          <w:lang w:eastAsia="el-GR"/>
        </w:rPr>
        <w:t>ρμ</w:t>
      </w:r>
      <w:r w:rsidRPr="00F444D1">
        <w:rPr>
          <w:rFonts w:ascii="Arial" w:eastAsia="Verdana" w:hAnsi="Arial" w:cs="Arial"/>
          <w:spacing w:val="1"/>
          <w:lang w:eastAsia="el-GR"/>
        </w:rPr>
        <w:t>ο</w:t>
      </w:r>
      <w:r w:rsidRPr="00F444D1">
        <w:rPr>
          <w:rFonts w:ascii="Arial" w:eastAsia="Verdana" w:hAnsi="Arial" w:cs="Arial"/>
          <w:lang w:eastAsia="el-GR"/>
        </w:rPr>
        <w:t>γ</w:t>
      </w:r>
      <w:r w:rsidRPr="00F444D1">
        <w:rPr>
          <w:rFonts w:ascii="Arial" w:eastAsia="Verdana" w:hAnsi="Arial" w:cs="Arial"/>
          <w:spacing w:val="1"/>
          <w:lang w:eastAsia="el-GR"/>
        </w:rPr>
        <w:t>ή</w:t>
      </w:r>
      <w:r w:rsidRPr="00F444D1">
        <w:rPr>
          <w:rFonts w:ascii="Arial" w:eastAsia="Verdana" w:hAnsi="Arial" w:cs="Arial"/>
          <w:lang w:eastAsia="el-GR"/>
        </w:rPr>
        <w:t>ς π</w:t>
      </w:r>
      <w:r w:rsidRPr="00F444D1">
        <w:rPr>
          <w:rFonts w:ascii="Arial" w:eastAsia="Verdana" w:hAnsi="Arial" w:cs="Arial"/>
          <w:spacing w:val="1"/>
          <w:lang w:eastAsia="el-GR"/>
        </w:rPr>
        <w:t>ο</w:t>
      </w:r>
      <w:r w:rsidRPr="00F444D1">
        <w:rPr>
          <w:rFonts w:ascii="Arial" w:eastAsia="Verdana" w:hAnsi="Arial" w:cs="Arial"/>
          <w:lang w:eastAsia="el-GR"/>
        </w:rPr>
        <w:t xml:space="preserve">υ θα </w:t>
      </w:r>
      <w:proofErr w:type="spellStart"/>
      <w:r w:rsidRPr="00F444D1">
        <w:rPr>
          <w:rFonts w:ascii="Arial" w:eastAsia="Verdana" w:hAnsi="Arial" w:cs="Arial"/>
          <w:lang w:eastAsia="el-GR"/>
        </w:rPr>
        <w:t>κ</w:t>
      </w:r>
      <w:r w:rsidRPr="00F444D1">
        <w:rPr>
          <w:rFonts w:ascii="Arial" w:eastAsia="Verdana" w:hAnsi="Arial" w:cs="Arial"/>
          <w:spacing w:val="1"/>
          <w:lang w:eastAsia="el-GR"/>
        </w:rPr>
        <w:t>α</w:t>
      </w:r>
      <w:r w:rsidRPr="00F444D1">
        <w:rPr>
          <w:rFonts w:ascii="Arial" w:eastAsia="Verdana" w:hAnsi="Arial" w:cs="Arial"/>
          <w:lang w:eastAsia="el-GR"/>
        </w:rPr>
        <w:t>λ</w:t>
      </w:r>
      <w:r w:rsidRPr="00F444D1">
        <w:rPr>
          <w:rFonts w:ascii="Arial" w:eastAsia="Verdana" w:hAnsi="Arial" w:cs="Arial"/>
          <w:spacing w:val="2"/>
          <w:lang w:eastAsia="el-GR"/>
        </w:rPr>
        <w:t>ύ</w:t>
      </w:r>
      <w:r w:rsidRPr="00F444D1">
        <w:rPr>
          <w:rFonts w:ascii="Arial" w:eastAsia="Verdana" w:hAnsi="Arial" w:cs="Arial"/>
          <w:lang w:eastAsia="el-GR"/>
        </w:rPr>
        <w:t>πτ</w:t>
      </w:r>
      <w:r w:rsidRPr="00F444D1">
        <w:rPr>
          <w:rFonts w:ascii="Arial" w:eastAsia="Verdana" w:hAnsi="Arial" w:cs="Arial"/>
          <w:spacing w:val="1"/>
          <w:lang w:eastAsia="el-GR"/>
        </w:rPr>
        <w:t>ε</w:t>
      </w:r>
      <w:proofErr w:type="spellEnd"/>
      <w:r w:rsidRPr="00F444D1">
        <w:rPr>
          <w:rFonts w:ascii="Arial" w:eastAsia="Verdana" w:hAnsi="Arial" w:cs="Arial"/>
          <w:spacing w:val="1"/>
          <w:lang w:eastAsia="el-GR"/>
        </w:rPr>
        <w:t xml:space="preserve"> </w:t>
      </w:r>
      <w:proofErr w:type="spellStart"/>
      <w:r w:rsidRPr="00F444D1">
        <w:rPr>
          <w:rFonts w:ascii="Arial" w:eastAsia="Verdana" w:hAnsi="Arial" w:cs="Arial"/>
          <w:lang w:eastAsia="el-GR"/>
        </w:rPr>
        <w:t>ι</w:t>
      </w:r>
      <w:r w:rsidRPr="00F444D1">
        <w:rPr>
          <w:rFonts w:ascii="Arial" w:eastAsia="Verdana" w:hAnsi="Arial" w:cs="Arial"/>
          <w:spacing w:val="-1"/>
          <w:lang w:eastAsia="el-GR"/>
        </w:rPr>
        <w:t>ό</w:t>
      </w:r>
      <w:r w:rsidRPr="00F444D1">
        <w:rPr>
          <w:rFonts w:ascii="Arial" w:eastAsia="Verdana" w:hAnsi="Arial" w:cs="Arial"/>
          <w:lang w:eastAsia="el-GR"/>
        </w:rPr>
        <w:t>λο</w:t>
      </w:r>
      <w:proofErr w:type="spellEnd"/>
      <w:r w:rsidRPr="00F444D1">
        <w:rPr>
          <w:rFonts w:ascii="Arial" w:eastAsia="Verdana" w:hAnsi="Arial" w:cs="Arial"/>
          <w:lang w:eastAsia="el-GR"/>
        </w:rPr>
        <w:t xml:space="preserve"> το π</w:t>
      </w:r>
      <w:r w:rsidRPr="00F444D1">
        <w:rPr>
          <w:rFonts w:ascii="Arial" w:eastAsia="Verdana" w:hAnsi="Arial" w:cs="Arial"/>
          <w:spacing w:val="3"/>
          <w:lang w:eastAsia="el-GR"/>
        </w:rPr>
        <w:t>ρ</w:t>
      </w:r>
      <w:r w:rsidRPr="00F444D1">
        <w:rPr>
          <w:rFonts w:ascii="Arial" w:eastAsia="Verdana" w:hAnsi="Arial" w:cs="Arial"/>
          <w:spacing w:val="1"/>
          <w:lang w:eastAsia="el-GR"/>
        </w:rPr>
        <w:t>ό</w:t>
      </w:r>
      <w:r w:rsidRPr="00F444D1">
        <w:rPr>
          <w:rFonts w:ascii="Arial" w:eastAsia="Verdana" w:hAnsi="Arial" w:cs="Arial"/>
          <w:spacing w:val="-1"/>
          <w:lang w:eastAsia="el-GR"/>
        </w:rPr>
        <w:t>σ</w:t>
      </w:r>
      <w:r w:rsidRPr="00F444D1">
        <w:rPr>
          <w:rFonts w:ascii="Arial" w:eastAsia="Verdana" w:hAnsi="Arial" w:cs="Arial"/>
          <w:spacing w:val="1"/>
          <w:lang w:eastAsia="el-GR"/>
        </w:rPr>
        <w:t>ω</w:t>
      </w:r>
      <w:r w:rsidRPr="00F444D1">
        <w:rPr>
          <w:rFonts w:ascii="Arial" w:eastAsia="Verdana" w:hAnsi="Arial" w:cs="Arial"/>
          <w:lang w:eastAsia="el-GR"/>
        </w:rPr>
        <w:t xml:space="preserve">πο </w:t>
      </w:r>
      <w:r w:rsidRPr="00F444D1">
        <w:rPr>
          <w:rFonts w:ascii="Arial" w:eastAsia="Verdana" w:hAnsi="Arial" w:cs="Arial"/>
          <w:spacing w:val="-1"/>
          <w:lang w:eastAsia="el-GR"/>
        </w:rPr>
        <w:t>σ</w:t>
      </w:r>
      <w:r w:rsidRPr="00F444D1">
        <w:rPr>
          <w:rFonts w:ascii="Arial" w:eastAsia="Verdana" w:hAnsi="Arial" w:cs="Arial"/>
          <w:spacing w:val="2"/>
          <w:lang w:eastAsia="el-GR"/>
        </w:rPr>
        <w:t>υ</w:t>
      </w:r>
      <w:r w:rsidRPr="00F444D1">
        <w:rPr>
          <w:rFonts w:ascii="Arial" w:eastAsia="Verdana" w:hAnsi="Arial" w:cs="Arial"/>
          <w:lang w:eastAsia="el-GR"/>
        </w:rPr>
        <w:t>μπ</w:t>
      </w:r>
      <w:r w:rsidRPr="00F444D1">
        <w:rPr>
          <w:rFonts w:ascii="Arial" w:eastAsia="Verdana" w:hAnsi="Arial" w:cs="Arial"/>
          <w:spacing w:val="1"/>
          <w:lang w:eastAsia="el-GR"/>
        </w:rPr>
        <w:t>ε</w:t>
      </w:r>
      <w:r w:rsidRPr="00F444D1">
        <w:rPr>
          <w:rFonts w:ascii="Arial" w:eastAsia="Verdana" w:hAnsi="Arial" w:cs="Arial"/>
          <w:lang w:eastAsia="el-GR"/>
        </w:rPr>
        <w:t>ρ</w:t>
      </w:r>
      <w:r w:rsidRPr="00F444D1">
        <w:rPr>
          <w:rFonts w:ascii="Arial" w:eastAsia="Verdana" w:hAnsi="Arial" w:cs="Arial"/>
          <w:spacing w:val="3"/>
          <w:lang w:eastAsia="el-GR"/>
        </w:rPr>
        <w:t>ι</w:t>
      </w:r>
      <w:r w:rsidRPr="00F444D1">
        <w:rPr>
          <w:rFonts w:ascii="Arial" w:eastAsia="Verdana" w:hAnsi="Arial" w:cs="Arial"/>
          <w:lang w:eastAsia="el-GR"/>
        </w:rPr>
        <w:t>λ</w:t>
      </w:r>
      <w:r w:rsidRPr="00F444D1">
        <w:rPr>
          <w:rFonts w:ascii="Arial" w:eastAsia="Verdana" w:hAnsi="Arial" w:cs="Arial"/>
          <w:spacing w:val="1"/>
          <w:lang w:eastAsia="el-GR"/>
        </w:rPr>
        <w:t>α</w:t>
      </w:r>
      <w:r w:rsidRPr="00F444D1">
        <w:rPr>
          <w:rFonts w:ascii="Arial" w:eastAsia="Verdana" w:hAnsi="Arial" w:cs="Arial"/>
          <w:lang w:eastAsia="el-GR"/>
        </w:rPr>
        <w:t>μ</w:t>
      </w:r>
      <w:r w:rsidRPr="00F444D1">
        <w:rPr>
          <w:rFonts w:ascii="Arial" w:eastAsia="Verdana" w:hAnsi="Arial" w:cs="Arial"/>
          <w:spacing w:val="-1"/>
          <w:lang w:eastAsia="el-GR"/>
        </w:rPr>
        <w:t>β</w:t>
      </w:r>
      <w:r w:rsidRPr="00F444D1">
        <w:rPr>
          <w:rFonts w:ascii="Arial" w:eastAsia="Verdana" w:hAnsi="Arial" w:cs="Arial"/>
          <w:spacing w:val="1"/>
          <w:lang w:eastAsia="el-GR"/>
        </w:rPr>
        <w:t>α</w:t>
      </w:r>
      <w:r w:rsidRPr="00F444D1">
        <w:rPr>
          <w:rFonts w:ascii="Arial" w:eastAsia="Verdana" w:hAnsi="Arial" w:cs="Arial"/>
          <w:spacing w:val="2"/>
          <w:lang w:eastAsia="el-GR"/>
        </w:rPr>
        <w:t>ν</w:t>
      </w:r>
      <w:r w:rsidRPr="00F444D1">
        <w:rPr>
          <w:rFonts w:ascii="Arial" w:eastAsia="Verdana" w:hAnsi="Arial" w:cs="Arial"/>
          <w:spacing w:val="-1"/>
          <w:lang w:eastAsia="el-GR"/>
        </w:rPr>
        <w:t>ο</w:t>
      </w:r>
      <w:r w:rsidRPr="00F444D1">
        <w:rPr>
          <w:rFonts w:ascii="Arial" w:eastAsia="Verdana" w:hAnsi="Arial" w:cs="Arial"/>
          <w:lang w:eastAsia="el-GR"/>
        </w:rPr>
        <w:t>μ</w:t>
      </w:r>
      <w:r w:rsidRPr="00F444D1">
        <w:rPr>
          <w:rFonts w:ascii="Arial" w:eastAsia="Verdana" w:hAnsi="Arial" w:cs="Arial"/>
          <w:spacing w:val="1"/>
          <w:lang w:eastAsia="el-GR"/>
        </w:rPr>
        <w:t>έ</w:t>
      </w:r>
      <w:r w:rsidRPr="00F444D1">
        <w:rPr>
          <w:rFonts w:ascii="Arial" w:eastAsia="Verdana" w:hAnsi="Arial" w:cs="Arial"/>
          <w:lang w:eastAsia="el-GR"/>
        </w:rPr>
        <w:t>ν</w:t>
      </w:r>
      <w:r w:rsidRPr="00F444D1">
        <w:rPr>
          <w:rFonts w:ascii="Arial" w:eastAsia="Verdana" w:hAnsi="Arial" w:cs="Arial"/>
          <w:spacing w:val="1"/>
          <w:lang w:eastAsia="el-GR"/>
        </w:rPr>
        <w:t>ω</w:t>
      </w:r>
      <w:r w:rsidRPr="00F444D1">
        <w:rPr>
          <w:rFonts w:ascii="Arial" w:eastAsia="Verdana" w:hAnsi="Arial" w:cs="Arial"/>
          <w:lang w:eastAsia="el-GR"/>
        </w:rPr>
        <w:t>ν κ</w:t>
      </w:r>
      <w:r w:rsidRPr="00F444D1">
        <w:rPr>
          <w:rFonts w:ascii="Arial" w:eastAsia="Verdana" w:hAnsi="Arial" w:cs="Arial"/>
          <w:spacing w:val="1"/>
          <w:lang w:eastAsia="el-GR"/>
        </w:rPr>
        <w:t>α</w:t>
      </w:r>
      <w:r w:rsidRPr="00F444D1">
        <w:rPr>
          <w:rFonts w:ascii="Arial" w:eastAsia="Verdana" w:hAnsi="Arial" w:cs="Arial"/>
          <w:lang w:eastAsia="el-GR"/>
        </w:rPr>
        <w:t>ι τ</w:t>
      </w:r>
      <w:r w:rsidRPr="00F444D1">
        <w:rPr>
          <w:rFonts w:ascii="Arial" w:eastAsia="Verdana" w:hAnsi="Arial" w:cs="Arial"/>
          <w:spacing w:val="1"/>
          <w:lang w:eastAsia="el-GR"/>
        </w:rPr>
        <w:t>ω</w:t>
      </w:r>
      <w:r w:rsidRPr="00F444D1">
        <w:rPr>
          <w:rFonts w:ascii="Arial" w:eastAsia="Verdana" w:hAnsi="Arial" w:cs="Arial"/>
          <w:lang w:eastAsia="el-GR"/>
        </w:rPr>
        <w:t xml:space="preserve">ν </w:t>
      </w:r>
      <w:r w:rsidRPr="00F444D1">
        <w:rPr>
          <w:rFonts w:ascii="Arial" w:eastAsia="Verdana" w:hAnsi="Arial" w:cs="Arial"/>
          <w:spacing w:val="-1"/>
          <w:lang w:eastAsia="el-GR"/>
        </w:rPr>
        <w:t>ο</w:t>
      </w:r>
      <w:r w:rsidRPr="00F444D1">
        <w:rPr>
          <w:rFonts w:ascii="Arial" w:eastAsia="Verdana" w:hAnsi="Arial" w:cs="Arial"/>
          <w:spacing w:val="1"/>
          <w:lang w:eastAsia="el-GR"/>
        </w:rPr>
        <w:t>φ</w:t>
      </w:r>
      <w:r w:rsidRPr="00F444D1">
        <w:rPr>
          <w:rFonts w:ascii="Arial" w:eastAsia="Verdana" w:hAnsi="Arial" w:cs="Arial"/>
          <w:spacing w:val="3"/>
          <w:lang w:eastAsia="el-GR"/>
        </w:rPr>
        <w:t>θ</w:t>
      </w:r>
      <w:r w:rsidRPr="00F444D1">
        <w:rPr>
          <w:rFonts w:ascii="Arial" w:eastAsia="Verdana" w:hAnsi="Arial" w:cs="Arial"/>
          <w:spacing w:val="1"/>
          <w:lang w:eastAsia="el-GR"/>
        </w:rPr>
        <w:t>α</w:t>
      </w:r>
      <w:r w:rsidRPr="00F444D1">
        <w:rPr>
          <w:rFonts w:ascii="Arial" w:eastAsia="Verdana" w:hAnsi="Arial" w:cs="Arial"/>
          <w:lang w:eastAsia="el-GR"/>
        </w:rPr>
        <w:t>λμ</w:t>
      </w:r>
      <w:r w:rsidRPr="00F444D1">
        <w:rPr>
          <w:rFonts w:ascii="Arial" w:eastAsia="Verdana" w:hAnsi="Arial" w:cs="Arial"/>
          <w:spacing w:val="1"/>
          <w:lang w:eastAsia="el-GR"/>
        </w:rPr>
        <w:t>ώ</w:t>
      </w:r>
      <w:r w:rsidRPr="00F444D1">
        <w:rPr>
          <w:rFonts w:ascii="Arial" w:eastAsia="Verdana" w:hAnsi="Arial" w:cs="Arial"/>
          <w:lang w:eastAsia="el-GR"/>
        </w:rPr>
        <w:t>ν.</w:t>
      </w:r>
    </w:p>
    <w:p w:rsidR="00F444D1" w:rsidRPr="00F444D1" w:rsidRDefault="00F444D1" w:rsidP="00F444D1">
      <w:pPr>
        <w:spacing w:after="0" w:line="240" w:lineRule="exact"/>
        <w:ind w:left="114" w:right="78"/>
        <w:jc w:val="both"/>
        <w:rPr>
          <w:rFonts w:ascii="Arial" w:eastAsia="Verdana" w:hAnsi="Arial" w:cs="Arial"/>
          <w:lang w:eastAsia="el-GR"/>
        </w:rPr>
      </w:pPr>
      <w:r w:rsidRPr="00F444D1">
        <w:rPr>
          <w:rFonts w:ascii="Arial" w:eastAsia="Verdana" w:hAnsi="Arial" w:cs="Arial"/>
          <w:position w:val="-1"/>
          <w:lang w:eastAsia="el-GR"/>
        </w:rPr>
        <w:t>Το κ</w:t>
      </w:r>
      <w:r w:rsidRPr="00F444D1">
        <w:rPr>
          <w:rFonts w:ascii="Arial" w:eastAsia="Verdana" w:hAnsi="Arial" w:cs="Arial"/>
          <w:spacing w:val="1"/>
          <w:position w:val="-1"/>
          <w:lang w:eastAsia="el-GR"/>
        </w:rPr>
        <w:t>α</w:t>
      </w:r>
      <w:r w:rsidRPr="00F444D1">
        <w:rPr>
          <w:rFonts w:ascii="Arial" w:eastAsia="Verdana" w:hAnsi="Arial" w:cs="Arial"/>
          <w:position w:val="-1"/>
          <w:lang w:eastAsia="el-GR"/>
        </w:rPr>
        <w:t>τ</w:t>
      </w:r>
      <w:r w:rsidRPr="00F444D1">
        <w:rPr>
          <w:rFonts w:ascii="Arial" w:eastAsia="Verdana" w:hAnsi="Arial" w:cs="Arial"/>
          <w:spacing w:val="1"/>
          <w:position w:val="-1"/>
          <w:lang w:eastAsia="el-GR"/>
        </w:rPr>
        <w:t>ά</w:t>
      </w:r>
      <w:r w:rsidRPr="00F444D1">
        <w:rPr>
          <w:rFonts w:ascii="Arial" w:eastAsia="Verdana" w:hAnsi="Arial" w:cs="Arial"/>
          <w:spacing w:val="2"/>
          <w:position w:val="-1"/>
          <w:lang w:eastAsia="el-GR"/>
        </w:rPr>
        <w:t>λ</w:t>
      </w:r>
      <w:r w:rsidRPr="00F444D1">
        <w:rPr>
          <w:rFonts w:ascii="Arial" w:eastAsia="Verdana" w:hAnsi="Arial" w:cs="Arial"/>
          <w:position w:val="-1"/>
          <w:lang w:eastAsia="el-GR"/>
        </w:rPr>
        <w:t>λ</w:t>
      </w:r>
      <w:r w:rsidRPr="00F444D1">
        <w:rPr>
          <w:rFonts w:ascii="Arial" w:eastAsia="Verdana" w:hAnsi="Arial" w:cs="Arial"/>
          <w:spacing w:val="1"/>
          <w:position w:val="-1"/>
          <w:lang w:eastAsia="el-GR"/>
        </w:rPr>
        <w:t>η</w:t>
      </w:r>
      <w:r w:rsidRPr="00F444D1">
        <w:rPr>
          <w:rFonts w:ascii="Arial" w:eastAsia="Verdana" w:hAnsi="Arial" w:cs="Arial"/>
          <w:position w:val="-1"/>
          <w:lang w:eastAsia="el-GR"/>
        </w:rPr>
        <w:t xml:space="preserve">λο </w:t>
      </w:r>
      <w:r w:rsidRPr="00F444D1">
        <w:rPr>
          <w:rFonts w:ascii="Arial" w:eastAsia="Verdana" w:hAnsi="Arial" w:cs="Arial"/>
          <w:spacing w:val="1"/>
          <w:position w:val="-1"/>
          <w:lang w:eastAsia="el-GR"/>
        </w:rPr>
        <w:t>φ</w:t>
      </w:r>
      <w:r w:rsidRPr="00F444D1">
        <w:rPr>
          <w:rFonts w:ascii="Arial" w:eastAsia="Verdana" w:hAnsi="Arial" w:cs="Arial"/>
          <w:spacing w:val="3"/>
          <w:position w:val="-1"/>
          <w:lang w:eastAsia="el-GR"/>
        </w:rPr>
        <w:t>ί</w:t>
      </w:r>
      <w:r w:rsidRPr="00F444D1">
        <w:rPr>
          <w:rFonts w:ascii="Arial" w:eastAsia="Verdana" w:hAnsi="Arial" w:cs="Arial"/>
          <w:position w:val="-1"/>
          <w:lang w:eastAsia="el-GR"/>
        </w:rPr>
        <w:t xml:space="preserve">λτρο </w:t>
      </w:r>
      <w:r w:rsidRPr="00F444D1">
        <w:rPr>
          <w:rFonts w:ascii="Arial" w:eastAsia="Verdana" w:hAnsi="Arial" w:cs="Arial"/>
          <w:spacing w:val="1"/>
          <w:position w:val="-1"/>
          <w:lang w:eastAsia="el-GR"/>
        </w:rPr>
        <w:t>εί</w:t>
      </w:r>
      <w:r w:rsidRPr="00F444D1">
        <w:rPr>
          <w:rFonts w:ascii="Arial" w:eastAsia="Verdana" w:hAnsi="Arial" w:cs="Arial"/>
          <w:position w:val="-1"/>
          <w:lang w:eastAsia="el-GR"/>
        </w:rPr>
        <w:t>ν</w:t>
      </w:r>
      <w:r w:rsidRPr="00F444D1">
        <w:rPr>
          <w:rFonts w:ascii="Arial" w:eastAsia="Verdana" w:hAnsi="Arial" w:cs="Arial"/>
          <w:spacing w:val="1"/>
          <w:position w:val="-1"/>
          <w:lang w:eastAsia="el-GR"/>
        </w:rPr>
        <w:t>α</w:t>
      </w:r>
      <w:r w:rsidRPr="00F444D1">
        <w:rPr>
          <w:rFonts w:ascii="Arial" w:eastAsia="Verdana" w:hAnsi="Arial" w:cs="Arial"/>
          <w:position w:val="-1"/>
          <w:lang w:eastAsia="el-GR"/>
        </w:rPr>
        <w:t xml:space="preserve">ι το </w:t>
      </w:r>
      <w:r w:rsidRPr="00F444D1">
        <w:rPr>
          <w:rFonts w:ascii="Arial" w:eastAsia="Verdana" w:hAnsi="Arial" w:cs="Arial"/>
          <w:spacing w:val="1"/>
          <w:position w:val="-1"/>
          <w:lang w:eastAsia="el-GR"/>
        </w:rPr>
        <w:t>A</w:t>
      </w:r>
      <w:r w:rsidRPr="00F444D1">
        <w:rPr>
          <w:rFonts w:ascii="Arial" w:eastAsia="Verdana" w:hAnsi="Arial" w:cs="Arial"/>
          <w:position w:val="-1"/>
          <w:lang w:eastAsia="el-GR"/>
        </w:rPr>
        <w:t>Β</w:t>
      </w:r>
      <w:r w:rsidRPr="00F444D1">
        <w:rPr>
          <w:rFonts w:ascii="Arial" w:eastAsia="Verdana" w:hAnsi="Arial" w:cs="Arial"/>
          <w:spacing w:val="-1"/>
          <w:position w:val="-1"/>
          <w:lang w:eastAsia="el-GR"/>
        </w:rPr>
        <w:t>Ε</w:t>
      </w:r>
      <w:r w:rsidRPr="00F444D1">
        <w:rPr>
          <w:rFonts w:ascii="Arial" w:eastAsia="Verdana" w:hAnsi="Arial" w:cs="Arial"/>
          <w:spacing w:val="1"/>
          <w:position w:val="-1"/>
          <w:lang w:eastAsia="el-GR"/>
        </w:rPr>
        <w:t>Κ2</w:t>
      </w:r>
      <w:r w:rsidRPr="00F444D1">
        <w:rPr>
          <w:rFonts w:ascii="Arial" w:eastAsia="Verdana" w:hAnsi="Arial" w:cs="Arial"/>
          <w:position w:val="-1"/>
          <w:lang w:eastAsia="el-GR"/>
        </w:rPr>
        <w:t xml:space="preserve">Ρ3 </w:t>
      </w:r>
      <w:r w:rsidRPr="00F444D1">
        <w:rPr>
          <w:rFonts w:ascii="Arial" w:eastAsia="Verdana" w:hAnsi="Arial" w:cs="Arial"/>
          <w:spacing w:val="1"/>
          <w:position w:val="-1"/>
          <w:lang w:eastAsia="el-GR"/>
        </w:rPr>
        <w:t>(</w:t>
      </w:r>
      <w:proofErr w:type="spellStart"/>
      <w:r w:rsidRPr="00F444D1">
        <w:rPr>
          <w:rFonts w:ascii="Arial" w:eastAsia="Verdana" w:hAnsi="Arial" w:cs="Arial"/>
          <w:position w:val="-1"/>
          <w:lang w:eastAsia="el-GR"/>
        </w:rPr>
        <w:t>Α=</w:t>
      </w:r>
      <w:r w:rsidRPr="00F444D1">
        <w:rPr>
          <w:rFonts w:ascii="Arial" w:eastAsia="Verdana" w:hAnsi="Arial" w:cs="Arial"/>
          <w:spacing w:val="-2"/>
          <w:position w:val="-1"/>
          <w:lang w:eastAsia="el-GR"/>
        </w:rPr>
        <w:t>χ</w:t>
      </w:r>
      <w:r w:rsidRPr="00F444D1">
        <w:rPr>
          <w:rFonts w:ascii="Arial" w:eastAsia="Verdana" w:hAnsi="Arial" w:cs="Arial"/>
          <w:position w:val="-1"/>
          <w:lang w:eastAsia="el-GR"/>
        </w:rPr>
        <w:t>ρ</w:t>
      </w:r>
      <w:r w:rsidRPr="00F444D1">
        <w:rPr>
          <w:rFonts w:ascii="Arial" w:eastAsia="Verdana" w:hAnsi="Arial" w:cs="Arial"/>
          <w:spacing w:val="1"/>
          <w:position w:val="-1"/>
          <w:lang w:eastAsia="el-GR"/>
        </w:rPr>
        <w:t>ώ</w:t>
      </w:r>
      <w:r w:rsidRPr="00F444D1">
        <w:rPr>
          <w:rFonts w:ascii="Arial" w:eastAsia="Verdana" w:hAnsi="Arial" w:cs="Arial"/>
          <w:position w:val="-1"/>
          <w:lang w:eastAsia="el-GR"/>
        </w:rPr>
        <w:t>μ</w:t>
      </w:r>
      <w:r w:rsidRPr="00F444D1">
        <w:rPr>
          <w:rFonts w:ascii="Arial" w:eastAsia="Verdana" w:hAnsi="Arial" w:cs="Arial"/>
          <w:spacing w:val="1"/>
          <w:position w:val="-1"/>
          <w:lang w:eastAsia="el-GR"/>
        </w:rPr>
        <w:t>α</w:t>
      </w:r>
      <w:r w:rsidRPr="00F444D1">
        <w:rPr>
          <w:rFonts w:ascii="Arial" w:eastAsia="Verdana" w:hAnsi="Arial" w:cs="Arial"/>
          <w:position w:val="-1"/>
          <w:lang w:eastAsia="el-GR"/>
        </w:rPr>
        <w:t>τ</w:t>
      </w:r>
      <w:r w:rsidRPr="00F444D1">
        <w:rPr>
          <w:rFonts w:ascii="Arial" w:eastAsia="Verdana" w:hAnsi="Arial" w:cs="Arial"/>
          <w:spacing w:val="-1"/>
          <w:position w:val="-1"/>
          <w:lang w:eastAsia="el-GR"/>
        </w:rPr>
        <w:t>ο</w:t>
      </w:r>
      <w:r w:rsidRPr="00F444D1">
        <w:rPr>
          <w:rFonts w:ascii="Arial" w:eastAsia="Verdana" w:hAnsi="Arial" w:cs="Arial"/>
          <w:position w:val="-1"/>
          <w:lang w:eastAsia="el-GR"/>
        </w:rPr>
        <w:t>ς</w:t>
      </w:r>
      <w:proofErr w:type="spellEnd"/>
      <w:r w:rsidRPr="00F444D1">
        <w:rPr>
          <w:rFonts w:ascii="Arial" w:eastAsia="Verdana" w:hAnsi="Arial" w:cs="Arial"/>
          <w:position w:val="-1"/>
          <w:lang w:eastAsia="el-GR"/>
        </w:rPr>
        <w:t xml:space="preserve"> κ</w:t>
      </w:r>
      <w:r w:rsidRPr="00F444D1">
        <w:rPr>
          <w:rFonts w:ascii="Arial" w:eastAsia="Verdana" w:hAnsi="Arial" w:cs="Arial"/>
          <w:spacing w:val="1"/>
          <w:position w:val="-1"/>
          <w:lang w:eastAsia="el-GR"/>
        </w:rPr>
        <w:t>αφέ</w:t>
      </w:r>
      <w:r w:rsidRPr="00F444D1">
        <w:rPr>
          <w:rFonts w:ascii="Arial" w:eastAsia="Verdana" w:hAnsi="Arial" w:cs="Arial"/>
          <w:position w:val="-1"/>
          <w:lang w:eastAsia="el-GR"/>
        </w:rPr>
        <w:t xml:space="preserve">: </w:t>
      </w:r>
      <w:r w:rsidRPr="00F444D1">
        <w:rPr>
          <w:rFonts w:ascii="Arial" w:eastAsia="Verdana" w:hAnsi="Arial" w:cs="Arial"/>
          <w:spacing w:val="1"/>
          <w:position w:val="-1"/>
          <w:lang w:eastAsia="el-GR"/>
        </w:rPr>
        <w:t>έ</w:t>
      </w:r>
      <w:r w:rsidRPr="00F444D1">
        <w:rPr>
          <w:rFonts w:ascii="Arial" w:eastAsia="Verdana" w:hAnsi="Arial" w:cs="Arial"/>
          <w:position w:val="-1"/>
          <w:lang w:eastAsia="el-GR"/>
        </w:rPr>
        <w:t>ν</w:t>
      </w:r>
      <w:r w:rsidRPr="00F444D1">
        <w:rPr>
          <w:rFonts w:ascii="Arial" w:eastAsia="Verdana" w:hAnsi="Arial" w:cs="Arial"/>
          <w:spacing w:val="1"/>
          <w:position w:val="-1"/>
          <w:lang w:eastAsia="el-GR"/>
        </w:rPr>
        <w:t>α</w:t>
      </w:r>
      <w:r w:rsidRPr="00F444D1">
        <w:rPr>
          <w:rFonts w:ascii="Arial" w:eastAsia="Verdana" w:hAnsi="Arial" w:cs="Arial"/>
          <w:position w:val="-1"/>
          <w:lang w:eastAsia="el-GR"/>
        </w:rPr>
        <w:t xml:space="preserve">ντι </w:t>
      </w:r>
      <w:r w:rsidRPr="00F444D1">
        <w:rPr>
          <w:rFonts w:ascii="Arial" w:eastAsia="Verdana" w:hAnsi="Arial" w:cs="Arial"/>
          <w:spacing w:val="-1"/>
          <w:position w:val="-1"/>
          <w:lang w:eastAsia="el-GR"/>
        </w:rPr>
        <w:t>ο</w:t>
      </w:r>
      <w:r w:rsidRPr="00F444D1">
        <w:rPr>
          <w:rFonts w:ascii="Arial" w:eastAsia="Verdana" w:hAnsi="Arial" w:cs="Arial"/>
          <w:position w:val="-1"/>
          <w:lang w:eastAsia="el-GR"/>
        </w:rPr>
        <w:t>ργ</w:t>
      </w:r>
      <w:r w:rsidRPr="00F444D1">
        <w:rPr>
          <w:rFonts w:ascii="Arial" w:eastAsia="Verdana" w:hAnsi="Arial" w:cs="Arial"/>
          <w:spacing w:val="1"/>
          <w:position w:val="-1"/>
          <w:lang w:eastAsia="el-GR"/>
        </w:rPr>
        <w:t>α</w:t>
      </w:r>
      <w:r w:rsidRPr="00F444D1">
        <w:rPr>
          <w:rFonts w:ascii="Arial" w:eastAsia="Verdana" w:hAnsi="Arial" w:cs="Arial"/>
          <w:position w:val="-1"/>
          <w:lang w:eastAsia="el-GR"/>
        </w:rPr>
        <w:t>ν</w:t>
      </w:r>
      <w:r w:rsidRPr="00F444D1">
        <w:rPr>
          <w:rFonts w:ascii="Arial" w:eastAsia="Verdana" w:hAnsi="Arial" w:cs="Arial"/>
          <w:spacing w:val="3"/>
          <w:position w:val="-1"/>
          <w:lang w:eastAsia="el-GR"/>
        </w:rPr>
        <w:t>ι</w:t>
      </w:r>
      <w:r w:rsidRPr="00F444D1">
        <w:rPr>
          <w:rFonts w:ascii="Arial" w:eastAsia="Verdana" w:hAnsi="Arial" w:cs="Arial"/>
          <w:position w:val="-1"/>
          <w:lang w:eastAsia="el-GR"/>
        </w:rPr>
        <w:t>κ</w:t>
      </w:r>
      <w:r w:rsidRPr="00F444D1">
        <w:rPr>
          <w:rFonts w:ascii="Arial" w:eastAsia="Verdana" w:hAnsi="Arial" w:cs="Arial"/>
          <w:spacing w:val="1"/>
          <w:position w:val="-1"/>
          <w:lang w:eastAsia="el-GR"/>
        </w:rPr>
        <w:t>ώ</w:t>
      </w:r>
      <w:r w:rsidRPr="00F444D1">
        <w:rPr>
          <w:rFonts w:ascii="Arial" w:eastAsia="Verdana" w:hAnsi="Arial" w:cs="Arial"/>
          <w:position w:val="-1"/>
          <w:lang w:eastAsia="el-GR"/>
        </w:rPr>
        <w:t xml:space="preserve">ν </w:t>
      </w:r>
      <w:r w:rsidRPr="00F444D1">
        <w:rPr>
          <w:rFonts w:ascii="Arial" w:eastAsia="Verdana" w:hAnsi="Arial" w:cs="Arial"/>
          <w:spacing w:val="1"/>
          <w:position w:val="-1"/>
          <w:lang w:eastAsia="el-GR"/>
        </w:rPr>
        <w:t>αε</w:t>
      </w:r>
      <w:r w:rsidRPr="00F444D1">
        <w:rPr>
          <w:rFonts w:ascii="Arial" w:eastAsia="Verdana" w:hAnsi="Arial" w:cs="Arial"/>
          <w:spacing w:val="-2"/>
          <w:position w:val="-1"/>
          <w:lang w:eastAsia="el-GR"/>
        </w:rPr>
        <w:t>ρ</w:t>
      </w:r>
      <w:r w:rsidRPr="00F444D1">
        <w:rPr>
          <w:rFonts w:ascii="Arial" w:eastAsia="Verdana" w:hAnsi="Arial" w:cs="Arial"/>
          <w:spacing w:val="3"/>
          <w:position w:val="-1"/>
          <w:lang w:eastAsia="el-GR"/>
        </w:rPr>
        <w:t>ί</w:t>
      </w:r>
      <w:r w:rsidRPr="00F444D1">
        <w:rPr>
          <w:rFonts w:ascii="Arial" w:eastAsia="Verdana" w:hAnsi="Arial" w:cs="Arial"/>
          <w:spacing w:val="1"/>
          <w:position w:val="-1"/>
          <w:lang w:eastAsia="el-GR"/>
        </w:rPr>
        <w:t>ω</w:t>
      </w:r>
      <w:r w:rsidRPr="00F444D1">
        <w:rPr>
          <w:rFonts w:ascii="Arial" w:eastAsia="Verdana" w:hAnsi="Arial" w:cs="Arial"/>
          <w:position w:val="-1"/>
          <w:lang w:eastAsia="el-GR"/>
        </w:rPr>
        <w:t>ν κ</w:t>
      </w:r>
      <w:r w:rsidRPr="00F444D1">
        <w:rPr>
          <w:rFonts w:ascii="Arial" w:eastAsia="Verdana" w:hAnsi="Arial" w:cs="Arial"/>
          <w:spacing w:val="-2"/>
          <w:position w:val="-1"/>
          <w:lang w:eastAsia="el-GR"/>
        </w:rPr>
        <w:t>α</w:t>
      </w:r>
      <w:r w:rsidRPr="00F444D1">
        <w:rPr>
          <w:rFonts w:ascii="Arial" w:eastAsia="Verdana" w:hAnsi="Arial" w:cs="Arial"/>
          <w:position w:val="-1"/>
          <w:lang w:eastAsia="el-GR"/>
        </w:rPr>
        <w:t xml:space="preserve">ι </w:t>
      </w:r>
      <w:proofErr w:type="spellStart"/>
      <w:r w:rsidRPr="00F444D1">
        <w:rPr>
          <w:rFonts w:ascii="Arial" w:eastAsia="Verdana" w:hAnsi="Arial" w:cs="Arial"/>
          <w:spacing w:val="1"/>
          <w:position w:val="-1"/>
          <w:lang w:eastAsia="el-GR"/>
        </w:rPr>
        <w:t>α</w:t>
      </w:r>
      <w:r w:rsidRPr="00F444D1">
        <w:rPr>
          <w:rFonts w:ascii="Arial" w:eastAsia="Verdana" w:hAnsi="Arial" w:cs="Arial"/>
          <w:spacing w:val="-3"/>
          <w:position w:val="-1"/>
          <w:lang w:eastAsia="el-GR"/>
        </w:rPr>
        <w:t>τ</w:t>
      </w:r>
      <w:r w:rsidRPr="00F444D1">
        <w:rPr>
          <w:rFonts w:ascii="Arial" w:eastAsia="Verdana" w:hAnsi="Arial" w:cs="Arial"/>
          <w:position w:val="-1"/>
          <w:lang w:eastAsia="el-GR"/>
        </w:rPr>
        <w:t>μ</w:t>
      </w:r>
      <w:r w:rsidRPr="00F444D1">
        <w:rPr>
          <w:rFonts w:ascii="Arial" w:eastAsia="Verdana" w:hAnsi="Arial" w:cs="Arial"/>
          <w:spacing w:val="1"/>
          <w:position w:val="-1"/>
          <w:lang w:eastAsia="el-GR"/>
        </w:rPr>
        <w:t>ώ</w:t>
      </w:r>
      <w:r w:rsidRPr="00F444D1">
        <w:rPr>
          <w:rFonts w:ascii="Arial" w:eastAsia="Verdana" w:hAnsi="Arial" w:cs="Arial"/>
          <w:position w:val="-1"/>
          <w:lang w:eastAsia="el-GR"/>
        </w:rPr>
        <w:t>ν,Β</w:t>
      </w:r>
      <w:proofErr w:type="spellEnd"/>
      <w:r w:rsidRPr="00F444D1">
        <w:rPr>
          <w:rFonts w:ascii="Arial" w:eastAsia="Verdana" w:hAnsi="Arial" w:cs="Arial"/>
          <w:lang w:eastAsia="el-GR"/>
        </w:rPr>
        <w:t>=</w:t>
      </w:r>
      <w:proofErr w:type="spellStart"/>
      <w:r w:rsidRPr="00F444D1">
        <w:rPr>
          <w:rFonts w:ascii="Arial" w:eastAsia="Verdana" w:hAnsi="Arial" w:cs="Arial"/>
          <w:lang w:eastAsia="el-GR"/>
        </w:rPr>
        <w:t>γκρ</w:t>
      </w:r>
      <w:r w:rsidRPr="00F444D1">
        <w:rPr>
          <w:rFonts w:ascii="Arial" w:eastAsia="Verdana" w:hAnsi="Arial" w:cs="Arial"/>
          <w:spacing w:val="3"/>
          <w:lang w:eastAsia="el-GR"/>
        </w:rPr>
        <w:t>ι</w:t>
      </w:r>
      <w:r w:rsidRPr="00F444D1">
        <w:rPr>
          <w:rFonts w:ascii="Arial" w:eastAsia="Verdana" w:hAnsi="Arial" w:cs="Arial"/>
          <w:lang w:eastAsia="el-GR"/>
        </w:rPr>
        <w:t>:</w:t>
      </w:r>
      <w:r w:rsidRPr="00F444D1">
        <w:rPr>
          <w:rFonts w:ascii="Arial" w:eastAsia="Verdana" w:hAnsi="Arial" w:cs="Arial"/>
          <w:spacing w:val="1"/>
          <w:lang w:eastAsia="el-GR"/>
        </w:rPr>
        <w:t>έ</w:t>
      </w:r>
      <w:r w:rsidRPr="00F444D1">
        <w:rPr>
          <w:rFonts w:ascii="Arial" w:eastAsia="Verdana" w:hAnsi="Arial" w:cs="Arial"/>
          <w:lang w:eastAsia="el-GR"/>
        </w:rPr>
        <w:t>ν</w:t>
      </w:r>
      <w:r w:rsidRPr="00F444D1">
        <w:rPr>
          <w:rFonts w:ascii="Arial" w:eastAsia="Verdana" w:hAnsi="Arial" w:cs="Arial"/>
          <w:spacing w:val="1"/>
          <w:lang w:eastAsia="el-GR"/>
        </w:rPr>
        <w:t>α</w:t>
      </w:r>
      <w:r w:rsidRPr="00F444D1">
        <w:rPr>
          <w:rFonts w:ascii="Arial" w:eastAsia="Verdana" w:hAnsi="Arial" w:cs="Arial"/>
          <w:lang w:eastAsia="el-GR"/>
        </w:rPr>
        <w:t>ντι</w:t>
      </w:r>
      <w:proofErr w:type="spellEnd"/>
      <w:r w:rsidRPr="00F444D1">
        <w:rPr>
          <w:rFonts w:ascii="Arial" w:eastAsia="Verdana" w:hAnsi="Arial" w:cs="Arial"/>
          <w:lang w:eastAsia="el-GR"/>
        </w:rPr>
        <w:t xml:space="preserve"> </w:t>
      </w:r>
      <w:r w:rsidRPr="00F444D1">
        <w:rPr>
          <w:rFonts w:ascii="Arial" w:eastAsia="Verdana" w:hAnsi="Arial" w:cs="Arial"/>
          <w:spacing w:val="1"/>
          <w:lang w:eastAsia="el-GR"/>
        </w:rPr>
        <w:t>α</w:t>
      </w:r>
      <w:r w:rsidRPr="00F444D1">
        <w:rPr>
          <w:rFonts w:ascii="Arial" w:eastAsia="Verdana" w:hAnsi="Arial" w:cs="Arial"/>
          <w:lang w:eastAsia="el-GR"/>
        </w:rPr>
        <w:t>ν</w:t>
      </w:r>
      <w:r w:rsidRPr="00F444D1">
        <w:rPr>
          <w:rFonts w:ascii="Arial" w:eastAsia="Verdana" w:hAnsi="Arial" w:cs="Arial"/>
          <w:spacing w:val="-1"/>
          <w:lang w:eastAsia="el-GR"/>
        </w:rPr>
        <w:t>ό</w:t>
      </w:r>
      <w:r w:rsidRPr="00F444D1">
        <w:rPr>
          <w:rFonts w:ascii="Arial" w:eastAsia="Verdana" w:hAnsi="Arial" w:cs="Arial"/>
          <w:lang w:eastAsia="el-GR"/>
        </w:rPr>
        <w:t>ργ</w:t>
      </w:r>
      <w:r w:rsidRPr="00F444D1">
        <w:rPr>
          <w:rFonts w:ascii="Arial" w:eastAsia="Verdana" w:hAnsi="Arial" w:cs="Arial"/>
          <w:spacing w:val="1"/>
          <w:lang w:eastAsia="el-GR"/>
        </w:rPr>
        <w:t>α</w:t>
      </w:r>
      <w:r w:rsidRPr="00F444D1">
        <w:rPr>
          <w:rFonts w:ascii="Arial" w:eastAsia="Verdana" w:hAnsi="Arial" w:cs="Arial"/>
          <w:lang w:eastAsia="el-GR"/>
        </w:rPr>
        <w:t>ν</w:t>
      </w:r>
      <w:r w:rsidRPr="00F444D1">
        <w:rPr>
          <w:rFonts w:ascii="Arial" w:eastAsia="Verdana" w:hAnsi="Arial" w:cs="Arial"/>
          <w:spacing w:val="1"/>
          <w:lang w:eastAsia="el-GR"/>
        </w:rPr>
        <w:t>ω</w:t>
      </w:r>
      <w:r w:rsidRPr="00F444D1">
        <w:rPr>
          <w:rFonts w:ascii="Arial" w:eastAsia="Verdana" w:hAnsi="Arial" w:cs="Arial"/>
          <w:lang w:eastAsia="el-GR"/>
        </w:rPr>
        <w:t xml:space="preserve">ν </w:t>
      </w:r>
      <w:r w:rsidRPr="00F444D1">
        <w:rPr>
          <w:rFonts w:ascii="Arial" w:eastAsia="Verdana" w:hAnsi="Arial" w:cs="Arial"/>
          <w:spacing w:val="1"/>
          <w:lang w:eastAsia="el-GR"/>
        </w:rPr>
        <w:t>αε</w:t>
      </w:r>
      <w:r w:rsidRPr="00F444D1">
        <w:rPr>
          <w:rFonts w:ascii="Arial" w:eastAsia="Verdana" w:hAnsi="Arial" w:cs="Arial"/>
          <w:lang w:eastAsia="el-GR"/>
        </w:rPr>
        <w:t>ρ</w:t>
      </w:r>
      <w:r w:rsidRPr="00F444D1">
        <w:rPr>
          <w:rFonts w:ascii="Arial" w:eastAsia="Verdana" w:hAnsi="Arial" w:cs="Arial"/>
          <w:spacing w:val="3"/>
          <w:lang w:eastAsia="el-GR"/>
        </w:rPr>
        <w:t>ί</w:t>
      </w:r>
      <w:r w:rsidRPr="00F444D1">
        <w:rPr>
          <w:rFonts w:ascii="Arial" w:eastAsia="Verdana" w:hAnsi="Arial" w:cs="Arial"/>
          <w:spacing w:val="1"/>
          <w:lang w:eastAsia="el-GR"/>
        </w:rPr>
        <w:t>ω</w:t>
      </w:r>
      <w:r w:rsidRPr="00F444D1">
        <w:rPr>
          <w:rFonts w:ascii="Arial" w:eastAsia="Verdana" w:hAnsi="Arial" w:cs="Arial"/>
          <w:lang w:eastAsia="el-GR"/>
        </w:rPr>
        <w:t>ν κ</w:t>
      </w:r>
      <w:r w:rsidRPr="00F444D1">
        <w:rPr>
          <w:rFonts w:ascii="Arial" w:eastAsia="Verdana" w:hAnsi="Arial" w:cs="Arial"/>
          <w:spacing w:val="-2"/>
          <w:lang w:eastAsia="el-GR"/>
        </w:rPr>
        <w:t>α</w:t>
      </w:r>
      <w:r w:rsidRPr="00F444D1">
        <w:rPr>
          <w:rFonts w:ascii="Arial" w:eastAsia="Verdana" w:hAnsi="Arial" w:cs="Arial"/>
          <w:lang w:eastAsia="el-GR"/>
        </w:rPr>
        <w:t xml:space="preserve">ι </w:t>
      </w:r>
      <w:r w:rsidRPr="00F444D1">
        <w:rPr>
          <w:rFonts w:ascii="Arial" w:eastAsia="Verdana" w:hAnsi="Arial" w:cs="Arial"/>
          <w:spacing w:val="1"/>
          <w:lang w:eastAsia="el-GR"/>
        </w:rPr>
        <w:t>α</w:t>
      </w:r>
      <w:r w:rsidRPr="00F444D1">
        <w:rPr>
          <w:rFonts w:ascii="Arial" w:eastAsia="Verdana" w:hAnsi="Arial" w:cs="Arial"/>
          <w:lang w:eastAsia="el-GR"/>
        </w:rPr>
        <w:t>τμ</w:t>
      </w:r>
      <w:r w:rsidRPr="00F444D1">
        <w:rPr>
          <w:rFonts w:ascii="Arial" w:eastAsia="Verdana" w:hAnsi="Arial" w:cs="Arial"/>
          <w:spacing w:val="1"/>
          <w:lang w:eastAsia="el-GR"/>
        </w:rPr>
        <w:t>ώ</w:t>
      </w:r>
      <w:r w:rsidRPr="00F444D1">
        <w:rPr>
          <w:rFonts w:ascii="Arial" w:eastAsia="Verdana" w:hAnsi="Arial" w:cs="Arial"/>
          <w:lang w:eastAsia="el-GR"/>
        </w:rPr>
        <w:t xml:space="preserve">ν, </w:t>
      </w:r>
      <w:proofErr w:type="spellStart"/>
      <w:r w:rsidRPr="00F444D1">
        <w:rPr>
          <w:rFonts w:ascii="Arial" w:eastAsia="Verdana" w:hAnsi="Arial" w:cs="Arial"/>
          <w:lang w:eastAsia="el-GR"/>
        </w:rPr>
        <w:t>Ε=κ</w:t>
      </w:r>
      <w:r w:rsidRPr="00F444D1">
        <w:rPr>
          <w:rFonts w:ascii="Arial" w:eastAsia="Verdana" w:hAnsi="Arial" w:cs="Arial"/>
          <w:spacing w:val="3"/>
          <w:lang w:eastAsia="el-GR"/>
        </w:rPr>
        <w:t>ί</w:t>
      </w:r>
      <w:r w:rsidRPr="00F444D1">
        <w:rPr>
          <w:rFonts w:ascii="Arial" w:eastAsia="Verdana" w:hAnsi="Arial" w:cs="Arial"/>
          <w:lang w:eastAsia="el-GR"/>
        </w:rPr>
        <w:t>τρ</w:t>
      </w:r>
      <w:r w:rsidRPr="00F444D1">
        <w:rPr>
          <w:rFonts w:ascii="Arial" w:eastAsia="Verdana" w:hAnsi="Arial" w:cs="Arial"/>
          <w:spacing w:val="3"/>
          <w:lang w:eastAsia="el-GR"/>
        </w:rPr>
        <w:t>ι</w:t>
      </w:r>
      <w:r w:rsidRPr="00F444D1">
        <w:rPr>
          <w:rFonts w:ascii="Arial" w:eastAsia="Verdana" w:hAnsi="Arial" w:cs="Arial"/>
          <w:lang w:eastAsia="el-GR"/>
        </w:rPr>
        <w:t>ν</w:t>
      </w:r>
      <w:r w:rsidRPr="00F444D1">
        <w:rPr>
          <w:rFonts w:ascii="Arial" w:eastAsia="Verdana" w:hAnsi="Arial" w:cs="Arial"/>
          <w:spacing w:val="-1"/>
          <w:lang w:eastAsia="el-GR"/>
        </w:rPr>
        <w:t>ο</w:t>
      </w:r>
      <w:r w:rsidRPr="00F444D1">
        <w:rPr>
          <w:rFonts w:ascii="Arial" w:eastAsia="Verdana" w:hAnsi="Arial" w:cs="Arial"/>
          <w:lang w:eastAsia="el-GR"/>
        </w:rPr>
        <w:t>:</w:t>
      </w:r>
      <w:r w:rsidRPr="00F444D1">
        <w:rPr>
          <w:rFonts w:ascii="Arial" w:eastAsia="Verdana" w:hAnsi="Arial" w:cs="Arial"/>
          <w:spacing w:val="1"/>
          <w:lang w:eastAsia="el-GR"/>
        </w:rPr>
        <w:t>έ</w:t>
      </w:r>
      <w:r w:rsidRPr="00F444D1">
        <w:rPr>
          <w:rFonts w:ascii="Arial" w:eastAsia="Verdana" w:hAnsi="Arial" w:cs="Arial"/>
          <w:lang w:eastAsia="el-GR"/>
        </w:rPr>
        <w:t>ν</w:t>
      </w:r>
      <w:r w:rsidRPr="00F444D1">
        <w:rPr>
          <w:rFonts w:ascii="Arial" w:eastAsia="Verdana" w:hAnsi="Arial" w:cs="Arial"/>
          <w:spacing w:val="1"/>
          <w:lang w:eastAsia="el-GR"/>
        </w:rPr>
        <w:t>α</w:t>
      </w:r>
      <w:r w:rsidRPr="00F444D1">
        <w:rPr>
          <w:rFonts w:ascii="Arial" w:eastAsia="Verdana" w:hAnsi="Arial" w:cs="Arial"/>
          <w:lang w:eastAsia="el-GR"/>
        </w:rPr>
        <w:t>ντι</w:t>
      </w:r>
      <w:proofErr w:type="spellEnd"/>
      <w:r w:rsidRPr="00F444D1">
        <w:rPr>
          <w:rFonts w:ascii="Arial" w:eastAsia="Verdana" w:hAnsi="Arial" w:cs="Arial"/>
          <w:lang w:eastAsia="el-GR"/>
        </w:rPr>
        <w:t xml:space="preserve"> </w:t>
      </w:r>
      <w:r w:rsidRPr="00F444D1">
        <w:rPr>
          <w:rFonts w:ascii="Arial" w:eastAsia="Verdana" w:hAnsi="Arial" w:cs="Arial"/>
          <w:spacing w:val="-1"/>
          <w:lang w:eastAsia="el-GR"/>
        </w:rPr>
        <w:t>H</w:t>
      </w:r>
      <w:r w:rsidRPr="00F444D1">
        <w:rPr>
          <w:rFonts w:ascii="Arial" w:eastAsia="Verdana" w:hAnsi="Arial" w:cs="Arial"/>
          <w:lang w:eastAsia="el-GR"/>
        </w:rPr>
        <w:t>CL</w:t>
      </w:r>
      <w:r w:rsidRPr="00F444D1">
        <w:rPr>
          <w:rFonts w:ascii="Arial" w:eastAsia="Verdana" w:hAnsi="Arial" w:cs="Arial"/>
          <w:spacing w:val="1"/>
          <w:lang w:eastAsia="el-GR"/>
        </w:rPr>
        <w:t>(</w:t>
      </w:r>
      <w:r w:rsidRPr="00F444D1">
        <w:rPr>
          <w:rFonts w:ascii="Arial" w:eastAsia="Verdana" w:hAnsi="Arial" w:cs="Arial"/>
          <w:spacing w:val="2"/>
          <w:lang w:eastAsia="el-GR"/>
        </w:rPr>
        <w:t>H</w:t>
      </w:r>
      <w:r w:rsidRPr="00F444D1">
        <w:rPr>
          <w:rFonts w:ascii="Arial" w:eastAsia="Verdana" w:hAnsi="Arial" w:cs="Arial"/>
          <w:lang w:eastAsia="el-GR"/>
        </w:rPr>
        <w:t>y</w:t>
      </w:r>
      <w:r w:rsidRPr="00F444D1">
        <w:rPr>
          <w:rFonts w:ascii="Arial" w:eastAsia="Verdana" w:hAnsi="Arial" w:cs="Arial"/>
          <w:spacing w:val="1"/>
          <w:lang w:eastAsia="el-GR"/>
        </w:rPr>
        <w:t>dr</w:t>
      </w:r>
      <w:r w:rsidRPr="00F444D1">
        <w:rPr>
          <w:rFonts w:ascii="Arial" w:eastAsia="Verdana" w:hAnsi="Arial" w:cs="Arial"/>
          <w:spacing w:val="-1"/>
          <w:lang w:eastAsia="el-GR"/>
        </w:rPr>
        <w:t>o</w:t>
      </w:r>
      <w:r w:rsidRPr="00F444D1">
        <w:rPr>
          <w:rFonts w:ascii="Arial" w:eastAsia="Verdana" w:hAnsi="Arial" w:cs="Arial"/>
          <w:spacing w:val="1"/>
          <w:lang w:eastAsia="el-GR"/>
        </w:rPr>
        <w:t>g</w:t>
      </w:r>
      <w:r w:rsidRPr="00F444D1">
        <w:rPr>
          <w:rFonts w:ascii="Arial" w:eastAsia="Verdana" w:hAnsi="Arial" w:cs="Arial"/>
          <w:spacing w:val="-1"/>
          <w:lang w:eastAsia="el-GR"/>
        </w:rPr>
        <w:t>e</w:t>
      </w:r>
      <w:r w:rsidRPr="00F444D1">
        <w:rPr>
          <w:rFonts w:ascii="Arial" w:eastAsia="Verdana" w:hAnsi="Arial" w:cs="Arial"/>
          <w:lang w:eastAsia="el-GR"/>
        </w:rPr>
        <w:t>nC</w:t>
      </w:r>
      <w:r w:rsidRPr="00F444D1">
        <w:rPr>
          <w:rFonts w:ascii="Arial" w:eastAsia="Verdana" w:hAnsi="Arial" w:cs="Arial"/>
          <w:spacing w:val="3"/>
          <w:lang w:eastAsia="el-GR"/>
        </w:rPr>
        <w:t>l</w:t>
      </w:r>
      <w:r w:rsidRPr="00F444D1">
        <w:rPr>
          <w:rFonts w:ascii="Arial" w:eastAsia="Verdana" w:hAnsi="Arial" w:cs="Arial"/>
          <w:spacing w:val="-1"/>
          <w:lang w:eastAsia="el-GR"/>
        </w:rPr>
        <w:t>or</w:t>
      </w:r>
      <w:r w:rsidRPr="00F444D1">
        <w:rPr>
          <w:rFonts w:ascii="Arial" w:eastAsia="Verdana" w:hAnsi="Arial" w:cs="Arial"/>
          <w:spacing w:val="3"/>
          <w:lang w:eastAsia="el-GR"/>
        </w:rPr>
        <w:t>i</w:t>
      </w:r>
      <w:r w:rsidRPr="00F444D1">
        <w:rPr>
          <w:rFonts w:ascii="Arial" w:eastAsia="Verdana" w:hAnsi="Arial" w:cs="Arial"/>
          <w:spacing w:val="1"/>
          <w:lang w:eastAsia="el-GR"/>
        </w:rPr>
        <w:t>d</w:t>
      </w:r>
      <w:r w:rsidRPr="00F444D1">
        <w:rPr>
          <w:rFonts w:ascii="Arial" w:eastAsia="Verdana" w:hAnsi="Arial" w:cs="Arial"/>
          <w:spacing w:val="-1"/>
          <w:lang w:eastAsia="el-GR"/>
        </w:rPr>
        <w:t>e</w:t>
      </w:r>
      <w:r w:rsidRPr="00F444D1">
        <w:rPr>
          <w:rFonts w:ascii="Arial" w:eastAsia="Verdana" w:hAnsi="Arial" w:cs="Arial"/>
          <w:spacing w:val="1"/>
          <w:lang w:eastAsia="el-GR"/>
        </w:rPr>
        <w:t>)</w:t>
      </w:r>
      <w:r w:rsidRPr="00F444D1">
        <w:rPr>
          <w:rFonts w:ascii="Arial" w:eastAsia="Verdana" w:hAnsi="Arial" w:cs="Arial"/>
          <w:lang w:eastAsia="el-GR"/>
        </w:rPr>
        <w:t>,</w:t>
      </w:r>
      <w:r w:rsidRPr="00F444D1">
        <w:rPr>
          <w:rFonts w:ascii="Arial" w:eastAsia="Verdana" w:hAnsi="Arial" w:cs="Arial"/>
          <w:spacing w:val="-1"/>
          <w:lang w:eastAsia="el-GR"/>
        </w:rPr>
        <w:t>H</w:t>
      </w:r>
      <w:r w:rsidRPr="00F444D1">
        <w:rPr>
          <w:rFonts w:ascii="Arial" w:eastAsia="Verdana" w:hAnsi="Arial" w:cs="Arial"/>
          <w:spacing w:val="1"/>
          <w:lang w:eastAsia="el-GR"/>
        </w:rPr>
        <w:t>2</w:t>
      </w:r>
      <w:r w:rsidRPr="00F444D1">
        <w:rPr>
          <w:rFonts w:ascii="Arial" w:eastAsia="Verdana" w:hAnsi="Arial" w:cs="Arial"/>
          <w:lang w:eastAsia="el-GR"/>
        </w:rPr>
        <w:t xml:space="preserve">S </w:t>
      </w:r>
      <w:r w:rsidRPr="00F444D1">
        <w:rPr>
          <w:rFonts w:ascii="Arial" w:eastAsia="Verdana" w:hAnsi="Arial" w:cs="Arial"/>
          <w:spacing w:val="1"/>
          <w:lang w:eastAsia="el-GR"/>
        </w:rPr>
        <w:t>(</w:t>
      </w:r>
      <w:proofErr w:type="spellStart"/>
      <w:r w:rsidRPr="00F444D1">
        <w:rPr>
          <w:rFonts w:ascii="Arial" w:eastAsia="Verdana" w:hAnsi="Arial" w:cs="Arial"/>
          <w:spacing w:val="-1"/>
          <w:lang w:eastAsia="el-GR"/>
        </w:rPr>
        <w:t>H</w:t>
      </w:r>
      <w:r w:rsidRPr="00F444D1">
        <w:rPr>
          <w:rFonts w:ascii="Arial" w:eastAsia="Verdana" w:hAnsi="Arial" w:cs="Arial"/>
          <w:lang w:eastAsia="el-GR"/>
        </w:rPr>
        <w:t>y</w:t>
      </w:r>
      <w:r w:rsidRPr="00F444D1">
        <w:rPr>
          <w:rFonts w:ascii="Arial" w:eastAsia="Verdana" w:hAnsi="Arial" w:cs="Arial"/>
          <w:spacing w:val="1"/>
          <w:lang w:eastAsia="el-GR"/>
        </w:rPr>
        <w:t>dr</w:t>
      </w:r>
      <w:r w:rsidRPr="00F444D1">
        <w:rPr>
          <w:rFonts w:ascii="Arial" w:eastAsia="Verdana" w:hAnsi="Arial" w:cs="Arial"/>
          <w:spacing w:val="-1"/>
          <w:lang w:eastAsia="el-GR"/>
        </w:rPr>
        <w:t>o</w:t>
      </w:r>
      <w:r w:rsidRPr="00F444D1">
        <w:rPr>
          <w:rFonts w:ascii="Arial" w:eastAsia="Verdana" w:hAnsi="Arial" w:cs="Arial"/>
          <w:spacing w:val="1"/>
          <w:lang w:eastAsia="el-GR"/>
        </w:rPr>
        <w:t>g</w:t>
      </w:r>
      <w:r w:rsidRPr="00F444D1">
        <w:rPr>
          <w:rFonts w:ascii="Arial" w:eastAsia="Verdana" w:hAnsi="Arial" w:cs="Arial"/>
          <w:spacing w:val="-1"/>
          <w:lang w:eastAsia="el-GR"/>
        </w:rPr>
        <w:t>e</w:t>
      </w:r>
      <w:r w:rsidRPr="00F444D1">
        <w:rPr>
          <w:rFonts w:ascii="Arial" w:eastAsia="Verdana" w:hAnsi="Arial" w:cs="Arial"/>
          <w:lang w:eastAsia="el-GR"/>
        </w:rPr>
        <w:t>n</w:t>
      </w:r>
      <w:r w:rsidRPr="00F444D1">
        <w:rPr>
          <w:rFonts w:ascii="Arial" w:eastAsia="Verdana" w:hAnsi="Arial" w:cs="Arial"/>
          <w:spacing w:val="1"/>
          <w:lang w:eastAsia="el-GR"/>
        </w:rPr>
        <w:t>Su</w:t>
      </w:r>
      <w:r w:rsidRPr="00F444D1">
        <w:rPr>
          <w:rFonts w:ascii="Arial" w:eastAsia="Verdana" w:hAnsi="Arial" w:cs="Arial"/>
          <w:spacing w:val="3"/>
          <w:lang w:eastAsia="el-GR"/>
        </w:rPr>
        <w:t>l</w:t>
      </w:r>
      <w:r w:rsidRPr="00F444D1">
        <w:rPr>
          <w:rFonts w:ascii="Arial" w:eastAsia="Verdana" w:hAnsi="Arial" w:cs="Arial"/>
          <w:spacing w:val="-1"/>
          <w:lang w:eastAsia="el-GR"/>
        </w:rPr>
        <w:t>f</w:t>
      </w:r>
      <w:r w:rsidRPr="00F444D1">
        <w:rPr>
          <w:rFonts w:ascii="Arial" w:eastAsia="Verdana" w:hAnsi="Arial" w:cs="Arial"/>
          <w:spacing w:val="3"/>
          <w:lang w:eastAsia="el-GR"/>
        </w:rPr>
        <w:t>i</w:t>
      </w:r>
      <w:r w:rsidRPr="00F444D1">
        <w:rPr>
          <w:rFonts w:ascii="Arial" w:eastAsia="Verdana" w:hAnsi="Arial" w:cs="Arial"/>
          <w:spacing w:val="1"/>
          <w:lang w:eastAsia="el-GR"/>
        </w:rPr>
        <w:t>d</w:t>
      </w:r>
      <w:r w:rsidRPr="00F444D1">
        <w:rPr>
          <w:rFonts w:ascii="Arial" w:eastAsia="Verdana" w:hAnsi="Arial" w:cs="Arial"/>
          <w:spacing w:val="-1"/>
          <w:lang w:eastAsia="el-GR"/>
        </w:rPr>
        <w:t>e</w:t>
      </w:r>
      <w:proofErr w:type="spellEnd"/>
      <w:r w:rsidRPr="00F444D1">
        <w:rPr>
          <w:rFonts w:ascii="Arial" w:eastAsia="Verdana" w:hAnsi="Arial" w:cs="Arial"/>
          <w:spacing w:val="1"/>
          <w:lang w:eastAsia="el-GR"/>
        </w:rPr>
        <w:t>)</w:t>
      </w:r>
      <w:r w:rsidRPr="00F444D1">
        <w:rPr>
          <w:rFonts w:ascii="Arial" w:eastAsia="Verdana" w:hAnsi="Arial" w:cs="Arial"/>
          <w:lang w:eastAsia="el-GR"/>
        </w:rPr>
        <w:t xml:space="preserve">, </w:t>
      </w:r>
      <w:proofErr w:type="spellStart"/>
      <w:r w:rsidRPr="00F444D1">
        <w:rPr>
          <w:rFonts w:ascii="Arial" w:eastAsia="Verdana" w:hAnsi="Arial" w:cs="Arial"/>
          <w:lang w:eastAsia="el-GR"/>
        </w:rPr>
        <w:t>K=πρ</w:t>
      </w:r>
      <w:r w:rsidRPr="00F444D1">
        <w:rPr>
          <w:rFonts w:ascii="Arial" w:eastAsia="Verdana" w:hAnsi="Arial" w:cs="Arial"/>
          <w:spacing w:val="1"/>
          <w:lang w:eastAsia="el-GR"/>
        </w:rPr>
        <w:t>ά</w:t>
      </w:r>
      <w:r w:rsidRPr="00F444D1">
        <w:rPr>
          <w:rFonts w:ascii="Arial" w:eastAsia="Verdana" w:hAnsi="Arial" w:cs="Arial"/>
          <w:spacing w:val="-1"/>
          <w:lang w:eastAsia="el-GR"/>
        </w:rPr>
        <w:t>σ</w:t>
      </w:r>
      <w:r w:rsidRPr="00F444D1">
        <w:rPr>
          <w:rFonts w:ascii="Arial" w:eastAsia="Verdana" w:hAnsi="Arial" w:cs="Arial"/>
          <w:spacing w:val="3"/>
          <w:lang w:eastAsia="el-GR"/>
        </w:rPr>
        <w:t>ι</w:t>
      </w:r>
      <w:r w:rsidRPr="00F444D1">
        <w:rPr>
          <w:rFonts w:ascii="Arial" w:eastAsia="Verdana" w:hAnsi="Arial" w:cs="Arial"/>
          <w:lang w:eastAsia="el-GR"/>
        </w:rPr>
        <w:t>ν</w:t>
      </w:r>
      <w:r w:rsidRPr="00F444D1">
        <w:rPr>
          <w:rFonts w:ascii="Arial" w:eastAsia="Verdana" w:hAnsi="Arial" w:cs="Arial"/>
          <w:spacing w:val="-1"/>
          <w:lang w:eastAsia="el-GR"/>
        </w:rPr>
        <w:t>ο</w:t>
      </w:r>
      <w:proofErr w:type="spellEnd"/>
      <w:r w:rsidRPr="00F444D1">
        <w:rPr>
          <w:rFonts w:ascii="Arial" w:eastAsia="Verdana" w:hAnsi="Arial" w:cs="Arial"/>
          <w:lang w:eastAsia="el-GR"/>
        </w:rPr>
        <w:t xml:space="preserve">: </w:t>
      </w:r>
      <w:r w:rsidRPr="00F444D1">
        <w:rPr>
          <w:rFonts w:ascii="Arial" w:eastAsia="Verdana" w:hAnsi="Arial" w:cs="Arial"/>
          <w:spacing w:val="1"/>
          <w:lang w:eastAsia="el-GR"/>
        </w:rPr>
        <w:t>έ</w:t>
      </w:r>
      <w:r w:rsidRPr="00F444D1">
        <w:rPr>
          <w:rFonts w:ascii="Arial" w:eastAsia="Verdana" w:hAnsi="Arial" w:cs="Arial"/>
          <w:lang w:eastAsia="el-GR"/>
        </w:rPr>
        <w:t>ν</w:t>
      </w:r>
      <w:r w:rsidRPr="00F444D1">
        <w:rPr>
          <w:rFonts w:ascii="Arial" w:eastAsia="Verdana" w:hAnsi="Arial" w:cs="Arial"/>
          <w:spacing w:val="1"/>
          <w:lang w:eastAsia="el-GR"/>
        </w:rPr>
        <w:t>α</w:t>
      </w:r>
      <w:r w:rsidRPr="00F444D1">
        <w:rPr>
          <w:rFonts w:ascii="Arial" w:eastAsia="Verdana" w:hAnsi="Arial" w:cs="Arial"/>
          <w:spacing w:val="2"/>
          <w:lang w:eastAsia="el-GR"/>
        </w:rPr>
        <w:t>ν</w:t>
      </w:r>
      <w:r w:rsidRPr="00F444D1">
        <w:rPr>
          <w:rFonts w:ascii="Arial" w:eastAsia="Verdana" w:hAnsi="Arial" w:cs="Arial"/>
          <w:lang w:eastAsia="el-GR"/>
        </w:rPr>
        <w:t xml:space="preserve">τι </w:t>
      </w:r>
      <w:r w:rsidRPr="00F444D1">
        <w:rPr>
          <w:rFonts w:ascii="Arial" w:eastAsia="Verdana" w:hAnsi="Arial" w:cs="Arial"/>
          <w:spacing w:val="1"/>
          <w:lang w:eastAsia="el-GR"/>
        </w:rPr>
        <w:t>α</w:t>
      </w:r>
      <w:r w:rsidRPr="00F444D1">
        <w:rPr>
          <w:rFonts w:ascii="Arial" w:eastAsia="Verdana" w:hAnsi="Arial" w:cs="Arial"/>
          <w:lang w:eastAsia="el-GR"/>
        </w:rPr>
        <w:t>μμ</w:t>
      </w:r>
      <w:r w:rsidRPr="00F444D1">
        <w:rPr>
          <w:rFonts w:ascii="Arial" w:eastAsia="Verdana" w:hAnsi="Arial" w:cs="Arial"/>
          <w:spacing w:val="1"/>
          <w:lang w:eastAsia="el-GR"/>
        </w:rPr>
        <w:t>ω</w:t>
      </w:r>
      <w:r w:rsidRPr="00F444D1">
        <w:rPr>
          <w:rFonts w:ascii="Arial" w:eastAsia="Verdana" w:hAnsi="Arial" w:cs="Arial"/>
          <w:lang w:eastAsia="el-GR"/>
        </w:rPr>
        <w:t>ν</w:t>
      </w:r>
      <w:r w:rsidRPr="00F444D1">
        <w:rPr>
          <w:rFonts w:ascii="Arial" w:eastAsia="Verdana" w:hAnsi="Arial" w:cs="Arial"/>
          <w:spacing w:val="1"/>
          <w:lang w:eastAsia="el-GR"/>
        </w:rPr>
        <w:t>ία</w:t>
      </w:r>
      <w:r w:rsidRPr="00F444D1">
        <w:rPr>
          <w:rFonts w:ascii="Arial" w:eastAsia="Verdana" w:hAnsi="Arial" w:cs="Arial"/>
          <w:lang w:eastAsia="el-GR"/>
        </w:rPr>
        <w:t>ς κ</w:t>
      </w:r>
      <w:r w:rsidRPr="00F444D1">
        <w:rPr>
          <w:rFonts w:ascii="Arial" w:eastAsia="Verdana" w:hAnsi="Arial" w:cs="Arial"/>
          <w:spacing w:val="1"/>
          <w:lang w:eastAsia="el-GR"/>
        </w:rPr>
        <w:t>α</w:t>
      </w:r>
      <w:r w:rsidRPr="00F444D1">
        <w:rPr>
          <w:rFonts w:ascii="Arial" w:eastAsia="Verdana" w:hAnsi="Arial" w:cs="Arial"/>
          <w:lang w:eastAsia="el-GR"/>
        </w:rPr>
        <w:t xml:space="preserve">ι </w:t>
      </w:r>
      <w:proofErr w:type="spellStart"/>
      <w:r w:rsidRPr="00F444D1">
        <w:rPr>
          <w:rFonts w:ascii="Arial" w:eastAsia="Verdana" w:hAnsi="Arial" w:cs="Arial"/>
          <w:lang w:eastAsia="el-GR"/>
        </w:rPr>
        <w:t>Ρ=λ</w:t>
      </w:r>
      <w:r w:rsidRPr="00F444D1">
        <w:rPr>
          <w:rFonts w:ascii="Arial" w:eastAsia="Verdana" w:hAnsi="Arial" w:cs="Arial"/>
          <w:spacing w:val="3"/>
          <w:lang w:eastAsia="el-GR"/>
        </w:rPr>
        <w:t>ε</w:t>
      </w:r>
      <w:r w:rsidRPr="00F444D1">
        <w:rPr>
          <w:rFonts w:ascii="Arial" w:eastAsia="Verdana" w:hAnsi="Arial" w:cs="Arial"/>
          <w:spacing w:val="-1"/>
          <w:lang w:eastAsia="el-GR"/>
        </w:rPr>
        <w:t>υ</w:t>
      </w:r>
      <w:r w:rsidRPr="00F444D1">
        <w:rPr>
          <w:rFonts w:ascii="Arial" w:eastAsia="Verdana" w:hAnsi="Arial" w:cs="Arial"/>
          <w:spacing w:val="2"/>
          <w:lang w:eastAsia="el-GR"/>
        </w:rPr>
        <w:t>κ</w:t>
      </w:r>
      <w:r w:rsidRPr="00F444D1">
        <w:rPr>
          <w:rFonts w:ascii="Arial" w:eastAsia="Verdana" w:hAnsi="Arial" w:cs="Arial"/>
          <w:lang w:eastAsia="el-GR"/>
        </w:rPr>
        <w:t>ό</w:t>
      </w:r>
      <w:proofErr w:type="spellEnd"/>
      <w:r w:rsidRPr="00F444D1">
        <w:rPr>
          <w:rFonts w:ascii="Arial" w:eastAsia="Verdana" w:hAnsi="Arial" w:cs="Arial"/>
          <w:lang w:eastAsia="el-GR"/>
        </w:rPr>
        <w:t xml:space="preserve"> :</w:t>
      </w:r>
      <w:r w:rsidRPr="00F444D1">
        <w:rPr>
          <w:rFonts w:ascii="Arial" w:eastAsia="Verdana" w:hAnsi="Arial" w:cs="Arial"/>
          <w:spacing w:val="1"/>
          <w:lang w:eastAsia="el-GR"/>
        </w:rPr>
        <w:t>έ</w:t>
      </w:r>
      <w:r w:rsidRPr="00F444D1">
        <w:rPr>
          <w:rFonts w:ascii="Arial" w:eastAsia="Verdana" w:hAnsi="Arial" w:cs="Arial"/>
          <w:lang w:eastAsia="el-GR"/>
        </w:rPr>
        <w:t>ν</w:t>
      </w:r>
      <w:r w:rsidRPr="00F444D1">
        <w:rPr>
          <w:rFonts w:ascii="Arial" w:eastAsia="Verdana" w:hAnsi="Arial" w:cs="Arial"/>
          <w:spacing w:val="1"/>
          <w:lang w:eastAsia="el-GR"/>
        </w:rPr>
        <w:t>α</w:t>
      </w:r>
      <w:r w:rsidRPr="00F444D1">
        <w:rPr>
          <w:rFonts w:ascii="Arial" w:eastAsia="Verdana" w:hAnsi="Arial" w:cs="Arial"/>
          <w:spacing w:val="2"/>
          <w:lang w:eastAsia="el-GR"/>
        </w:rPr>
        <w:t>ν</w:t>
      </w:r>
      <w:r w:rsidRPr="00F444D1">
        <w:rPr>
          <w:rFonts w:ascii="Arial" w:eastAsia="Verdana" w:hAnsi="Arial" w:cs="Arial"/>
          <w:lang w:eastAsia="el-GR"/>
        </w:rPr>
        <w:t xml:space="preserve">τι </w:t>
      </w:r>
      <w:r w:rsidRPr="00F444D1">
        <w:rPr>
          <w:rFonts w:ascii="Arial" w:eastAsia="Verdana" w:hAnsi="Arial" w:cs="Arial"/>
          <w:spacing w:val="-1"/>
          <w:lang w:eastAsia="el-GR"/>
        </w:rPr>
        <w:t>σ</w:t>
      </w:r>
      <w:r w:rsidRPr="00F444D1">
        <w:rPr>
          <w:rFonts w:ascii="Arial" w:eastAsia="Verdana" w:hAnsi="Arial" w:cs="Arial"/>
          <w:spacing w:val="1"/>
          <w:lang w:eastAsia="el-GR"/>
        </w:rPr>
        <w:t>ω</w:t>
      </w:r>
      <w:r w:rsidRPr="00F444D1">
        <w:rPr>
          <w:rFonts w:ascii="Arial" w:eastAsia="Verdana" w:hAnsi="Arial" w:cs="Arial"/>
          <w:lang w:eastAsia="el-GR"/>
        </w:rPr>
        <w:t>μ</w:t>
      </w:r>
      <w:r w:rsidRPr="00F444D1">
        <w:rPr>
          <w:rFonts w:ascii="Arial" w:eastAsia="Verdana" w:hAnsi="Arial" w:cs="Arial"/>
          <w:spacing w:val="1"/>
          <w:lang w:eastAsia="el-GR"/>
        </w:rPr>
        <w:t>α</w:t>
      </w:r>
      <w:r w:rsidRPr="00F444D1">
        <w:rPr>
          <w:rFonts w:ascii="Arial" w:eastAsia="Verdana" w:hAnsi="Arial" w:cs="Arial"/>
          <w:lang w:eastAsia="el-GR"/>
        </w:rPr>
        <w:t>τ</w:t>
      </w:r>
      <w:r w:rsidRPr="00F444D1">
        <w:rPr>
          <w:rFonts w:ascii="Arial" w:eastAsia="Verdana" w:hAnsi="Arial" w:cs="Arial"/>
          <w:spacing w:val="3"/>
          <w:lang w:eastAsia="el-GR"/>
        </w:rPr>
        <w:t>ι</w:t>
      </w:r>
      <w:r w:rsidRPr="00F444D1">
        <w:rPr>
          <w:rFonts w:ascii="Arial" w:eastAsia="Verdana" w:hAnsi="Arial" w:cs="Arial"/>
          <w:spacing w:val="-1"/>
          <w:lang w:eastAsia="el-GR"/>
        </w:rPr>
        <w:t>δ</w:t>
      </w:r>
      <w:r w:rsidRPr="00F444D1">
        <w:rPr>
          <w:rFonts w:ascii="Arial" w:eastAsia="Verdana" w:hAnsi="Arial" w:cs="Arial"/>
          <w:spacing w:val="3"/>
          <w:lang w:eastAsia="el-GR"/>
        </w:rPr>
        <w:t>ί</w:t>
      </w:r>
      <w:r w:rsidRPr="00F444D1">
        <w:rPr>
          <w:rFonts w:ascii="Arial" w:eastAsia="Verdana" w:hAnsi="Arial" w:cs="Arial"/>
          <w:spacing w:val="1"/>
          <w:lang w:eastAsia="el-GR"/>
        </w:rPr>
        <w:t>ω</w:t>
      </w:r>
      <w:r w:rsidRPr="00F444D1">
        <w:rPr>
          <w:rFonts w:ascii="Arial" w:eastAsia="Verdana" w:hAnsi="Arial" w:cs="Arial"/>
          <w:lang w:eastAsia="el-GR"/>
        </w:rPr>
        <w:t>ν.</w:t>
      </w:r>
    </w:p>
    <w:p w:rsidR="00F444D1" w:rsidRPr="00F444D1" w:rsidRDefault="00F444D1" w:rsidP="00F444D1">
      <w:pPr>
        <w:spacing w:before="18" w:after="0" w:line="220" w:lineRule="exact"/>
        <w:rPr>
          <w:rFonts w:ascii="Arial" w:eastAsia="Times New Roman" w:hAnsi="Arial" w:cs="Arial"/>
          <w:lang w:eastAsia="el-GR"/>
        </w:rPr>
      </w:pPr>
    </w:p>
    <w:p w:rsidR="00F444D1" w:rsidRPr="00F444D1" w:rsidRDefault="00F444D1" w:rsidP="00F444D1">
      <w:pPr>
        <w:spacing w:after="0" w:line="240" w:lineRule="auto"/>
        <w:ind w:left="114" w:right="1744"/>
        <w:jc w:val="both"/>
        <w:rPr>
          <w:rFonts w:ascii="Arial" w:eastAsia="Verdana" w:hAnsi="Arial" w:cs="Arial"/>
          <w:lang w:eastAsia="el-GR"/>
        </w:rPr>
      </w:pPr>
      <w:proofErr w:type="spellStart"/>
      <w:r w:rsidRPr="00F444D1">
        <w:rPr>
          <w:rFonts w:ascii="Arial" w:eastAsia="Verdana" w:hAnsi="Arial" w:cs="Arial"/>
          <w:b/>
          <w:spacing w:val="1"/>
          <w:lang w:eastAsia="el-GR"/>
        </w:rPr>
        <w:t>Συ</w:t>
      </w:r>
      <w:r w:rsidRPr="00F444D1">
        <w:rPr>
          <w:rFonts w:ascii="Arial" w:eastAsia="Verdana" w:hAnsi="Arial" w:cs="Arial"/>
          <w:b/>
          <w:lang w:eastAsia="el-GR"/>
        </w:rPr>
        <w:t>μμορφ</w:t>
      </w:r>
      <w:r w:rsidRPr="00F444D1">
        <w:rPr>
          <w:rFonts w:ascii="Arial" w:eastAsia="Verdana" w:hAnsi="Arial" w:cs="Arial"/>
          <w:b/>
          <w:spacing w:val="-1"/>
          <w:lang w:eastAsia="el-GR"/>
        </w:rPr>
        <w:t>ώ</w:t>
      </w:r>
      <w:r w:rsidRPr="00F444D1">
        <w:rPr>
          <w:rFonts w:ascii="Arial" w:eastAsia="Verdana" w:hAnsi="Arial" w:cs="Arial"/>
          <w:b/>
          <w:lang w:eastAsia="el-GR"/>
        </w:rPr>
        <w:t>ν</w:t>
      </w:r>
      <w:r w:rsidRPr="00F444D1">
        <w:rPr>
          <w:rFonts w:ascii="Arial" w:eastAsia="Verdana" w:hAnsi="Arial" w:cs="Arial"/>
          <w:b/>
          <w:spacing w:val="3"/>
          <w:lang w:eastAsia="el-GR"/>
        </w:rPr>
        <w:t>ε</w:t>
      </w:r>
      <w:r w:rsidRPr="00F444D1">
        <w:rPr>
          <w:rFonts w:ascii="Arial" w:eastAsia="Verdana" w:hAnsi="Arial" w:cs="Arial"/>
          <w:b/>
          <w:spacing w:val="-1"/>
          <w:lang w:eastAsia="el-GR"/>
        </w:rPr>
        <w:t>τ</w:t>
      </w:r>
      <w:r w:rsidRPr="00F444D1">
        <w:rPr>
          <w:rFonts w:ascii="Arial" w:eastAsia="Verdana" w:hAnsi="Arial" w:cs="Arial"/>
          <w:b/>
          <w:spacing w:val="2"/>
          <w:lang w:eastAsia="el-GR"/>
        </w:rPr>
        <w:t>α</w:t>
      </w:r>
      <w:r w:rsidRPr="00F444D1">
        <w:rPr>
          <w:rFonts w:ascii="Arial" w:eastAsia="Verdana" w:hAnsi="Arial" w:cs="Arial"/>
          <w:b/>
          <w:lang w:eastAsia="el-GR"/>
        </w:rPr>
        <w:t>ιμε</w:t>
      </w:r>
      <w:proofErr w:type="spellEnd"/>
      <w:r w:rsidRPr="00F444D1">
        <w:rPr>
          <w:rFonts w:ascii="Arial" w:eastAsia="Verdana" w:hAnsi="Arial" w:cs="Arial"/>
          <w:b/>
          <w:spacing w:val="-1"/>
          <w:lang w:eastAsia="el-GR"/>
        </w:rPr>
        <w:t xml:space="preserve"> τ</w:t>
      </w:r>
      <w:r w:rsidRPr="00F444D1">
        <w:rPr>
          <w:rFonts w:ascii="Arial" w:eastAsia="Verdana" w:hAnsi="Arial" w:cs="Arial"/>
          <w:b/>
          <w:lang w:eastAsia="el-GR"/>
        </w:rPr>
        <w:t>α</w:t>
      </w:r>
      <w:r w:rsidRPr="00F444D1">
        <w:rPr>
          <w:rFonts w:ascii="Arial" w:eastAsia="Verdana" w:hAnsi="Arial" w:cs="Arial"/>
          <w:b/>
          <w:spacing w:val="1"/>
          <w:lang w:eastAsia="el-GR"/>
        </w:rPr>
        <w:t>π</w:t>
      </w:r>
      <w:r w:rsidRPr="00F444D1">
        <w:rPr>
          <w:rFonts w:ascii="Arial" w:eastAsia="Verdana" w:hAnsi="Arial" w:cs="Arial"/>
          <w:b/>
          <w:lang w:eastAsia="el-GR"/>
        </w:rPr>
        <w:t>ρ</w:t>
      </w:r>
      <w:r w:rsidRPr="00F444D1">
        <w:rPr>
          <w:rFonts w:ascii="Arial" w:eastAsia="Verdana" w:hAnsi="Arial" w:cs="Arial"/>
          <w:b/>
          <w:spacing w:val="2"/>
          <w:lang w:eastAsia="el-GR"/>
        </w:rPr>
        <w:t>ό</w:t>
      </w:r>
      <w:r w:rsidRPr="00F444D1">
        <w:rPr>
          <w:rFonts w:ascii="Arial" w:eastAsia="Verdana" w:hAnsi="Arial" w:cs="Arial"/>
          <w:b/>
          <w:spacing w:val="-1"/>
          <w:lang w:eastAsia="el-GR"/>
        </w:rPr>
        <w:t>τ</w:t>
      </w:r>
      <w:r w:rsidRPr="00F444D1">
        <w:rPr>
          <w:rFonts w:ascii="Arial" w:eastAsia="Verdana" w:hAnsi="Arial" w:cs="Arial"/>
          <w:b/>
          <w:spacing w:val="1"/>
          <w:lang w:eastAsia="el-GR"/>
        </w:rPr>
        <w:t>υπ</w:t>
      </w:r>
      <w:r w:rsidRPr="00F444D1">
        <w:rPr>
          <w:rFonts w:ascii="Arial" w:eastAsia="Verdana" w:hAnsi="Arial" w:cs="Arial"/>
          <w:b/>
          <w:lang w:eastAsia="el-GR"/>
        </w:rPr>
        <w:t>α</w:t>
      </w:r>
      <w:r w:rsidRPr="00F444D1">
        <w:rPr>
          <w:rFonts w:ascii="Arial" w:eastAsia="Verdana" w:hAnsi="Arial" w:cs="Arial"/>
          <w:b/>
          <w:spacing w:val="3"/>
          <w:lang w:eastAsia="el-GR"/>
        </w:rPr>
        <w:t>Ε</w:t>
      </w:r>
      <w:r w:rsidRPr="00F444D1">
        <w:rPr>
          <w:rFonts w:ascii="Arial" w:eastAsia="Verdana" w:hAnsi="Arial" w:cs="Arial"/>
          <w:b/>
          <w:lang w:eastAsia="el-GR"/>
        </w:rPr>
        <w:t>Ν</w:t>
      </w:r>
      <w:r w:rsidRPr="00F444D1">
        <w:rPr>
          <w:rFonts w:ascii="Arial" w:eastAsia="Verdana" w:hAnsi="Arial" w:cs="Arial"/>
          <w:b/>
          <w:spacing w:val="2"/>
          <w:lang w:eastAsia="el-GR"/>
        </w:rPr>
        <w:t>1</w:t>
      </w:r>
      <w:r w:rsidRPr="00F444D1">
        <w:rPr>
          <w:rFonts w:ascii="Arial" w:eastAsia="Verdana" w:hAnsi="Arial" w:cs="Arial"/>
          <w:b/>
          <w:lang w:eastAsia="el-GR"/>
        </w:rPr>
        <w:t>36γ</w:t>
      </w:r>
      <w:r w:rsidRPr="00F444D1">
        <w:rPr>
          <w:rFonts w:ascii="Arial" w:eastAsia="Verdana" w:hAnsi="Arial" w:cs="Arial"/>
          <w:b/>
          <w:spacing w:val="-1"/>
          <w:lang w:eastAsia="el-GR"/>
        </w:rPr>
        <w:t>ι</w:t>
      </w:r>
      <w:r w:rsidRPr="00F444D1">
        <w:rPr>
          <w:rFonts w:ascii="Arial" w:eastAsia="Verdana" w:hAnsi="Arial" w:cs="Arial"/>
          <w:b/>
          <w:lang w:eastAsia="el-GR"/>
        </w:rPr>
        <w:t>α</w:t>
      </w:r>
      <w:r w:rsidRPr="00F444D1">
        <w:rPr>
          <w:rFonts w:ascii="Arial" w:eastAsia="Verdana" w:hAnsi="Arial" w:cs="Arial"/>
          <w:b/>
          <w:spacing w:val="-1"/>
          <w:lang w:eastAsia="el-GR"/>
        </w:rPr>
        <w:t>τ</w:t>
      </w:r>
      <w:r w:rsidRPr="00F444D1">
        <w:rPr>
          <w:rFonts w:ascii="Arial" w:eastAsia="Verdana" w:hAnsi="Arial" w:cs="Arial"/>
          <w:b/>
          <w:lang w:eastAsia="el-GR"/>
        </w:rPr>
        <w:t>ημά</w:t>
      </w:r>
      <w:r w:rsidRPr="00F444D1">
        <w:rPr>
          <w:rFonts w:ascii="Arial" w:eastAsia="Verdana" w:hAnsi="Arial" w:cs="Arial"/>
          <w:b/>
          <w:spacing w:val="-1"/>
          <w:lang w:eastAsia="el-GR"/>
        </w:rPr>
        <w:t>σ</w:t>
      </w:r>
      <w:r w:rsidRPr="00F444D1">
        <w:rPr>
          <w:rFonts w:ascii="Arial" w:eastAsia="Verdana" w:hAnsi="Arial" w:cs="Arial"/>
          <w:b/>
          <w:spacing w:val="1"/>
          <w:lang w:eastAsia="el-GR"/>
        </w:rPr>
        <w:t>κ</w:t>
      </w:r>
      <w:r w:rsidRPr="00F444D1">
        <w:rPr>
          <w:rFonts w:ascii="Arial" w:eastAsia="Verdana" w:hAnsi="Arial" w:cs="Arial"/>
          <w:b/>
          <w:lang w:eastAsia="el-GR"/>
        </w:rPr>
        <w:t>α</w:t>
      </w:r>
      <w:r w:rsidRPr="00F444D1">
        <w:rPr>
          <w:rFonts w:ascii="Arial" w:eastAsia="Verdana" w:hAnsi="Arial" w:cs="Arial"/>
          <w:b/>
          <w:spacing w:val="1"/>
          <w:lang w:eastAsia="el-GR"/>
        </w:rPr>
        <w:t>κ</w:t>
      </w:r>
      <w:r w:rsidRPr="00F444D1">
        <w:rPr>
          <w:rFonts w:ascii="Arial" w:eastAsia="Verdana" w:hAnsi="Arial" w:cs="Arial"/>
          <w:b/>
          <w:spacing w:val="2"/>
          <w:lang w:eastAsia="el-GR"/>
        </w:rPr>
        <w:t>α</w:t>
      </w:r>
      <w:r w:rsidRPr="00F444D1">
        <w:rPr>
          <w:rFonts w:ascii="Arial" w:eastAsia="Verdana" w:hAnsi="Arial" w:cs="Arial"/>
          <w:b/>
          <w:lang w:eastAsia="el-GR"/>
        </w:rPr>
        <w:t>ι</w:t>
      </w:r>
      <w:r w:rsidRPr="00F444D1">
        <w:rPr>
          <w:rFonts w:ascii="Arial" w:eastAsia="Verdana" w:hAnsi="Arial" w:cs="Arial"/>
          <w:b/>
          <w:spacing w:val="3"/>
          <w:lang w:eastAsia="el-GR"/>
        </w:rPr>
        <w:t>Ε</w:t>
      </w:r>
      <w:r w:rsidRPr="00F444D1">
        <w:rPr>
          <w:rFonts w:ascii="Arial" w:eastAsia="Verdana" w:hAnsi="Arial" w:cs="Arial"/>
          <w:b/>
          <w:lang w:eastAsia="el-GR"/>
        </w:rPr>
        <w:t>Ν</w:t>
      </w:r>
      <w:r w:rsidRPr="00F444D1">
        <w:rPr>
          <w:rFonts w:ascii="Arial" w:eastAsia="Verdana" w:hAnsi="Arial" w:cs="Arial"/>
          <w:b/>
          <w:spacing w:val="2"/>
          <w:lang w:eastAsia="el-GR"/>
        </w:rPr>
        <w:t>1</w:t>
      </w:r>
      <w:r w:rsidRPr="00F444D1">
        <w:rPr>
          <w:rFonts w:ascii="Arial" w:eastAsia="Verdana" w:hAnsi="Arial" w:cs="Arial"/>
          <w:b/>
          <w:lang w:eastAsia="el-GR"/>
        </w:rPr>
        <w:t>43</w:t>
      </w:r>
      <w:r w:rsidRPr="00F444D1">
        <w:rPr>
          <w:rFonts w:ascii="Arial" w:eastAsia="Verdana" w:hAnsi="Arial" w:cs="Arial"/>
          <w:b/>
          <w:spacing w:val="2"/>
          <w:lang w:eastAsia="el-GR"/>
        </w:rPr>
        <w:t>8</w:t>
      </w:r>
      <w:r w:rsidRPr="00F444D1">
        <w:rPr>
          <w:rFonts w:ascii="Arial" w:eastAsia="Verdana" w:hAnsi="Arial" w:cs="Arial"/>
          <w:b/>
          <w:lang w:eastAsia="el-GR"/>
        </w:rPr>
        <w:t>7γ</w:t>
      </w:r>
      <w:r w:rsidRPr="00F444D1">
        <w:rPr>
          <w:rFonts w:ascii="Arial" w:eastAsia="Verdana" w:hAnsi="Arial" w:cs="Arial"/>
          <w:b/>
          <w:spacing w:val="1"/>
          <w:lang w:eastAsia="el-GR"/>
        </w:rPr>
        <w:t>ι</w:t>
      </w:r>
      <w:r w:rsidRPr="00F444D1">
        <w:rPr>
          <w:rFonts w:ascii="Arial" w:eastAsia="Verdana" w:hAnsi="Arial" w:cs="Arial"/>
          <w:b/>
          <w:lang w:eastAsia="el-GR"/>
        </w:rPr>
        <w:t>α</w:t>
      </w:r>
      <w:r w:rsidRPr="00F444D1">
        <w:rPr>
          <w:rFonts w:ascii="Arial" w:eastAsia="Verdana" w:hAnsi="Arial" w:cs="Arial"/>
          <w:b/>
          <w:spacing w:val="3"/>
          <w:lang w:eastAsia="el-GR"/>
        </w:rPr>
        <w:t>φ</w:t>
      </w:r>
      <w:r w:rsidRPr="00F444D1">
        <w:rPr>
          <w:rFonts w:ascii="Arial" w:eastAsia="Verdana" w:hAnsi="Arial" w:cs="Arial"/>
          <w:b/>
          <w:spacing w:val="-1"/>
          <w:lang w:eastAsia="el-GR"/>
        </w:rPr>
        <w:t>ί</w:t>
      </w:r>
      <w:r w:rsidRPr="00F444D1">
        <w:rPr>
          <w:rFonts w:ascii="Arial" w:eastAsia="Verdana" w:hAnsi="Arial" w:cs="Arial"/>
          <w:b/>
          <w:spacing w:val="2"/>
          <w:lang w:eastAsia="el-GR"/>
        </w:rPr>
        <w:t>λ</w:t>
      </w:r>
      <w:r w:rsidRPr="00F444D1">
        <w:rPr>
          <w:rFonts w:ascii="Arial" w:eastAsia="Verdana" w:hAnsi="Arial" w:cs="Arial"/>
          <w:b/>
          <w:spacing w:val="-1"/>
          <w:lang w:eastAsia="el-GR"/>
        </w:rPr>
        <w:t>τ</w:t>
      </w:r>
      <w:r w:rsidRPr="00F444D1">
        <w:rPr>
          <w:rFonts w:ascii="Arial" w:eastAsia="Verdana" w:hAnsi="Arial" w:cs="Arial"/>
          <w:b/>
          <w:lang w:eastAsia="el-GR"/>
        </w:rPr>
        <w:t>ρ</w:t>
      </w:r>
      <w:r w:rsidRPr="00F444D1">
        <w:rPr>
          <w:rFonts w:ascii="Arial" w:eastAsia="Verdana" w:hAnsi="Arial" w:cs="Arial"/>
          <w:b/>
          <w:spacing w:val="3"/>
          <w:lang w:eastAsia="el-GR"/>
        </w:rPr>
        <w:t>α</w:t>
      </w:r>
      <w:r w:rsidRPr="00F444D1">
        <w:rPr>
          <w:rFonts w:ascii="Arial" w:eastAsia="Verdana" w:hAnsi="Arial" w:cs="Arial"/>
          <w:lang w:eastAsia="el-GR"/>
        </w:rPr>
        <w:t>.</w:t>
      </w:r>
    </w:p>
    <w:p w:rsidR="00F444D1" w:rsidRPr="00F444D1" w:rsidRDefault="00F444D1" w:rsidP="00F444D1">
      <w:pPr>
        <w:spacing w:before="1" w:after="0" w:line="240" w:lineRule="exact"/>
        <w:rPr>
          <w:rFonts w:ascii="Arial" w:eastAsia="Times New Roman" w:hAnsi="Arial" w:cs="Arial"/>
          <w:lang w:eastAsia="el-GR"/>
        </w:rPr>
      </w:pPr>
    </w:p>
    <w:p w:rsidR="00F444D1" w:rsidRPr="00F444D1" w:rsidRDefault="00F444D1" w:rsidP="00F444D1">
      <w:pPr>
        <w:spacing w:after="0" w:line="240" w:lineRule="auto"/>
        <w:ind w:left="114" w:right="425"/>
        <w:rPr>
          <w:rFonts w:ascii="Arial" w:eastAsia="Verdana" w:hAnsi="Arial" w:cs="Arial"/>
          <w:lang w:eastAsia="el-GR"/>
        </w:rPr>
      </w:pPr>
      <w:proofErr w:type="spellStart"/>
      <w:r w:rsidRPr="00F444D1">
        <w:rPr>
          <w:rFonts w:ascii="Arial" w:eastAsia="Verdana" w:hAnsi="Arial" w:cs="Arial"/>
          <w:b/>
          <w:spacing w:val="1"/>
          <w:lang w:eastAsia="el-GR"/>
        </w:rPr>
        <w:t>Σ</w:t>
      </w:r>
      <w:r w:rsidRPr="00F444D1">
        <w:rPr>
          <w:rFonts w:ascii="Arial" w:eastAsia="Verdana" w:hAnsi="Arial" w:cs="Arial"/>
          <w:b/>
          <w:lang w:eastAsia="el-GR"/>
        </w:rPr>
        <w:t>ήμαν</w:t>
      </w:r>
      <w:r w:rsidRPr="00F444D1">
        <w:rPr>
          <w:rFonts w:ascii="Arial" w:eastAsia="Verdana" w:hAnsi="Arial" w:cs="Arial"/>
          <w:b/>
          <w:spacing w:val="2"/>
          <w:lang w:eastAsia="el-GR"/>
        </w:rPr>
        <w:t>σ</w:t>
      </w:r>
      <w:r w:rsidRPr="00F444D1">
        <w:rPr>
          <w:rFonts w:ascii="Arial" w:eastAsia="Verdana" w:hAnsi="Arial" w:cs="Arial"/>
          <w:b/>
          <w:lang w:eastAsia="el-GR"/>
        </w:rPr>
        <w:t>η</w:t>
      </w:r>
      <w:r w:rsidRPr="00F444D1">
        <w:rPr>
          <w:rFonts w:ascii="Arial" w:eastAsia="Verdana" w:hAnsi="Arial" w:cs="Arial"/>
          <w:lang w:eastAsia="el-GR"/>
        </w:rPr>
        <w:t>:Η</w:t>
      </w:r>
      <w:proofErr w:type="spellEnd"/>
      <w:r w:rsidRPr="00F444D1">
        <w:rPr>
          <w:rFonts w:ascii="Arial" w:eastAsia="Verdana" w:hAnsi="Arial" w:cs="Arial"/>
          <w:lang w:eastAsia="el-GR"/>
        </w:rPr>
        <w:t xml:space="preserve"> μ</w:t>
      </w:r>
      <w:r w:rsidRPr="00F444D1">
        <w:rPr>
          <w:rFonts w:ascii="Arial" w:eastAsia="Verdana" w:hAnsi="Arial" w:cs="Arial"/>
          <w:spacing w:val="3"/>
          <w:lang w:eastAsia="el-GR"/>
        </w:rPr>
        <w:t>ά</w:t>
      </w:r>
      <w:r w:rsidRPr="00F444D1">
        <w:rPr>
          <w:rFonts w:ascii="Arial" w:eastAsia="Verdana" w:hAnsi="Arial" w:cs="Arial"/>
          <w:spacing w:val="-1"/>
          <w:lang w:eastAsia="el-GR"/>
        </w:rPr>
        <w:t>σ</w:t>
      </w:r>
      <w:r w:rsidRPr="00F444D1">
        <w:rPr>
          <w:rFonts w:ascii="Arial" w:eastAsia="Verdana" w:hAnsi="Arial" w:cs="Arial"/>
          <w:lang w:eastAsia="el-GR"/>
        </w:rPr>
        <w:t>κα κ</w:t>
      </w:r>
      <w:r w:rsidRPr="00F444D1">
        <w:rPr>
          <w:rFonts w:ascii="Arial" w:eastAsia="Verdana" w:hAnsi="Arial" w:cs="Arial"/>
          <w:spacing w:val="1"/>
          <w:lang w:eastAsia="el-GR"/>
        </w:rPr>
        <w:t>α</w:t>
      </w:r>
      <w:r w:rsidRPr="00F444D1">
        <w:rPr>
          <w:rFonts w:ascii="Arial" w:eastAsia="Verdana" w:hAnsi="Arial" w:cs="Arial"/>
          <w:lang w:eastAsia="el-GR"/>
        </w:rPr>
        <w:t xml:space="preserve">ι τα </w:t>
      </w:r>
      <w:r w:rsidRPr="00F444D1">
        <w:rPr>
          <w:rFonts w:ascii="Arial" w:eastAsia="Verdana" w:hAnsi="Arial" w:cs="Arial"/>
          <w:spacing w:val="1"/>
          <w:lang w:eastAsia="el-GR"/>
        </w:rPr>
        <w:t>φ</w:t>
      </w:r>
      <w:r w:rsidRPr="00F444D1">
        <w:rPr>
          <w:rFonts w:ascii="Arial" w:eastAsia="Verdana" w:hAnsi="Arial" w:cs="Arial"/>
          <w:spacing w:val="3"/>
          <w:lang w:eastAsia="el-GR"/>
        </w:rPr>
        <w:t>ί</w:t>
      </w:r>
      <w:r w:rsidRPr="00F444D1">
        <w:rPr>
          <w:rFonts w:ascii="Arial" w:eastAsia="Verdana" w:hAnsi="Arial" w:cs="Arial"/>
          <w:lang w:eastAsia="el-GR"/>
        </w:rPr>
        <w:t>λτρα πρ</w:t>
      </w:r>
      <w:r w:rsidRPr="00F444D1">
        <w:rPr>
          <w:rFonts w:ascii="Arial" w:eastAsia="Verdana" w:hAnsi="Arial" w:cs="Arial"/>
          <w:spacing w:val="1"/>
          <w:lang w:eastAsia="el-GR"/>
        </w:rPr>
        <w:t>έ</w:t>
      </w:r>
      <w:r w:rsidRPr="00F444D1">
        <w:rPr>
          <w:rFonts w:ascii="Arial" w:eastAsia="Verdana" w:hAnsi="Arial" w:cs="Arial"/>
          <w:lang w:eastAsia="el-GR"/>
        </w:rPr>
        <w:t>π</w:t>
      </w:r>
      <w:r w:rsidRPr="00F444D1">
        <w:rPr>
          <w:rFonts w:ascii="Arial" w:eastAsia="Verdana" w:hAnsi="Arial" w:cs="Arial"/>
          <w:spacing w:val="1"/>
          <w:lang w:eastAsia="el-GR"/>
        </w:rPr>
        <w:t>ε</w:t>
      </w:r>
      <w:r w:rsidRPr="00F444D1">
        <w:rPr>
          <w:rFonts w:ascii="Arial" w:eastAsia="Verdana" w:hAnsi="Arial" w:cs="Arial"/>
          <w:lang w:eastAsia="el-GR"/>
        </w:rPr>
        <w:t xml:space="preserve">ι να </w:t>
      </w:r>
      <w:r w:rsidRPr="00F444D1">
        <w:rPr>
          <w:rFonts w:ascii="Arial" w:eastAsia="Verdana" w:hAnsi="Arial" w:cs="Arial"/>
          <w:spacing w:val="1"/>
          <w:lang w:eastAsia="el-GR"/>
        </w:rPr>
        <w:t>έ</w:t>
      </w:r>
      <w:r w:rsidRPr="00F444D1">
        <w:rPr>
          <w:rFonts w:ascii="Arial" w:eastAsia="Verdana" w:hAnsi="Arial" w:cs="Arial"/>
          <w:lang w:eastAsia="el-GR"/>
        </w:rPr>
        <w:t>χ</w:t>
      </w:r>
      <w:r w:rsidRPr="00F444D1">
        <w:rPr>
          <w:rFonts w:ascii="Arial" w:eastAsia="Verdana" w:hAnsi="Arial" w:cs="Arial"/>
          <w:spacing w:val="-1"/>
          <w:lang w:eastAsia="el-GR"/>
        </w:rPr>
        <w:t>ου</w:t>
      </w:r>
      <w:r w:rsidRPr="00F444D1">
        <w:rPr>
          <w:rFonts w:ascii="Arial" w:eastAsia="Verdana" w:hAnsi="Arial" w:cs="Arial"/>
          <w:lang w:eastAsia="el-GR"/>
        </w:rPr>
        <w:t xml:space="preserve">ν </w:t>
      </w:r>
      <w:r w:rsidRPr="00F444D1">
        <w:rPr>
          <w:rFonts w:ascii="Arial" w:eastAsia="Verdana" w:hAnsi="Arial" w:cs="Arial"/>
          <w:spacing w:val="1"/>
          <w:lang w:eastAsia="el-GR"/>
        </w:rPr>
        <w:t>α</w:t>
      </w:r>
      <w:r w:rsidRPr="00F444D1">
        <w:rPr>
          <w:rFonts w:ascii="Arial" w:eastAsia="Verdana" w:hAnsi="Arial" w:cs="Arial"/>
          <w:lang w:eastAsia="el-GR"/>
        </w:rPr>
        <w:t>ν</w:t>
      </w:r>
      <w:r w:rsidRPr="00F444D1">
        <w:rPr>
          <w:rFonts w:ascii="Arial" w:eastAsia="Verdana" w:hAnsi="Arial" w:cs="Arial"/>
          <w:spacing w:val="1"/>
          <w:lang w:eastAsia="el-GR"/>
        </w:rPr>
        <w:t>εξ</w:t>
      </w:r>
      <w:r w:rsidRPr="00F444D1">
        <w:rPr>
          <w:rFonts w:ascii="Arial" w:eastAsia="Verdana" w:hAnsi="Arial" w:cs="Arial"/>
          <w:spacing w:val="3"/>
          <w:lang w:eastAsia="el-GR"/>
        </w:rPr>
        <w:t>ί</w:t>
      </w:r>
      <w:r w:rsidRPr="00F444D1">
        <w:rPr>
          <w:rFonts w:ascii="Arial" w:eastAsia="Verdana" w:hAnsi="Arial" w:cs="Arial"/>
          <w:lang w:eastAsia="el-GR"/>
        </w:rPr>
        <w:t>τ</w:t>
      </w:r>
      <w:r w:rsidRPr="00F444D1">
        <w:rPr>
          <w:rFonts w:ascii="Arial" w:eastAsia="Verdana" w:hAnsi="Arial" w:cs="Arial"/>
          <w:spacing w:val="1"/>
          <w:lang w:eastAsia="el-GR"/>
        </w:rPr>
        <w:t>η</w:t>
      </w:r>
      <w:r w:rsidRPr="00F444D1">
        <w:rPr>
          <w:rFonts w:ascii="Arial" w:eastAsia="Verdana" w:hAnsi="Arial" w:cs="Arial"/>
          <w:lang w:eastAsia="el-GR"/>
        </w:rPr>
        <w:t xml:space="preserve">λα </w:t>
      </w:r>
      <w:r w:rsidRPr="00F444D1">
        <w:rPr>
          <w:rFonts w:ascii="Arial" w:eastAsia="Verdana" w:hAnsi="Arial" w:cs="Arial"/>
          <w:spacing w:val="2"/>
          <w:lang w:eastAsia="el-GR"/>
        </w:rPr>
        <w:t>τ</w:t>
      </w:r>
      <w:r w:rsidRPr="00F444D1">
        <w:rPr>
          <w:rFonts w:ascii="Arial" w:eastAsia="Verdana" w:hAnsi="Arial" w:cs="Arial"/>
          <w:spacing w:val="-1"/>
          <w:lang w:eastAsia="el-GR"/>
        </w:rPr>
        <w:t>υ</w:t>
      </w:r>
      <w:r w:rsidRPr="00F444D1">
        <w:rPr>
          <w:rFonts w:ascii="Arial" w:eastAsia="Verdana" w:hAnsi="Arial" w:cs="Arial"/>
          <w:lang w:eastAsia="el-GR"/>
        </w:rPr>
        <w:t>π</w:t>
      </w:r>
      <w:r w:rsidRPr="00F444D1">
        <w:rPr>
          <w:rFonts w:ascii="Arial" w:eastAsia="Verdana" w:hAnsi="Arial" w:cs="Arial"/>
          <w:spacing w:val="1"/>
          <w:lang w:eastAsia="el-GR"/>
        </w:rPr>
        <w:t>ω</w:t>
      </w:r>
      <w:r w:rsidRPr="00F444D1">
        <w:rPr>
          <w:rFonts w:ascii="Arial" w:eastAsia="Verdana" w:hAnsi="Arial" w:cs="Arial"/>
          <w:lang w:eastAsia="el-GR"/>
        </w:rPr>
        <w:t>μ</w:t>
      </w:r>
      <w:r w:rsidRPr="00F444D1">
        <w:rPr>
          <w:rFonts w:ascii="Arial" w:eastAsia="Verdana" w:hAnsi="Arial" w:cs="Arial"/>
          <w:spacing w:val="1"/>
          <w:lang w:eastAsia="el-GR"/>
        </w:rPr>
        <w:t>έ</w:t>
      </w:r>
      <w:r w:rsidRPr="00F444D1">
        <w:rPr>
          <w:rFonts w:ascii="Arial" w:eastAsia="Verdana" w:hAnsi="Arial" w:cs="Arial"/>
          <w:lang w:eastAsia="el-GR"/>
        </w:rPr>
        <w:t xml:space="preserve">να τα </w:t>
      </w:r>
      <w:r w:rsidRPr="00F444D1">
        <w:rPr>
          <w:rFonts w:ascii="Arial" w:eastAsia="Verdana" w:hAnsi="Arial" w:cs="Arial"/>
          <w:spacing w:val="1"/>
          <w:lang w:eastAsia="el-GR"/>
        </w:rPr>
        <w:t>εξή</w:t>
      </w:r>
      <w:r w:rsidRPr="00F444D1">
        <w:rPr>
          <w:rFonts w:ascii="Arial" w:eastAsia="Verdana" w:hAnsi="Arial" w:cs="Arial"/>
          <w:lang w:eastAsia="el-GR"/>
        </w:rPr>
        <w:t>ς:</w:t>
      </w:r>
    </w:p>
    <w:p w:rsidR="00F444D1" w:rsidRPr="00F444D1" w:rsidRDefault="00F444D1" w:rsidP="00F444D1">
      <w:pPr>
        <w:spacing w:before="1" w:after="0" w:line="240" w:lineRule="auto"/>
        <w:ind w:left="474"/>
        <w:rPr>
          <w:rFonts w:ascii="Arial" w:eastAsia="Verdana" w:hAnsi="Arial" w:cs="Arial"/>
          <w:lang w:eastAsia="el-GR"/>
        </w:rPr>
      </w:pPr>
      <w:r w:rsidRPr="00F444D1">
        <w:rPr>
          <w:rFonts w:ascii="Arial" w:eastAsia="Verdana" w:hAnsi="Arial" w:cs="Arial"/>
          <w:lang w:eastAsia="el-GR"/>
        </w:rPr>
        <w:t>C</w:t>
      </w:r>
      <w:r w:rsidRPr="00F444D1">
        <w:rPr>
          <w:rFonts w:ascii="Arial" w:eastAsia="Verdana" w:hAnsi="Arial" w:cs="Arial"/>
          <w:spacing w:val="-1"/>
          <w:lang w:eastAsia="el-GR"/>
        </w:rPr>
        <w:t>E</w:t>
      </w:r>
      <w:r w:rsidRPr="00F444D1">
        <w:rPr>
          <w:rFonts w:ascii="Arial" w:eastAsia="Verdana" w:hAnsi="Arial" w:cs="Arial"/>
          <w:lang w:eastAsia="el-GR"/>
        </w:rPr>
        <w:t>.</w:t>
      </w:r>
    </w:p>
    <w:p w:rsidR="00F444D1" w:rsidRPr="00F444D1" w:rsidRDefault="00F444D1" w:rsidP="00F444D1">
      <w:pPr>
        <w:spacing w:after="0" w:line="240" w:lineRule="exact"/>
        <w:ind w:left="474"/>
        <w:rPr>
          <w:rFonts w:ascii="Arial" w:eastAsia="Verdana" w:hAnsi="Arial" w:cs="Arial"/>
          <w:lang w:eastAsia="el-GR"/>
        </w:rPr>
      </w:pPr>
      <w:r w:rsidRPr="00F444D1">
        <w:rPr>
          <w:rFonts w:ascii="Arial" w:eastAsia="Verdana" w:hAnsi="Arial" w:cs="Arial"/>
          <w:spacing w:val="1"/>
          <w:position w:val="-1"/>
          <w:lang w:eastAsia="el-GR"/>
        </w:rPr>
        <w:t>Κα</w:t>
      </w:r>
      <w:r w:rsidRPr="00F444D1">
        <w:rPr>
          <w:rFonts w:ascii="Arial" w:eastAsia="Verdana" w:hAnsi="Arial" w:cs="Arial"/>
          <w:position w:val="-1"/>
          <w:lang w:eastAsia="el-GR"/>
        </w:rPr>
        <w:t>τ</w:t>
      </w:r>
      <w:r w:rsidRPr="00F444D1">
        <w:rPr>
          <w:rFonts w:ascii="Arial" w:eastAsia="Verdana" w:hAnsi="Arial" w:cs="Arial"/>
          <w:spacing w:val="1"/>
          <w:position w:val="-1"/>
          <w:lang w:eastAsia="el-GR"/>
        </w:rPr>
        <w:t>α</w:t>
      </w:r>
      <w:r w:rsidRPr="00F444D1">
        <w:rPr>
          <w:rFonts w:ascii="Arial" w:eastAsia="Verdana" w:hAnsi="Arial" w:cs="Arial"/>
          <w:spacing w:val="-1"/>
          <w:position w:val="-1"/>
          <w:lang w:eastAsia="el-GR"/>
        </w:rPr>
        <w:t>σ</w:t>
      </w:r>
      <w:r w:rsidRPr="00F444D1">
        <w:rPr>
          <w:rFonts w:ascii="Arial" w:eastAsia="Verdana" w:hAnsi="Arial" w:cs="Arial"/>
          <w:position w:val="-1"/>
          <w:lang w:eastAsia="el-GR"/>
        </w:rPr>
        <w:t>κ</w:t>
      </w:r>
      <w:r w:rsidRPr="00F444D1">
        <w:rPr>
          <w:rFonts w:ascii="Arial" w:eastAsia="Verdana" w:hAnsi="Arial" w:cs="Arial"/>
          <w:spacing w:val="1"/>
          <w:position w:val="-1"/>
          <w:lang w:eastAsia="el-GR"/>
        </w:rPr>
        <w:t>ε</w:t>
      </w:r>
      <w:r w:rsidRPr="00F444D1">
        <w:rPr>
          <w:rFonts w:ascii="Arial" w:eastAsia="Verdana" w:hAnsi="Arial" w:cs="Arial"/>
          <w:spacing w:val="-1"/>
          <w:position w:val="-1"/>
          <w:lang w:eastAsia="el-GR"/>
        </w:rPr>
        <w:t>υ</w:t>
      </w:r>
      <w:r w:rsidRPr="00F444D1">
        <w:rPr>
          <w:rFonts w:ascii="Arial" w:eastAsia="Verdana" w:hAnsi="Arial" w:cs="Arial"/>
          <w:spacing w:val="3"/>
          <w:position w:val="-1"/>
          <w:lang w:eastAsia="el-GR"/>
        </w:rPr>
        <w:t>α</w:t>
      </w:r>
      <w:r w:rsidRPr="00F444D1">
        <w:rPr>
          <w:rFonts w:ascii="Arial" w:eastAsia="Verdana" w:hAnsi="Arial" w:cs="Arial"/>
          <w:spacing w:val="-1"/>
          <w:position w:val="-1"/>
          <w:lang w:eastAsia="el-GR"/>
        </w:rPr>
        <w:t>σ</w:t>
      </w:r>
      <w:r w:rsidRPr="00F444D1">
        <w:rPr>
          <w:rFonts w:ascii="Arial" w:eastAsia="Verdana" w:hAnsi="Arial" w:cs="Arial"/>
          <w:position w:val="-1"/>
          <w:lang w:eastAsia="el-GR"/>
        </w:rPr>
        <w:t>τ</w:t>
      </w:r>
      <w:r w:rsidRPr="00F444D1">
        <w:rPr>
          <w:rFonts w:ascii="Arial" w:eastAsia="Verdana" w:hAnsi="Arial" w:cs="Arial"/>
          <w:spacing w:val="1"/>
          <w:position w:val="-1"/>
          <w:lang w:eastAsia="el-GR"/>
        </w:rPr>
        <w:t>ή</w:t>
      </w:r>
      <w:r w:rsidRPr="00F444D1">
        <w:rPr>
          <w:rFonts w:ascii="Arial" w:eastAsia="Verdana" w:hAnsi="Arial" w:cs="Arial"/>
          <w:position w:val="-1"/>
          <w:lang w:eastAsia="el-GR"/>
        </w:rPr>
        <w:t xml:space="preserve">ς, </w:t>
      </w:r>
      <w:r w:rsidRPr="00F444D1">
        <w:rPr>
          <w:rFonts w:ascii="Arial" w:eastAsia="Verdana" w:hAnsi="Arial" w:cs="Arial"/>
          <w:spacing w:val="1"/>
          <w:position w:val="-1"/>
          <w:lang w:eastAsia="el-GR"/>
        </w:rPr>
        <w:t>Κω</w:t>
      </w:r>
      <w:r w:rsidRPr="00F444D1">
        <w:rPr>
          <w:rFonts w:ascii="Arial" w:eastAsia="Verdana" w:hAnsi="Arial" w:cs="Arial"/>
          <w:spacing w:val="-1"/>
          <w:position w:val="-1"/>
          <w:lang w:eastAsia="el-GR"/>
        </w:rPr>
        <w:t>δ</w:t>
      </w:r>
      <w:r w:rsidRPr="00F444D1">
        <w:rPr>
          <w:rFonts w:ascii="Arial" w:eastAsia="Verdana" w:hAnsi="Arial" w:cs="Arial"/>
          <w:spacing w:val="3"/>
          <w:position w:val="-1"/>
          <w:lang w:eastAsia="el-GR"/>
        </w:rPr>
        <w:t>ι</w:t>
      </w:r>
      <w:r w:rsidRPr="00F444D1">
        <w:rPr>
          <w:rFonts w:ascii="Arial" w:eastAsia="Verdana" w:hAnsi="Arial" w:cs="Arial"/>
          <w:position w:val="-1"/>
          <w:lang w:eastAsia="el-GR"/>
        </w:rPr>
        <w:t>κ</w:t>
      </w:r>
      <w:r w:rsidRPr="00F444D1">
        <w:rPr>
          <w:rFonts w:ascii="Arial" w:eastAsia="Verdana" w:hAnsi="Arial" w:cs="Arial"/>
          <w:spacing w:val="1"/>
          <w:position w:val="-1"/>
          <w:lang w:eastAsia="el-GR"/>
        </w:rPr>
        <w:t>ό</w:t>
      </w:r>
      <w:r w:rsidRPr="00F444D1">
        <w:rPr>
          <w:rFonts w:ascii="Arial" w:eastAsia="Verdana" w:hAnsi="Arial" w:cs="Arial"/>
          <w:position w:val="-1"/>
          <w:lang w:eastAsia="el-GR"/>
        </w:rPr>
        <w:t>ς πρ</w:t>
      </w:r>
      <w:r w:rsidRPr="00F444D1">
        <w:rPr>
          <w:rFonts w:ascii="Arial" w:eastAsia="Verdana" w:hAnsi="Arial" w:cs="Arial"/>
          <w:spacing w:val="-1"/>
          <w:position w:val="-1"/>
          <w:lang w:eastAsia="el-GR"/>
        </w:rPr>
        <w:t>ο</w:t>
      </w:r>
      <w:r w:rsidRPr="00F444D1">
        <w:rPr>
          <w:rFonts w:ascii="Arial" w:eastAsia="Verdana" w:hAnsi="Arial" w:cs="Arial"/>
          <w:spacing w:val="3"/>
          <w:position w:val="-1"/>
          <w:lang w:eastAsia="el-GR"/>
        </w:rPr>
        <w:t>ϊ</w:t>
      </w:r>
      <w:r w:rsidRPr="00F444D1">
        <w:rPr>
          <w:rFonts w:ascii="Arial" w:eastAsia="Verdana" w:hAnsi="Arial" w:cs="Arial"/>
          <w:spacing w:val="-1"/>
          <w:position w:val="-1"/>
          <w:lang w:eastAsia="el-GR"/>
        </w:rPr>
        <w:t>ό</w:t>
      </w:r>
      <w:r w:rsidRPr="00F444D1">
        <w:rPr>
          <w:rFonts w:ascii="Arial" w:eastAsia="Verdana" w:hAnsi="Arial" w:cs="Arial"/>
          <w:spacing w:val="2"/>
          <w:position w:val="-1"/>
          <w:lang w:eastAsia="el-GR"/>
        </w:rPr>
        <w:t>ν</w:t>
      </w:r>
      <w:r w:rsidRPr="00F444D1">
        <w:rPr>
          <w:rFonts w:ascii="Arial" w:eastAsia="Verdana" w:hAnsi="Arial" w:cs="Arial"/>
          <w:position w:val="-1"/>
          <w:lang w:eastAsia="el-GR"/>
        </w:rPr>
        <w:t>τ</w:t>
      </w:r>
      <w:r w:rsidRPr="00F444D1">
        <w:rPr>
          <w:rFonts w:ascii="Arial" w:eastAsia="Verdana" w:hAnsi="Arial" w:cs="Arial"/>
          <w:spacing w:val="-1"/>
          <w:position w:val="-1"/>
          <w:lang w:eastAsia="el-GR"/>
        </w:rPr>
        <w:t>ο</w:t>
      </w:r>
      <w:r w:rsidRPr="00F444D1">
        <w:rPr>
          <w:rFonts w:ascii="Arial" w:eastAsia="Verdana" w:hAnsi="Arial" w:cs="Arial"/>
          <w:spacing w:val="2"/>
          <w:position w:val="-1"/>
          <w:lang w:eastAsia="el-GR"/>
        </w:rPr>
        <w:t>ς</w:t>
      </w:r>
      <w:r w:rsidRPr="00F444D1">
        <w:rPr>
          <w:rFonts w:ascii="Arial" w:eastAsia="Verdana" w:hAnsi="Arial" w:cs="Arial"/>
          <w:position w:val="-1"/>
          <w:lang w:eastAsia="el-GR"/>
        </w:rPr>
        <w:t xml:space="preserve">, </w:t>
      </w:r>
      <w:r w:rsidRPr="00F444D1">
        <w:rPr>
          <w:rFonts w:ascii="Arial" w:eastAsia="Verdana" w:hAnsi="Arial" w:cs="Arial"/>
          <w:spacing w:val="-1"/>
          <w:position w:val="-1"/>
          <w:lang w:eastAsia="el-GR"/>
        </w:rPr>
        <w:t>Έ</w:t>
      </w:r>
      <w:r w:rsidRPr="00F444D1">
        <w:rPr>
          <w:rFonts w:ascii="Arial" w:eastAsia="Verdana" w:hAnsi="Arial" w:cs="Arial"/>
          <w:spacing w:val="2"/>
          <w:position w:val="-1"/>
          <w:lang w:eastAsia="el-GR"/>
        </w:rPr>
        <w:t>τ</w:t>
      </w:r>
      <w:r w:rsidRPr="00F444D1">
        <w:rPr>
          <w:rFonts w:ascii="Arial" w:eastAsia="Verdana" w:hAnsi="Arial" w:cs="Arial"/>
          <w:spacing w:val="-1"/>
          <w:position w:val="-1"/>
          <w:lang w:eastAsia="el-GR"/>
        </w:rPr>
        <w:t>ο</w:t>
      </w:r>
      <w:r w:rsidRPr="00F444D1">
        <w:rPr>
          <w:rFonts w:ascii="Arial" w:eastAsia="Verdana" w:hAnsi="Arial" w:cs="Arial"/>
          <w:position w:val="-1"/>
          <w:lang w:eastAsia="el-GR"/>
        </w:rPr>
        <w:t>ς κ</w:t>
      </w:r>
      <w:r w:rsidRPr="00F444D1">
        <w:rPr>
          <w:rFonts w:ascii="Arial" w:eastAsia="Verdana" w:hAnsi="Arial" w:cs="Arial"/>
          <w:spacing w:val="3"/>
          <w:position w:val="-1"/>
          <w:lang w:eastAsia="el-GR"/>
        </w:rPr>
        <w:t>α</w:t>
      </w:r>
      <w:r w:rsidRPr="00F444D1">
        <w:rPr>
          <w:rFonts w:ascii="Arial" w:eastAsia="Verdana" w:hAnsi="Arial" w:cs="Arial"/>
          <w:position w:val="-1"/>
          <w:lang w:eastAsia="el-GR"/>
        </w:rPr>
        <w:t>τ</w:t>
      </w:r>
      <w:r w:rsidRPr="00F444D1">
        <w:rPr>
          <w:rFonts w:ascii="Arial" w:eastAsia="Verdana" w:hAnsi="Arial" w:cs="Arial"/>
          <w:spacing w:val="1"/>
          <w:position w:val="-1"/>
          <w:lang w:eastAsia="el-GR"/>
        </w:rPr>
        <w:t>α</w:t>
      </w:r>
      <w:r w:rsidRPr="00F444D1">
        <w:rPr>
          <w:rFonts w:ascii="Arial" w:eastAsia="Verdana" w:hAnsi="Arial" w:cs="Arial"/>
          <w:spacing w:val="2"/>
          <w:position w:val="-1"/>
          <w:lang w:eastAsia="el-GR"/>
        </w:rPr>
        <w:t>σ</w:t>
      </w:r>
      <w:r w:rsidRPr="00F444D1">
        <w:rPr>
          <w:rFonts w:ascii="Arial" w:eastAsia="Verdana" w:hAnsi="Arial" w:cs="Arial"/>
          <w:position w:val="-1"/>
          <w:lang w:eastAsia="el-GR"/>
        </w:rPr>
        <w:t>κ</w:t>
      </w:r>
      <w:r w:rsidRPr="00F444D1">
        <w:rPr>
          <w:rFonts w:ascii="Arial" w:eastAsia="Verdana" w:hAnsi="Arial" w:cs="Arial"/>
          <w:spacing w:val="1"/>
          <w:position w:val="-1"/>
          <w:lang w:eastAsia="el-GR"/>
        </w:rPr>
        <w:t>ε</w:t>
      </w:r>
      <w:r w:rsidRPr="00F444D1">
        <w:rPr>
          <w:rFonts w:ascii="Arial" w:eastAsia="Verdana" w:hAnsi="Arial" w:cs="Arial"/>
          <w:spacing w:val="-1"/>
          <w:position w:val="-1"/>
          <w:lang w:eastAsia="el-GR"/>
        </w:rPr>
        <w:t>υ</w:t>
      </w:r>
      <w:r w:rsidRPr="00F444D1">
        <w:rPr>
          <w:rFonts w:ascii="Arial" w:eastAsia="Verdana" w:hAnsi="Arial" w:cs="Arial"/>
          <w:spacing w:val="1"/>
          <w:position w:val="-1"/>
          <w:lang w:eastAsia="el-GR"/>
        </w:rPr>
        <w:t>ή</w:t>
      </w:r>
      <w:r w:rsidRPr="00F444D1">
        <w:rPr>
          <w:rFonts w:ascii="Arial" w:eastAsia="Verdana" w:hAnsi="Arial" w:cs="Arial"/>
          <w:position w:val="-1"/>
          <w:lang w:eastAsia="el-GR"/>
        </w:rPr>
        <w:t xml:space="preserve">ς </w:t>
      </w:r>
      <w:r w:rsidRPr="00F444D1">
        <w:rPr>
          <w:rFonts w:ascii="Arial" w:eastAsia="Verdana" w:hAnsi="Arial" w:cs="Arial"/>
          <w:spacing w:val="1"/>
          <w:position w:val="-1"/>
          <w:lang w:eastAsia="el-GR"/>
        </w:rPr>
        <w:t>(</w:t>
      </w:r>
      <w:r w:rsidRPr="00F444D1">
        <w:rPr>
          <w:rFonts w:ascii="Arial" w:eastAsia="Verdana" w:hAnsi="Arial" w:cs="Arial"/>
          <w:spacing w:val="2"/>
          <w:position w:val="-1"/>
          <w:lang w:eastAsia="el-GR"/>
        </w:rPr>
        <w:t>σ</w:t>
      </w:r>
      <w:r w:rsidRPr="00F444D1">
        <w:rPr>
          <w:rFonts w:ascii="Arial" w:eastAsia="Verdana" w:hAnsi="Arial" w:cs="Arial"/>
          <w:position w:val="-1"/>
          <w:lang w:eastAsia="el-GR"/>
        </w:rPr>
        <w:t xml:space="preserve">τα </w:t>
      </w:r>
      <w:r w:rsidRPr="00F444D1">
        <w:rPr>
          <w:rFonts w:ascii="Arial" w:eastAsia="Verdana" w:hAnsi="Arial" w:cs="Arial"/>
          <w:spacing w:val="1"/>
          <w:position w:val="-1"/>
          <w:lang w:eastAsia="el-GR"/>
        </w:rPr>
        <w:t>φ</w:t>
      </w:r>
      <w:r w:rsidRPr="00F444D1">
        <w:rPr>
          <w:rFonts w:ascii="Arial" w:eastAsia="Verdana" w:hAnsi="Arial" w:cs="Arial"/>
          <w:spacing w:val="3"/>
          <w:position w:val="-1"/>
          <w:lang w:eastAsia="el-GR"/>
        </w:rPr>
        <w:t>ί</w:t>
      </w:r>
      <w:r w:rsidRPr="00F444D1">
        <w:rPr>
          <w:rFonts w:ascii="Arial" w:eastAsia="Verdana" w:hAnsi="Arial" w:cs="Arial"/>
          <w:position w:val="-1"/>
          <w:lang w:eastAsia="el-GR"/>
        </w:rPr>
        <w:t>λτρα κ</w:t>
      </w:r>
      <w:r w:rsidRPr="00F444D1">
        <w:rPr>
          <w:rFonts w:ascii="Arial" w:eastAsia="Verdana" w:hAnsi="Arial" w:cs="Arial"/>
          <w:spacing w:val="1"/>
          <w:position w:val="-1"/>
          <w:lang w:eastAsia="el-GR"/>
        </w:rPr>
        <w:t>α</w:t>
      </w:r>
      <w:r w:rsidRPr="00F444D1">
        <w:rPr>
          <w:rFonts w:ascii="Arial" w:eastAsia="Verdana" w:hAnsi="Arial" w:cs="Arial"/>
          <w:position w:val="-1"/>
          <w:lang w:eastAsia="el-GR"/>
        </w:rPr>
        <w:t xml:space="preserve">ι </w:t>
      </w:r>
      <w:r w:rsidRPr="00F444D1">
        <w:rPr>
          <w:rFonts w:ascii="Arial" w:eastAsia="Verdana" w:hAnsi="Arial" w:cs="Arial"/>
          <w:spacing w:val="1"/>
          <w:position w:val="-1"/>
          <w:lang w:eastAsia="el-GR"/>
        </w:rPr>
        <w:t>η</w:t>
      </w:r>
      <w:r w:rsidRPr="00F444D1">
        <w:rPr>
          <w:rFonts w:ascii="Arial" w:eastAsia="Verdana" w:hAnsi="Arial" w:cs="Arial"/>
          <w:position w:val="-1"/>
          <w:lang w:eastAsia="el-GR"/>
        </w:rPr>
        <w:t>μ</w:t>
      </w:r>
      <w:r w:rsidRPr="00F444D1">
        <w:rPr>
          <w:rFonts w:ascii="Arial" w:eastAsia="Verdana" w:hAnsi="Arial" w:cs="Arial"/>
          <w:spacing w:val="1"/>
          <w:position w:val="-1"/>
          <w:lang w:eastAsia="el-GR"/>
        </w:rPr>
        <w:t>ε</w:t>
      </w:r>
      <w:r w:rsidRPr="00F444D1">
        <w:rPr>
          <w:rFonts w:ascii="Arial" w:eastAsia="Verdana" w:hAnsi="Arial" w:cs="Arial"/>
          <w:position w:val="-1"/>
          <w:lang w:eastAsia="el-GR"/>
        </w:rPr>
        <w:t>ρ</w:t>
      </w:r>
      <w:r w:rsidRPr="00F444D1">
        <w:rPr>
          <w:rFonts w:ascii="Arial" w:eastAsia="Verdana" w:hAnsi="Arial" w:cs="Arial"/>
          <w:spacing w:val="-1"/>
          <w:position w:val="-1"/>
          <w:lang w:eastAsia="el-GR"/>
        </w:rPr>
        <w:t>ο</w:t>
      </w:r>
      <w:r w:rsidRPr="00F444D1">
        <w:rPr>
          <w:rFonts w:ascii="Arial" w:eastAsia="Verdana" w:hAnsi="Arial" w:cs="Arial"/>
          <w:position w:val="-1"/>
          <w:lang w:eastAsia="el-GR"/>
        </w:rPr>
        <w:t>μ</w:t>
      </w:r>
      <w:r w:rsidRPr="00F444D1">
        <w:rPr>
          <w:rFonts w:ascii="Arial" w:eastAsia="Verdana" w:hAnsi="Arial" w:cs="Arial"/>
          <w:spacing w:val="1"/>
          <w:position w:val="-1"/>
          <w:lang w:eastAsia="el-GR"/>
        </w:rPr>
        <w:t>η</w:t>
      </w:r>
      <w:r w:rsidRPr="00F444D1">
        <w:rPr>
          <w:rFonts w:ascii="Arial" w:eastAsia="Verdana" w:hAnsi="Arial" w:cs="Arial"/>
          <w:position w:val="-1"/>
          <w:lang w:eastAsia="el-GR"/>
        </w:rPr>
        <w:t>ν</w:t>
      </w:r>
      <w:r w:rsidRPr="00F444D1">
        <w:rPr>
          <w:rFonts w:ascii="Arial" w:eastAsia="Verdana" w:hAnsi="Arial" w:cs="Arial"/>
          <w:spacing w:val="3"/>
          <w:position w:val="-1"/>
          <w:lang w:eastAsia="el-GR"/>
        </w:rPr>
        <w:t>ί</w:t>
      </w:r>
      <w:r w:rsidRPr="00F444D1">
        <w:rPr>
          <w:rFonts w:ascii="Arial" w:eastAsia="Verdana" w:hAnsi="Arial" w:cs="Arial"/>
          <w:position w:val="-1"/>
          <w:lang w:eastAsia="el-GR"/>
        </w:rPr>
        <w:t>α λ</w:t>
      </w:r>
      <w:r w:rsidRPr="00F444D1">
        <w:rPr>
          <w:rFonts w:ascii="Arial" w:eastAsia="Verdana" w:hAnsi="Arial" w:cs="Arial"/>
          <w:spacing w:val="1"/>
          <w:position w:val="-1"/>
          <w:lang w:eastAsia="el-GR"/>
        </w:rPr>
        <w:t>ήξη</w:t>
      </w:r>
      <w:r w:rsidRPr="00F444D1">
        <w:rPr>
          <w:rFonts w:ascii="Arial" w:eastAsia="Verdana" w:hAnsi="Arial" w:cs="Arial"/>
          <w:position w:val="-1"/>
          <w:lang w:eastAsia="el-GR"/>
        </w:rPr>
        <w:t>ς</w:t>
      </w:r>
      <w:r w:rsidRPr="00F444D1">
        <w:rPr>
          <w:rFonts w:ascii="Arial" w:eastAsia="Verdana" w:hAnsi="Arial" w:cs="Arial"/>
          <w:spacing w:val="1"/>
          <w:position w:val="-1"/>
          <w:lang w:eastAsia="el-GR"/>
        </w:rPr>
        <w:t>)</w:t>
      </w:r>
      <w:r w:rsidRPr="00F444D1">
        <w:rPr>
          <w:rFonts w:ascii="Arial" w:eastAsia="Verdana" w:hAnsi="Arial" w:cs="Arial"/>
          <w:position w:val="-1"/>
          <w:lang w:eastAsia="el-GR"/>
        </w:rPr>
        <w:t>.</w:t>
      </w:r>
    </w:p>
    <w:p w:rsidR="00F444D1" w:rsidRPr="00F444D1" w:rsidRDefault="00F444D1" w:rsidP="00F444D1">
      <w:pPr>
        <w:spacing w:after="0" w:line="240" w:lineRule="exact"/>
        <w:ind w:left="474"/>
        <w:rPr>
          <w:rFonts w:ascii="Arial" w:eastAsia="Verdana" w:hAnsi="Arial" w:cs="Arial"/>
          <w:lang w:eastAsia="el-GR"/>
        </w:rPr>
      </w:pPr>
      <w:r w:rsidRPr="00F444D1">
        <w:rPr>
          <w:rFonts w:ascii="Arial" w:eastAsia="Verdana" w:hAnsi="Arial" w:cs="Arial"/>
          <w:spacing w:val="1"/>
          <w:position w:val="-1"/>
          <w:lang w:eastAsia="el-GR"/>
        </w:rPr>
        <w:t>Κω</w:t>
      </w:r>
      <w:r w:rsidRPr="00F444D1">
        <w:rPr>
          <w:rFonts w:ascii="Arial" w:eastAsia="Verdana" w:hAnsi="Arial" w:cs="Arial"/>
          <w:spacing w:val="-1"/>
          <w:position w:val="-1"/>
          <w:lang w:eastAsia="el-GR"/>
        </w:rPr>
        <w:t>δ</w:t>
      </w:r>
      <w:r w:rsidRPr="00F444D1">
        <w:rPr>
          <w:rFonts w:ascii="Arial" w:eastAsia="Verdana" w:hAnsi="Arial" w:cs="Arial"/>
          <w:spacing w:val="3"/>
          <w:position w:val="-1"/>
          <w:lang w:eastAsia="el-GR"/>
        </w:rPr>
        <w:t>ι</w:t>
      </w:r>
      <w:r w:rsidRPr="00F444D1">
        <w:rPr>
          <w:rFonts w:ascii="Arial" w:eastAsia="Verdana" w:hAnsi="Arial" w:cs="Arial"/>
          <w:position w:val="-1"/>
          <w:lang w:eastAsia="el-GR"/>
        </w:rPr>
        <w:t>κ</w:t>
      </w:r>
      <w:r w:rsidRPr="00F444D1">
        <w:rPr>
          <w:rFonts w:ascii="Arial" w:eastAsia="Verdana" w:hAnsi="Arial" w:cs="Arial"/>
          <w:spacing w:val="-1"/>
          <w:position w:val="-1"/>
          <w:lang w:eastAsia="el-GR"/>
        </w:rPr>
        <w:t>ό</w:t>
      </w:r>
      <w:r w:rsidRPr="00F444D1">
        <w:rPr>
          <w:rFonts w:ascii="Arial" w:eastAsia="Verdana" w:hAnsi="Arial" w:cs="Arial"/>
          <w:position w:val="-1"/>
          <w:lang w:eastAsia="el-GR"/>
        </w:rPr>
        <w:t xml:space="preserve">ς </w:t>
      </w:r>
      <w:r w:rsidRPr="00F444D1">
        <w:rPr>
          <w:rFonts w:ascii="Arial" w:eastAsia="Verdana" w:hAnsi="Arial" w:cs="Arial"/>
          <w:spacing w:val="-1"/>
          <w:position w:val="-1"/>
          <w:lang w:eastAsia="el-GR"/>
        </w:rPr>
        <w:t>Ε</w:t>
      </w:r>
      <w:r w:rsidRPr="00F444D1">
        <w:rPr>
          <w:rFonts w:ascii="Arial" w:eastAsia="Verdana" w:hAnsi="Arial" w:cs="Arial"/>
          <w:spacing w:val="3"/>
          <w:position w:val="-1"/>
          <w:lang w:eastAsia="el-GR"/>
        </w:rPr>
        <w:t>ρ</w:t>
      </w:r>
      <w:r w:rsidRPr="00F444D1">
        <w:rPr>
          <w:rFonts w:ascii="Arial" w:eastAsia="Verdana" w:hAnsi="Arial" w:cs="Arial"/>
          <w:position w:val="-1"/>
          <w:lang w:eastAsia="el-GR"/>
        </w:rPr>
        <w:t>γ</w:t>
      </w:r>
      <w:r w:rsidRPr="00F444D1">
        <w:rPr>
          <w:rFonts w:ascii="Arial" w:eastAsia="Verdana" w:hAnsi="Arial" w:cs="Arial"/>
          <w:spacing w:val="1"/>
          <w:position w:val="-1"/>
          <w:lang w:eastAsia="el-GR"/>
        </w:rPr>
        <w:t>α</w:t>
      </w:r>
      <w:r w:rsidRPr="00F444D1">
        <w:rPr>
          <w:rFonts w:ascii="Arial" w:eastAsia="Verdana" w:hAnsi="Arial" w:cs="Arial"/>
          <w:spacing w:val="2"/>
          <w:position w:val="-1"/>
          <w:lang w:eastAsia="el-GR"/>
        </w:rPr>
        <w:t>σ</w:t>
      </w:r>
      <w:r w:rsidRPr="00F444D1">
        <w:rPr>
          <w:rFonts w:ascii="Arial" w:eastAsia="Verdana" w:hAnsi="Arial" w:cs="Arial"/>
          <w:position w:val="-1"/>
          <w:lang w:eastAsia="el-GR"/>
        </w:rPr>
        <w:t>τ</w:t>
      </w:r>
      <w:r w:rsidRPr="00F444D1">
        <w:rPr>
          <w:rFonts w:ascii="Arial" w:eastAsia="Verdana" w:hAnsi="Arial" w:cs="Arial"/>
          <w:spacing w:val="1"/>
          <w:position w:val="-1"/>
          <w:lang w:eastAsia="el-GR"/>
        </w:rPr>
        <w:t>η</w:t>
      </w:r>
      <w:r w:rsidRPr="00F444D1">
        <w:rPr>
          <w:rFonts w:ascii="Arial" w:eastAsia="Verdana" w:hAnsi="Arial" w:cs="Arial"/>
          <w:position w:val="-1"/>
          <w:lang w:eastAsia="el-GR"/>
        </w:rPr>
        <w:t>ρ</w:t>
      </w:r>
      <w:r w:rsidRPr="00F444D1">
        <w:rPr>
          <w:rFonts w:ascii="Arial" w:eastAsia="Verdana" w:hAnsi="Arial" w:cs="Arial"/>
          <w:spacing w:val="3"/>
          <w:position w:val="-1"/>
          <w:lang w:eastAsia="el-GR"/>
        </w:rPr>
        <w:t>ί</w:t>
      </w:r>
      <w:r w:rsidRPr="00F444D1">
        <w:rPr>
          <w:rFonts w:ascii="Arial" w:eastAsia="Verdana" w:hAnsi="Arial" w:cs="Arial"/>
          <w:spacing w:val="-1"/>
          <w:position w:val="-1"/>
          <w:lang w:eastAsia="el-GR"/>
        </w:rPr>
        <w:t>ο</w:t>
      </w:r>
      <w:r w:rsidRPr="00F444D1">
        <w:rPr>
          <w:rFonts w:ascii="Arial" w:eastAsia="Verdana" w:hAnsi="Arial" w:cs="Arial"/>
          <w:position w:val="-1"/>
          <w:lang w:eastAsia="el-GR"/>
        </w:rPr>
        <w:t xml:space="preserve">υ </w:t>
      </w:r>
      <w:r w:rsidRPr="00F444D1">
        <w:rPr>
          <w:rFonts w:ascii="Arial" w:eastAsia="Verdana" w:hAnsi="Arial" w:cs="Arial"/>
          <w:spacing w:val="-1"/>
          <w:position w:val="-1"/>
          <w:lang w:eastAsia="el-GR"/>
        </w:rPr>
        <w:t>Π</w:t>
      </w:r>
      <w:r w:rsidRPr="00F444D1">
        <w:rPr>
          <w:rFonts w:ascii="Arial" w:eastAsia="Verdana" w:hAnsi="Arial" w:cs="Arial"/>
          <w:spacing w:val="3"/>
          <w:position w:val="-1"/>
          <w:lang w:eastAsia="el-GR"/>
        </w:rPr>
        <w:t>ι</w:t>
      </w:r>
      <w:r w:rsidRPr="00F444D1">
        <w:rPr>
          <w:rFonts w:ascii="Arial" w:eastAsia="Verdana" w:hAnsi="Arial" w:cs="Arial"/>
          <w:spacing w:val="-1"/>
          <w:position w:val="-1"/>
          <w:lang w:eastAsia="el-GR"/>
        </w:rPr>
        <w:t>σ</w:t>
      </w:r>
      <w:r w:rsidRPr="00F444D1">
        <w:rPr>
          <w:rFonts w:ascii="Arial" w:eastAsia="Verdana" w:hAnsi="Arial" w:cs="Arial"/>
          <w:position w:val="-1"/>
          <w:lang w:eastAsia="el-GR"/>
        </w:rPr>
        <w:t>τ</w:t>
      </w:r>
      <w:r w:rsidRPr="00F444D1">
        <w:rPr>
          <w:rFonts w:ascii="Arial" w:eastAsia="Verdana" w:hAnsi="Arial" w:cs="Arial"/>
          <w:spacing w:val="1"/>
          <w:position w:val="-1"/>
          <w:lang w:eastAsia="el-GR"/>
        </w:rPr>
        <w:t>ο</w:t>
      </w:r>
      <w:r w:rsidRPr="00F444D1">
        <w:rPr>
          <w:rFonts w:ascii="Arial" w:eastAsia="Verdana" w:hAnsi="Arial" w:cs="Arial"/>
          <w:position w:val="-1"/>
          <w:lang w:eastAsia="el-GR"/>
        </w:rPr>
        <w:t>π</w:t>
      </w:r>
      <w:r w:rsidRPr="00F444D1">
        <w:rPr>
          <w:rFonts w:ascii="Arial" w:eastAsia="Verdana" w:hAnsi="Arial" w:cs="Arial"/>
          <w:spacing w:val="-1"/>
          <w:position w:val="-1"/>
          <w:lang w:eastAsia="el-GR"/>
        </w:rPr>
        <w:t>ο</w:t>
      </w:r>
      <w:r w:rsidRPr="00F444D1">
        <w:rPr>
          <w:rFonts w:ascii="Arial" w:eastAsia="Verdana" w:hAnsi="Arial" w:cs="Arial"/>
          <w:spacing w:val="3"/>
          <w:position w:val="-1"/>
          <w:lang w:eastAsia="el-GR"/>
        </w:rPr>
        <w:t>ί</w:t>
      </w:r>
      <w:r w:rsidRPr="00F444D1">
        <w:rPr>
          <w:rFonts w:ascii="Arial" w:eastAsia="Verdana" w:hAnsi="Arial" w:cs="Arial"/>
          <w:spacing w:val="1"/>
          <w:position w:val="-1"/>
          <w:lang w:eastAsia="el-GR"/>
        </w:rPr>
        <w:t>η</w:t>
      </w:r>
      <w:r w:rsidRPr="00F444D1">
        <w:rPr>
          <w:rFonts w:ascii="Arial" w:eastAsia="Verdana" w:hAnsi="Arial" w:cs="Arial"/>
          <w:spacing w:val="-1"/>
          <w:position w:val="-1"/>
          <w:lang w:eastAsia="el-GR"/>
        </w:rPr>
        <w:t>σ</w:t>
      </w:r>
      <w:r w:rsidRPr="00F444D1">
        <w:rPr>
          <w:rFonts w:ascii="Arial" w:eastAsia="Verdana" w:hAnsi="Arial" w:cs="Arial"/>
          <w:spacing w:val="1"/>
          <w:position w:val="-1"/>
          <w:lang w:eastAsia="el-GR"/>
        </w:rPr>
        <w:t>η</w:t>
      </w:r>
      <w:r w:rsidRPr="00F444D1">
        <w:rPr>
          <w:rFonts w:ascii="Arial" w:eastAsia="Verdana" w:hAnsi="Arial" w:cs="Arial"/>
          <w:position w:val="-1"/>
          <w:lang w:eastAsia="el-GR"/>
        </w:rPr>
        <w:t>ς.</w:t>
      </w:r>
    </w:p>
    <w:p w:rsidR="00F444D1" w:rsidRPr="00F444D1" w:rsidRDefault="00F444D1" w:rsidP="00F444D1">
      <w:pPr>
        <w:spacing w:after="0" w:line="240" w:lineRule="exact"/>
        <w:ind w:left="474"/>
        <w:rPr>
          <w:rFonts w:ascii="Arial" w:eastAsia="Verdana" w:hAnsi="Arial" w:cs="Arial"/>
          <w:lang w:eastAsia="el-GR"/>
        </w:rPr>
      </w:pPr>
      <w:r w:rsidRPr="00F444D1">
        <w:rPr>
          <w:rFonts w:ascii="Arial" w:eastAsia="Verdana" w:hAnsi="Arial" w:cs="Arial"/>
          <w:spacing w:val="1"/>
          <w:position w:val="-1"/>
          <w:lang w:eastAsia="el-GR"/>
        </w:rPr>
        <w:t>Σ</w:t>
      </w:r>
      <w:r w:rsidRPr="00F444D1">
        <w:rPr>
          <w:rFonts w:ascii="Arial" w:eastAsia="Verdana" w:hAnsi="Arial" w:cs="Arial"/>
          <w:position w:val="-1"/>
          <w:lang w:eastAsia="el-GR"/>
        </w:rPr>
        <w:t xml:space="preserve">τα </w:t>
      </w:r>
      <w:r w:rsidRPr="00F444D1">
        <w:rPr>
          <w:rFonts w:ascii="Arial" w:eastAsia="Verdana" w:hAnsi="Arial" w:cs="Arial"/>
          <w:spacing w:val="1"/>
          <w:position w:val="-1"/>
          <w:lang w:eastAsia="el-GR"/>
        </w:rPr>
        <w:t>φ</w:t>
      </w:r>
      <w:r w:rsidRPr="00F444D1">
        <w:rPr>
          <w:rFonts w:ascii="Arial" w:eastAsia="Verdana" w:hAnsi="Arial" w:cs="Arial"/>
          <w:spacing w:val="3"/>
          <w:position w:val="-1"/>
          <w:lang w:eastAsia="el-GR"/>
        </w:rPr>
        <w:t>ί</w:t>
      </w:r>
      <w:r w:rsidRPr="00F444D1">
        <w:rPr>
          <w:rFonts w:ascii="Arial" w:eastAsia="Verdana" w:hAnsi="Arial" w:cs="Arial"/>
          <w:position w:val="-1"/>
          <w:lang w:eastAsia="el-GR"/>
        </w:rPr>
        <w:t xml:space="preserve">λτρα θα </w:t>
      </w:r>
      <w:r w:rsidRPr="00F444D1">
        <w:rPr>
          <w:rFonts w:ascii="Arial" w:eastAsia="Verdana" w:hAnsi="Arial" w:cs="Arial"/>
          <w:spacing w:val="-1"/>
          <w:position w:val="-1"/>
          <w:lang w:eastAsia="el-GR"/>
        </w:rPr>
        <w:t>υ</w:t>
      </w:r>
      <w:r w:rsidRPr="00F444D1">
        <w:rPr>
          <w:rFonts w:ascii="Arial" w:eastAsia="Verdana" w:hAnsi="Arial" w:cs="Arial"/>
          <w:position w:val="-1"/>
          <w:lang w:eastAsia="el-GR"/>
        </w:rPr>
        <w:t>π</w:t>
      </w:r>
      <w:r w:rsidRPr="00F444D1">
        <w:rPr>
          <w:rFonts w:ascii="Arial" w:eastAsia="Verdana" w:hAnsi="Arial" w:cs="Arial"/>
          <w:spacing w:val="1"/>
          <w:position w:val="-1"/>
          <w:lang w:eastAsia="el-GR"/>
        </w:rPr>
        <w:t>ά</w:t>
      </w:r>
      <w:r w:rsidRPr="00F444D1">
        <w:rPr>
          <w:rFonts w:ascii="Arial" w:eastAsia="Verdana" w:hAnsi="Arial" w:cs="Arial"/>
          <w:position w:val="-1"/>
          <w:lang w:eastAsia="el-GR"/>
        </w:rPr>
        <w:t>ρχ</w:t>
      </w:r>
      <w:r w:rsidRPr="00F444D1">
        <w:rPr>
          <w:rFonts w:ascii="Arial" w:eastAsia="Verdana" w:hAnsi="Arial" w:cs="Arial"/>
          <w:spacing w:val="1"/>
          <w:position w:val="-1"/>
          <w:lang w:eastAsia="el-GR"/>
        </w:rPr>
        <w:t>ε</w:t>
      </w:r>
      <w:r w:rsidRPr="00F444D1">
        <w:rPr>
          <w:rFonts w:ascii="Arial" w:eastAsia="Verdana" w:hAnsi="Arial" w:cs="Arial"/>
          <w:position w:val="-1"/>
          <w:lang w:eastAsia="el-GR"/>
        </w:rPr>
        <w:t>ι κ</w:t>
      </w:r>
      <w:r w:rsidRPr="00F444D1">
        <w:rPr>
          <w:rFonts w:ascii="Arial" w:eastAsia="Verdana" w:hAnsi="Arial" w:cs="Arial"/>
          <w:spacing w:val="1"/>
          <w:position w:val="-1"/>
          <w:lang w:eastAsia="el-GR"/>
        </w:rPr>
        <w:t>α</w:t>
      </w:r>
      <w:r w:rsidRPr="00F444D1">
        <w:rPr>
          <w:rFonts w:ascii="Arial" w:eastAsia="Verdana" w:hAnsi="Arial" w:cs="Arial"/>
          <w:position w:val="-1"/>
          <w:lang w:eastAsia="el-GR"/>
        </w:rPr>
        <w:t>ι χρ</w:t>
      </w:r>
      <w:r w:rsidRPr="00F444D1">
        <w:rPr>
          <w:rFonts w:ascii="Arial" w:eastAsia="Verdana" w:hAnsi="Arial" w:cs="Arial"/>
          <w:spacing w:val="1"/>
          <w:position w:val="-1"/>
          <w:lang w:eastAsia="el-GR"/>
        </w:rPr>
        <w:t>ω</w:t>
      </w:r>
      <w:r w:rsidRPr="00F444D1">
        <w:rPr>
          <w:rFonts w:ascii="Arial" w:eastAsia="Verdana" w:hAnsi="Arial" w:cs="Arial"/>
          <w:position w:val="-1"/>
          <w:lang w:eastAsia="el-GR"/>
        </w:rPr>
        <w:t>μ</w:t>
      </w:r>
      <w:r w:rsidRPr="00F444D1">
        <w:rPr>
          <w:rFonts w:ascii="Arial" w:eastAsia="Verdana" w:hAnsi="Arial" w:cs="Arial"/>
          <w:spacing w:val="1"/>
          <w:position w:val="-1"/>
          <w:lang w:eastAsia="el-GR"/>
        </w:rPr>
        <w:t>α</w:t>
      </w:r>
      <w:r w:rsidRPr="00F444D1">
        <w:rPr>
          <w:rFonts w:ascii="Arial" w:eastAsia="Verdana" w:hAnsi="Arial" w:cs="Arial"/>
          <w:position w:val="-1"/>
          <w:lang w:eastAsia="el-GR"/>
        </w:rPr>
        <w:t>τ</w:t>
      </w:r>
      <w:r w:rsidRPr="00F444D1">
        <w:rPr>
          <w:rFonts w:ascii="Arial" w:eastAsia="Verdana" w:hAnsi="Arial" w:cs="Arial"/>
          <w:spacing w:val="3"/>
          <w:position w:val="-1"/>
          <w:lang w:eastAsia="el-GR"/>
        </w:rPr>
        <w:t>ι</w:t>
      </w:r>
      <w:r w:rsidRPr="00F444D1">
        <w:rPr>
          <w:rFonts w:ascii="Arial" w:eastAsia="Verdana" w:hAnsi="Arial" w:cs="Arial"/>
          <w:position w:val="-1"/>
          <w:lang w:eastAsia="el-GR"/>
        </w:rPr>
        <w:t>κ</w:t>
      </w:r>
      <w:r w:rsidRPr="00F444D1">
        <w:rPr>
          <w:rFonts w:ascii="Arial" w:eastAsia="Verdana" w:hAnsi="Arial" w:cs="Arial"/>
          <w:spacing w:val="-1"/>
          <w:position w:val="-1"/>
          <w:lang w:eastAsia="el-GR"/>
        </w:rPr>
        <w:t>ό</w:t>
      </w:r>
      <w:r w:rsidRPr="00F444D1">
        <w:rPr>
          <w:rFonts w:ascii="Arial" w:eastAsia="Verdana" w:hAnsi="Arial" w:cs="Arial"/>
          <w:position w:val="-1"/>
          <w:lang w:eastAsia="el-GR"/>
        </w:rPr>
        <w:t>ς κ</w:t>
      </w:r>
      <w:r w:rsidRPr="00F444D1">
        <w:rPr>
          <w:rFonts w:ascii="Arial" w:eastAsia="Verdana" w:hAnsi="Arial" w:cs="Arial"/>
          <w:spacing w:val="1"/>
          <w:position w:val="-1"/>
          <w:lang w:eastAsia="el-GR"/>
        </w:rPr>
        <w:t>ώ</w:t>
      </w:r>
      <w:r w:rsidRPr="00F444D1">
        <w:rPr>
          <w:rFonts w:ascii="Arial" w:eastAsia="Verdana" w:hAnsi="Arial" w:cs="Arial"/>
          <w:spacing w:val="-1"/>
          <w:position w:val="-1"/>
          <w:lang w:eastAsia="el-GR"/>
        </w:rPr>
        <w:t>δ</w:t>
      </w:r>
      <w:r w:rsidRPr="00F444D1">
        <w:rPr>
          <w:rFonts w:ascii="Arial" w:eastAsia="Verdana" w:hAnsi="Arial" w:cs="Arial"/>
          <w:spacing w:val="3"/>
          <w:position w:val="-1"/>
          <w:lang w:eastAsia="el-GR"/>
        </w:rPr>
        <w:t>ι</w:t>
      </w:r>
      <w:r w:rsidRPr="00F444D1">
        <w:rPr>
          <w:rFonts w:ascii="Arial" w:eastAsia="Verdana" w:hAnsi="Arial" w:cs="Arial"/>
          <w:position w:val="-1"/>
          <w:lang w:eastAsia="el-GR"/>
        </w:rPr>
        <w:t>κ</w:t>
      </w:r>
      <w:r w:rsidRPr="00F444D1">
        <w:rPr>
          <w:rFonts w:ascii="Arial" w:eastAsia="Verdana" w:hAnsi="Arial" w:cs="Arial"/>
          <w:spacing w:val="1"/>
          <w:position w:val="-1"/>
          <w:lang w:eastAsia="el-GR"/>
        </w:rPr>
        <w:t>α</w:t>
      </w:r>
      <w:r w:rsidRPr="00F444D1">
        <w:rPr>
          <w:rFonts w:ascii="Arial" w:eastAsia="Verdana" w:hAnsi="Arial" w:cs="Arial"/>
          <w:spacing w:val="2"/>
          <w:position w:val="-1"/>
          <w:lang w:eastAsia="el-GR"/>
        </w:rPr>
        <w:t>ς</w:t>
      </w:r>
      <w:r w:rsidRPr="00F444D1">
        <w:rPr>
          <w:rFonts w:ascii="Arial" w:eastAsia="Verdana" w:hAnsi="Arial" w:cs="Arial"/>
          <w:position w:val="-1"/>
          <w:lang w:eastAsia="el-GR"/>
        </w:rPr>
        <w:t>.</w:t>
      </w:r>
    </w:p>
    <w:p w:rsidR="00F444D1" w:rsidRPr="00F444D1" w:rsidRDefault="00F444D1" w:rsidP="00F444D1">
      <w:pPr>
        <w:spacing w:before="4" w:after="0" w:line="240" w:lineRule="exact"/>
        <w:rPr>
          <w:rFonts w:ascii="Arial" w:eastAsia="Times New Roman" w:hAnsi="Arial" w:cs="Arial"/>
          <w:lang w:eastAsia="el-GR"/>
        </w:rPr>
      </w:pPr>
    </w:p>
    <w:p w:rsidR="00F444D1" w:rsidRPr="00F444D1" w:rsidRDefault="00F444D1" w:rsidP="00F444D1">
      <w:pPr>
        <w:spacing w:before="12" w:after="0" w:line="240" w:lineRule="exact"/>
        <w:rPr>
          <w:rFonts w:ascii="Arial" w:eastAsia="Times New Roman" w:hAnsi="Arial" w:cs="Arial"/>
          <w:lang w:eastAsia="el-GR"/>
        </w:rPr>
      </w:pPr>
    </w:p>
    <w:p w:rsidR="00F444D1" w:rsidRPr="00F444D1" w:rsidRDefault="00F444D1" w:rsidP="00F444D1">
      <w:pPr>
        <w:keepNext/>
        <w:keepLines/>
        <w:spacing w:before="240" w:after="0" w:line="240" w:lineRule="auto"/>
        <w:jc w:val="center"/>
        <w:outlineLvl w:val="0"/>
        <w:rPr>
          <w:rFonts w:ascii="Arial" w:eastAsia="Times New Roman" w:hAnsi="Arial" w:cs="Arial"/>
          <w:b/>
          <w:bCs/>
          <w:u w:val="single"/>
          <w:lang w:eastAsia="el-GR"/>
        </w:rPr>
      </w:pPr>
      <w:bookmarkStart w:id="22" w:name="_Toc50458011"/>
      <w:bookmarkStart w:id="23" w:name="_Hlk49507125"/>
      <w:r w:rsidRPr="00F444D1">
        <w:rPr>
          <w:rFonts w:ascii="Arial" w:eastAsia="Times New Roman" w:hAnsi="Arial" w:cs="Arial"/>
          <w:b/>
          <w:bCs/>
          <w:u w:val="single"/>
          <w:lang w:eastAsia="el-GR"/>
        </w:rPr>
        <w:t>ΚΑΤΗΓΟΡΙΑ 4:ΠΡΟΣΤΑΤΕΥΤΙΚΗ ΕΝΔΥΜΑΣΙΑ – ΥΠΟΔΗΜΑΤΑ -ΛΟΙΠΑ</w:t>
      </w:r>
      <w:bookmarkEnd w:id="22"/>
    </w:p>
    <w:bookmarkEnd w:id="23"/>
    <w:p w:rsidR="00F444D1" w:rsidRPr="00F444D1" w:rsidRDefault="00F444D1" w:rsidP="00F444D1">
      <w:pPr>
        <w:spacing w:after="0" w:line="240" w:lineRule="auto"/>
        <w:jc w:val="center"/>
        <w:rPr>
          <w:rFonts w:ascii="Arial" w:eastAsia="Times New Roman" w:hAnsi="Arial" w:cs="Arial"/>
          <w:lang w:eastAsia="el-GR"/>
        </w:rPr>
      </w:pPr>
    </w:p>
    <w:p w:rsidR="00F444D1" w:rsidRPr="00F444D1" w:rsidRDefault="00F444D1" w:rsidP="00F444D1">
      <w:pPr>
        <w:keepNext/>
        <w:keepLines/>
        <w:spacing w:before="40" w:after="0" w:line="240" w:lineRule="auto"/>
        <w:ind w:left="-142"/>
        <w:outlineLvl w:val="1"/>
        <w:rPr>
          <w:rFonts w:ascii="Arial" w:eastAsia="Times New Roman" w:hAnsi="Arial" w:cs="Arial"/>
          <w:b/>
          <w:bCs/>
          <w:lang w:eastAsia="el-GR"/>
        </w:rPr>
      </w:pPr>
      <w:bookmarkStart w:id="24" w:name="_Toc50458012"/>
      <w:r w:rsidRPr="00F444D1">
        <w:rPr>
          <w:rFonts w:ascii="Arial" w:eastAsia="Times New Roman" w:hAnsi="Arial" w:cs="Arial"/>
          <w:b/>
          <w:bCs/>
          <w:lang w:eastAsia="el-GR"/>
        </w:rPr>
        <w:t xml:space="preserve">4.1.  Ανακλαστικά γιλέκα (με διακριτικά του Δήμου Μαλεβιζίου 100% </w:t>
      </w:r>
      <w:proofErr w:type="spellStart"/>
      <w:r w:rsidRPr="00F444D1">
        <w:rPr>
          <w:rFonts w:ascii="Arial" w:eastAsia="Times New Roman" w:hAnsi="Arial" w:cs="Arial"/>
          <w:b/>
          <w:bCs/>
          <w:lang w:eastAsia="el-GR"/>
        </w:rPr>
        <w:t>πλενόμενο</w:t>
      </w:r>
      <w:proofErr w:type="spellEnd"/>
      <w:r w:rsidRPr="00F444D1">
        <w:rPr>
          <w:rFonts w:ascii="Arial" w:eastAsia="Times New Roman" w:hAnsi="Arial" w:cs="Arial"/>
          <w:b/>
          <w:bCs/>
          <w:lang w:eastAsia="el-GR"/>
        </w:rPr>
        <w:t>).</w:t>
      </w:r>
      <w:bookmarkEnd w:id="24"/>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b/>
          <w:u w:val="single"/>
        </w:rPr>
        <w:t>Πεδίο χρήσης</w:t>
      </w:r>
      <w:r w:rsidRPr="00F444D1">
        <w:rPr>
          <w:rFonts w:ascii="Arial" w:eastAsia="Calibri" w:hAnsi="Arial" w:cs="Arial"/>
        </w:rPr>
        <w:t>: Σε όσους εργάζονται κοντά σε κινούμενα οχήματα (απορριμματοφόρα, καθαρότητα), στους απασχολούμενους με ασφαλτοστρώσεις, στη σήμανση οδών, στην ύδρευση/αποχέτευση, στου εργάτες κήπων.</w:t>
      </w:r>
    </w:p>
    <w:p w:rsidR="00F444D1" w:rsidRPr="00F444D1" w:rsidRDefault="00F444D1" w:rsidP="00F444D1">
      <w:pPr>
        <w:autoSpaceDE w:val="0"/>
        <w:autoSpaceDN w:val="0"/>
        <w:adjustRightInd w:val="0"/>
        <w:spacing w:after="0" w:line="240" w:lineRule="auto"/>
        <w:ind w:left="-142"/>
        <w:rPr>
          <w:rFonts w:ascii="Arial" w:eastAsia="Calibri" w:hAnsi="Arial" w:cs="Arial"/>
          <w:b/>
          <w:u w:val="single"/>
        </w:rPr>
      </w:pPr>
      <w:r w:rsidRPr="00F444D1">
        <w:rPr>
          <w:rFonts w:ascii="Arial" w:eastAsia="Calibri" w:hAnsi="Arial" w:cs="Arial"/>
          <w:b/>
          <w:u w:val="single"/>
        </w:rPr>
        <w:t>Χαρακτηριστικά:</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 xml:space="preserve">Γιλέκο με έντονα διακρινόμενο χρώμα </w:t>
      </w:r>
      <w:r w:rsidRPr="00F444D1">
        <w:rPr>
          <w:rFonts w:ascii="Arial" w:eastAsia="Calibri" w:hAnsi="Arial" w:cs="Arial"/>
          <w:u w:val="single"/>
        </w:rPr>
        <w:t>ακόμη και σε συνθήκες χαμηλού φωτισμού</w:t>
      </w:r>
      <w:r w:rsidRPr="00F444D1">
        <w:rPr>
          <w:rFonts w:ascii="Arial" w:eastAsia="Calibri" w:hAnsi="Arial" w:cs="Arial"/>
        </w:rPr>
        <w:t xml:space="preserve">, με δύο οριζόντιες λωρίδες από ειδικό αντανακλαστικό </w:t>
      </w:r>
      <w:r w:rsidRPr="00F444D1">
        <w:rPr>
          <w:rFonts w:ascii="Arial" w:eastAsia="Times New Roman" w:hAnsi="Arial" w:cs="Arial"/>
          <w:lang w:eastAsia="el-GR"/>
        </w:rPr>
        <w:t>υλικό και τυπωμένο το σήμα «ΔΗΜΟΣ ΜΑΛΕΒΙΖΙΟΥ».</w:t>
      </w:r>
      <w:r w:rsidRPr="00F444D1">
        <w:rPr>
          <w:rFonts w:ascii="Arial" w:eastAsia="Calibri" w:hAnsi="Arial" w:cs="Arial"/>
        </w:rPr>
        <w:t xml:space="preserve"> Ως υλικό κατασκευής του γιλέκου είναι προτιμότερο βαμβάκι (15%) και πολυεστέρας (85%) για καλύτερο συνδυασμό άνεσης και μηχανικών αντοχών.</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b/>
          <w:u w:val="single"/>
        </w:rPr>
        <w:t>Πρότυπα</w:t>
      </w:r>
      <w:r w:rsidRPr="00F444D1">
        <w:rPr>
          <w:rFonts w:ascii="Arial" w:eastAsia="Calibri" w:hAnsi="Arial" w:cs="Arial"/>
        </w:rPr>
        <w:t xml:space="preserve"> :ΕΝ 340, 471</w:t>
      </w:r>
    </w:p>
    <w:p w:rsidR="00F444D1" w:rsidRPr="00F444D1" w:rsidRDefault="00F444D1" w:rsidP="00F444D1">
      <w:pPr>
        <w:autoSpaceDE w:val="0"/>
        <w:autoSpaceDN w:val="0"/>
        <w:adjustRightInd w:val="0"/>
        <w:spacing w:after="0" w:line="240" w:lineRule="auto"/>
        <w:ind w:left="-142"/>
        <w:jc w:val="both"/>
        <w:rPr>
          <w:rFonts w:ascii="Arial" w:eastAsia="Calibri" w:hAnsi="Arial" w:cs="Arial"/>
          <w:b/>
        </w:rPr>
      </w:pPr>
      <w:r w:rsidRPr="00F444D1">
        <w:rPr>
          <w:rFonts w:ascii="Arial" w:eastAsia="Calibri" w:hAnsi="Arial" w:cs="Arial"/>
          <w:b/>
        </w:rPr>
        <w:t>Σήμανση:</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lastRenderedPageBreak/>
        <w:t>• CE</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 Κατασκευαστής, Κωδικός προϊόντος, Έτος κατασκευής</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 xml:space="preserve">• </w:t>
      </w:r>
      <w:proofErr w:type="spellStart"/>
      <w:r w:rsidRPr="00F444D1">
        <w:rPr>
          <w:rFonts w:ascii="Arial" w:eastAsia="Calibri" w:hAnsi="Arial" w:cs="Arial"/>
        </w:rPr>
        <w:t>Εικονόσημο</w:t>
      </w:r>
      <w:proofErr w:type="spellEnd"/>
      <w:r w:rsidRPr="00F444D1">
        <w:rPr>
          <w:rFonts w:ascii="Arial" w:eastAsia="Calibri" w:hAnsi="Arial" w:cs="Arial"/>
        </w:rPr>
        <w:t xml:space="preserve"> για αντανακλαστικές ενδυμασίες και οι κωδικοί 2, 2 (επιφάνεια ανακλαστικού υλικού  - συντελεστής αντανάκλασης)</w:t>
      </w:r>
    </w:p>
    <w:p w:rsidR="00F444D1" w:rsidRPr="00F444D1" w:rsidRDefault="00F444D1" w:rsidP="00F444D1">
      <w:pPr>
        <w:autoSpaceDE w:val="0"/>
        <w:autoSpaceDN w:val="0"/>
        <w:adjustRightInd w:val="0"/>
        <w:spacing w:after="0" w:line="240" w:lineRule="auto"/>
        <w:ind w:left="-142"/>
        <w:jc w:val="both"/>
        <w:rPr>
          <w:rFonts w:ascii="Arial" w:eastAsia="Calibri" w:hAnsi="Arial" w:cs="Arial"/>
          <w:b/>
        </w:rPr>
      </w:pPr>
      <w:r w:rsidRPr="00F444D1">
        <w:rPr>
          <w:rFonts w:ascii="Arial" w:eastAsia="Calibri" w:hAnsi="Arial" w:cs="Arial"/>
          <w:b/>
        </w:rPr>
        <w:t>Τα ανακλαστικά γιλέκα θα φέρουν διακριτικά «ΔΗΜΟΣ ΜΑΛΕΒΙΖΙΟΥ»  διαστάσεις γραμμάτων 3-4</w:t>
      </w:r>
      <w:r w:rsidRPr="00F444D1">
        <w:rPr>
          <w:rFonts w:ascii="Arial" w:eastAsia="Calibri" w:hAnsi="Arial" w:cs="Arial"/>
          <w:b/>
          <w:lang w:val="en-US"/>
        </w:rPr>
        <w:t>cm</w:t>
      </w:r>
      <w:r w:rsidRPr="00F444D1">
        <w:rPr>
          <w:rFonts w:ascii="Arial" w:eastAsia="Calibri" w:hAnsi="Arial" w:cs="Arial"/>
          <w:b/>
        </w:rPr>
        <w:t>.</w:t>
      </w:r>
    </w:p>
    <w:p w:rsidR="00F444D1" w:rsidRPr="00F444D1" w:rsidRDefault="00F444D1" w:rsidP="00F444D1">
      <w:pPr>
        <w:autoSpaceDE w:val="0"/>
        <w:autoSpaceDN w:val="0"/>
        <w:adjustRightInd w:val="0"/>
        <w:spacing w:after="0" w:line="240" w:lineRule="auto"/>
        <w:ind w:left="-142"/>
        <w:jc w:val="both"/>
        <w:rPr>
          <w:rFonts w:ascii="Arial" w:eastAsia="Calibri" w:hAnsi="Arial" w:cs="Arial"/>
          <w:b/>
        </w:rPr>
      </w:pPr>
    </w:p>
    <w:p w:rsidR="00F444D1" w:rsidRPr="00F444D1" w:rsidRDefault="00F444D1" w:rsidP="00F444D1">
      <w:pPr>
        <w:autoSpaceDE w:val="0"/>
        <w:autoSpaceDN w:val="0"/>
        <w:adjustRightInd w:val="0"/>
        <w:spacing w:after="0" w:line="240" w:lineRule="auto"/>
        <w:ind w:left="-142"/>
        <w:rPr>
          <w:rFonts w:ascii="Arial" w:eastAsia="Times New Roman" w:hAnsi="Arial" w:cs="Arial"/>
          <w:lang w:eastAsia="el-GR"/>
        </w:rPr>
      </w:pPr>
      <w:r w:rsidRPr="00F444D1">
        <w:rPr>
          <w:rFonts w:ascii="Arial" w:eastAsia="Times New Roman" w:hAnsi="Arial" w:cs="Arial"/>
          <w:noProof/>
          <w:lang w:eastAsia="el-GR"/>
        </w:rPr>
        <w:drawing>
          <wp:inline distT="0" distB="0" distL="0" distR="0" wp14:anchorId="183B1597" wp14:editId="2DB7FED9">
            <wp:extent cx="1969770" cy="1538654"/>
            <wp:effectExtent l="0" t="0" r="0" b="4445"/>
            <wp:docPr id="54" name="Εικόνα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76308" cy="1543761"/>
                    </a:xfrm>
                    <a:prstGeom prst="rect">
                      <a:avLst/>
                    </a:prstGeom>
                    <a:noFill/>
                    <a:ln>
                      <a:noFill/>
                    </a:ln>
                  </pic:spPr>
                </pic:pic>
              </a:graphicData>
            </a:graphic>
          </wp:inline>
        </w:drawing>
      </w:r>
    </w:p>
    <w:p w:rsidR="00F444D1" w:rsidRPr="00F444D1" w:rsidRDefault="00F444D1" w:rsidP="00F444D1">
      <w:pPr>
        <w:autoSpaceDE w:val="0"/>
        <w:autoSpaceDN w:val="0"/>
        <w:adjustRightInd w:val="0"/>
        <w:spacing w:after="0" w:line="240" w:lineRule="auto"/>
        <w:jc w:val="both"/>
        <w:rPr>
          <w:rFonts w:ascii="Arial" w:eastAsia="Times New Roman" w:hAnsi="Arial" w:cs="Arial"/>
          <w:b/>
          <w:bCs/>
          <w:lang w:eastAsia="el-GR"/>
        </w:rPr>
      </w:pPr>
    </w:p>
    <w:p w:rsidR="00F444D1" w:rsidRPr="00F444D1" w:rsidRDefault="00F444D1" w:rsidP="00F444D1">
      <w:pPr>
        <w:autoSpaceDE w:val="0"/>
        <w:autoSpaceDN w:val="0"/>
        <w:adjustRightInd w:val="0"/>
        <w:spacing w:after="0" w:line="240" w:lineRule="auto"/>
        <w:rPr>
          <w:rFonts w:ascii="Arial" w:eastAsia="Times New Roman" w:hAnsi="Arial" w:cs="Arial"/>
          <w:b/>
          <w:bCs/>
          <w:lang w:eastAsia="el-GR"/>
        </w:rPr>
      </w:pPr>
    </w:p>
    <w:p w:rsidR="00F444D1" w:rsidRPr="00F444D1" w:rsidRDefault="00F444D1" w:rsidP="00F444D1">
      <w:pPr>
        <w:keepNext/>
        <w:keepLines/>
        <w:spacing w:before="40" w:after="0" w:line="240" w:lineRule="auto"/>
        <w:outlineLvl w:val="1"/>
        <w:rPr>
          <w:rFonts w:ascii="Arial" w:eastAsia="Times New Roman" w:hAnsi="Arial" w:cs="Arial"/>
          <w:b/>
          <w:bCs/>
          <w:lang w:eastAsia="el-GR"/>
        </w:rPr>
      </w:pPr>
      <w:bookmarkStart w:id="25" w:name="_Toc50458014"/>
      <w:r w:rsidRPr="00F444D1">
        <w:rPr>
          <w:rFonts w:ascii="Arial" w:eastAsia="Times New Roman" w:hAnsi="Arial" w:cs="Arial"/>
          <w:b/>
          <w:bCs/>
          <w:lang w:eastAsia="el-GR"/>
        </w:rPr>
        <w:t>4.2.  ΠΟΔΙΕΣ ΣΥΓΚΟΛΛΗΤΩΝ.</w:t>
      </w:r>
      <w:bookmarkEnd w:id="25"/>
    </w:p>
    <w:p w:rsidR="00F444D1" w:rsidRPr="00F444D1" w:rsidRDefault="00F444D1" w:rsidP="00F444D1">
      <w:pPr>
        <w:autoSpaceDE w:val="0"/>
        <w:autoSpaceDN w:val="0"/>
        <w:adjustRightInd w:val="0"/>
        <w:spacing w:after="0" w:line="240" w:lineRule="auto"/>
        <w:rPr>
          <w:rFonts w:ascii="Arial" w:eastAsia="Times New Roman" w:hAnsi="Arial" w:cs="Arial"/>
          <w:b/>
          <w:bCs/>
          <w:u w:val="single"/>
          <w:lang w:eastAsia="el-GR"/>
        </w:rPr>
      </w:pPr>
    </w:p>
    <w:p w:rsidR="00F444D1" w:rsidRPr="00F444D1" w:rsidRDefault="00F444D1" w:rsidP="00F444D1">
      <w:pPr>
        <w:autoSpaceDE w:val="0"/>
        <w:autoSpaceDN w:val="0"/>
        <w:adjustRightInd w:val="0"/>
        <w:spacing w:after="0" w:line="240" w:lineRule="auto"/>
        <w:rPr>
          <w:rFonts w:ascii="Arial" w:eastAsia="Times New Roman" w:hAnsi="Arial" w:cs="Arial"/>
          <w:b/>
          <w:bCs/>
          <w:u w:val="single"/>
          <w:lang w:eastAsia="el-GR"/>
        </w:rPr>
      </w:pPr>
      <w:r w:rsidRPr="00F444D1">
        <w:rPr>
          <w:rFonts w:ascii="Arial" w:eastAsia="Times New Roman" w:hAnsi="Arial" w:cs="Arial"/>
          <w:b/>
          <w:bCs/>
          <w:u w:val="single"/>
          <w:lang w:eastAsia="el-GR"/>
        </w:rPr>
        <w:t xml:space="preserve">Πεδίο χρήσης: </w:t>
      </w:r>
      <w:r w:rsidRPr="00F444D1">
        <w:rPr>
          <w:rFonts w:ascii="Arial" w:eastAsia="Times New Roman" w:hAnsi="Arial" w:cs="Arial"/>
          <w:lang w:eastAsia="el-GR"/>
        </w:rPr>
        <w:t>συγκολλήσεις.</w:t>
      </w:r>
    </w:p>
    <w:p w:rsidR="00F444D1" w:rsidRPr="00F444D1" w:rsidRDefault="00F444D1" w:rsidP="00F444D1">
      <w:pPr>
        <w:autoSpaceDE w:val="0"/>
        <w:autoSpaceDN w:val="0"/>
        <w:adjustRightInd w:val="0"/>
        <w:spacing w:after="0" w:line="240" w:lineRule="auto"/>
        <w:rPr>
          <w:rFonts w:ascii="Arial" w:eastAsia="Calibri" w:hAnsi="Arial" w:cs="Arial"/>
        </w:rPr>
      </w:pPr>
      <w:r w:rsidRPr="00F444D1">
        <w:rPr>
          <w:rFonts w:ascii="Arial" w:eastAsia="Calibri" w:hAnsi="Arial" w:cs="Arial"/>
          <w:b/>
          <w:bCs/>
        </w:rPr>
        <w:t xml:space="preserve">Χαρακτηριστικά: </w:t>
      </w:r>
      <w:r w:rsidRPr="00F444D1">
        <w:rPr>
          <w:rFonts w:ascii="Arial" w:eastAsia="Calibri" w:hAnsi="Arial" w:cs="Arial"/>
        </w:rPr>
        <w:t>ποδιές από ειδικά επεξεργασμένο πυρίμαχο δέρμα (</w:t>
      </w:r>
      <w:proofErr w:type="spellStart"/>
      <w:r w:rsidRPr="00F444D1">
        <w:rPr>
          <w:rFonts w:ascii="Arial" w:eastAsia="Calibri" w:hAnsi="Arial" w:cs="Arial"/>
        </w:rPr>
        <w:t>κρούτα</w:t>
      </w:r>
      <w:proofErr w:type="spellEnd"/>
      <w:r w:rsidRPr="00F444D1">
        <w:rPr>
          <w:rFonts w:ascii="Arial" w:eastAsia="Calibri" w:hAnsi="Arial" w:cs="Arial"/>
        </w:rPr>
        <w:t>).</w:t>
      </w:r>
    </w:p>
    <w:p w:rsidR="00F444D1" w:rsidRPr="00F444D1" w:rsidRDefault="00F444D1" w:rsidP="00F444D1">
      <w:pPr>
        <w:autoSpaceDE w:val="0"/>
        <w:autoSpaceDN w:val="0"/>
        <w:adjustRightInd w:val="0"/>
        <w:spacing w:after="0" w:line="240" w:lineRule="auto"/>
        <w:rPr>
          <w:rFonts w:ascii="Arial" w:eastAsia="Calibri" w:hAnsi="Arial" w:cs="Arial"/>
        </w:rPr>
      </w:pPr>
      <w:r w:rsidRPr="00F444D1">
        <w:rPr>
          <w:rFonts w:ascii="Arial" w:eastAsia="Calibri" w:hAnsi="Arial" w:cs="Arial"/>
        </w:rPr>
        <w:t>Σήμανση: CE, κατασκευαστής, κωδικός προϊόντος, εργαστήριο</w:t>
      </w:r>
    </w:p>
    <w:p w:rsidR="00F444D1" w:rsidRPr="00F444D1" w:rsidRDefault="00F444D1" w:rsidP="00F444D1">
      <w:pPr>
        <w:autoSpaceDE w:val="0"/>
        <w:autoSpaceDN w:val="0"/>
        <w:adjustRightInd w:val="0"/>
        <w:spacing w:after="0" w:line="240" w:lineRule="auto"/>
        <w:rPr>
          <w:rFonts w:ascii="Arial" w:eastAsia="Calibri" w:hAnsi="Arial" w:cs="Arial"/>
        </w:rPr>
      </w:pPr>
      <w:r w:rsidRPr="00F444D1">
        <w:rPr>
          <w:rFonts w:ascii="Arial" w:eastAsia="Calibri" w:hAnsi="Arial" w:cs="Arial"/>
        </w:rPr>
        <w:t>πιστοποίησης, έτος κατασκευής.</w:t>
      </w:r>
    </w:p>
    <w:p w:rsidR="00F444D1" w:rsidRPr="00F444D1" w:rsidRDefault="00F444D1" w:rsidP="00F444D1">
      <w:pPr>
        <w:autoSpaceDE w:val="0"/>
        <w:autoSpaceDN w:val="0"/>
        <w:adjustRightInd w:val="0"/>
        <w:spacing w:after="0" w:line="240" w:lineRule="auto"/>
        <w:rPr>
          <w:rFonts w:ascii="Arial" w:eastAsia="Calibri" w:hAnsi="Arial" w:cs="Arial"/>
        </w:rPr>
      </w:pPr>
      <w:r w:rsidRPr="00F444D1">
        <w:rPr>
          <w:rFonts w:ascii="Arial" w:eastAsia="Calibri" w:hAnsi="Arial" w:cs="Arial"/>
        </w:rPr>
        <w:t>Πρότυπα: EN 11611</w:t>
      </w:r>
    </w:p>
    <w:p w:rsidR="00F444D1" w:rsidRPr="00F444D1" w:rsidRDefault="00F444D1" w:rsidP="00F444D1">
      <w:pPr>
        <w:spacing w:after="0" w:line="240" w:lineRule="auto"/>
        <w:rPr>
          <w:rFonts w:ascii="Arial" w:eastAsia="Times New Roman" w:hAnsi="Arial" w:cs="Arial"/>
          <w:lang w:eastAsia="el-GR"/>
        </w:rPr>
      </w:pPr>
      <w:proofErr w:type="spellStart"/>
      <w:r w:rsidRPr="00F444D1">
        <w:rPr>
          <w:rFonts w:ascii="Arial" w:eastAsia="Calibri" w:hAnsi="Arial" w:cs="Arial"/>
        </w:rPr>
        <w:t>Εικονόσημο</w:t>
      </w:r>
      <w:proofErr w:type="spellEnd"/>
      <w:r w:rsidRPr="00F444D1">
        <w:rPr>
          <w:rFonts w:ascii="Arial" w:eastAsia="Calibri" w:hAnsi="Arial" w:cs="Arial"/>
        </w:rPr>
        <w:t xml:space="preserve"> προστασίας από θερμότητα.</w:t>
      </w:r>
    </w:p>
    <w:p w:rsidR="00F444D1" w:rsidRPr="00F444D1" w:rsidRDefault="00F444D1" w:rsidP="00F444D1">
      <w:pPr>
        <w:spacing w:after="0" w:line="240" w:lineRule="auto"/>
        <w:rPr>
          <w:rFonts w:ascii="Arial" w:eastAsia="Times New Roman" w:hAnsi="Arial" w:cs="Arial"/>
          <w:lang w:eastAsia="el-GR"/>
        </w:rPr>
      </w:pPr>
      <w:r w:rsidRPr="00F444D1">
        <w:rPr>
          <w:rFonts w:ascii="Arial" w:eastAsia="Times New Roman" w:hAnsi="Arial" w:cs="Arial"/>
          <w:b/>
          <w:bCs/>
          <w:noProof/>
          <w:lang w:eastAsia="el-GR"/>
        </w:rPr>
        <w:drawing>
          <wp:inline distT="0" distB="0" distL="0" distR="0" wp14:anchorId="57DF972E" wp14:editId="37B7AE61">
            <wp:extent cx="1333500" cy="1431432"/>
            <wp:effectExtent l="0" t="0" r="0" b="0"/>
            <wp:docPr id="55" name="Εικόνα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96918" cy="1499508"/>
                    </a:xfrm>
                    <a:prstGeom prst="rect">
                      <a:avLst/>
                    </a:prstGeom>
                    <a:noFill/>
                    <a:ln>
                      <a:noFill/>
                    </a:ln>
                  </pic:spPr>
                </pic:pic>
              </a:graphicData>
            </a:graphic>
          </wp:inline>
        </w:drawing>
      </w:r>
    </w:p>
    <w:p w:rsidR="00F444D1" w:rsidRPr="00F444D1" w:rsidRDefault="00F444D1" w:rsidP="00F444D1">
      <w:pPr>
        <w:autoSpaceDE w:val="0"/>
        <w:autoSpaceDN w:val="0"/>
        <w:adjustRightInd w:val="0"/>
        <w:spacing w:after="0" w:line="240" w:lineRule="auto"/>
        <w:rPr>
          <w:rFonts w:ascii="Arial" w:eastAsia="Times New Roman" w:hAnsi="Arial" w:cs="Arial"/>
          <w:b/>
          <w:bCs/>
          <w:lang w:eastAsia="el-GR"/>
        </w:rPr>
      </w:pPr>
    </w:p>
    <w:p w:rsidR="00F444D1" w:rsidRPr="00F444D1" w:rsidRDefault="00F444D1" w:rsidP="00F444D1">
      <w:pPr>
        <w:autoSpaceDE w:val="0"/>
        <w:autoSpaceDN w:val="0"/>
        <w:adjustRightInd w:val="0"/>
        <w:spacing w:after="0" w:line="240" w:lineRule="auto"/>
        <w:rPr>
          <w:rFonts w:ascii="Arial" w:eastAsia="Times New Roman" w:hAnsi="Arial" w:cs="Arial"/>
          <w:b/>
          <w:bCs/>
          <w:lang w:eastAsia="el-GR"/>
        </w:rPr>
      </w:pPr>
    </w:p>
    <w:p w:rsidR="00F444D1" w:rsidRPr="00F444D1" w:rsidRDefault="00F444D1" w:rsidP="00F444D1">
      <w:pPr>
        <w:keepNext/>
        <w:keepLines/>
        <w:spacing w:before="240" w:after="0" w:line="240" w:lineRule="auto"/>
        <w:outlineLvl w:val="0"/>
        <w:rPr>
          <w:rFonts w:ascii="Arial" w:eastAsia="Times New Roman" w:hAnsi="Arial" w:cs="Arial"/>
          <w:b/>
          <w:bCs/>
          <w:u w:val="single"/>
          <w:lang w:eastAsia="el-GR"/>
        </w:rPr>
      </w:pPr>
      <w:bookmarkStart w:id="26" w:name="_Toc50458016"/>
      <w:r w:rsidRPr="00F444D1">
        <w:rPr>
          <w:rFonts w:ascii="Arial" w:eastAsia="Times New Roman" w:hAnsi="Arial" w:cs="Arial"/>
          <w:b/>
          <w:bCs/>
          <w:u w:val="single"/>
          <w:lang w:eastAsia="el-GR"/>
        </w:rPr>
        <w:t>4.3.  Άρβυλα ΑΣΦΑΛΕΙΑΣ.</w:t>
      </w:r>
      <w:bookmarkEnd w:id="26"/>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keepNext/>
        <w:keepLines/>
        <w:spacing w:before="40" w:after="0" w:line="240" w:lineRule="auto"/>
        <w:outlineLvl w:val="2"/>
        <w:rPr>
          <w:rFonts w:ascii="Arial" w:eastAsia="Times New Roman" w:hAnsi="Arial" w:cs="Arial"/>
          <w:b/>
          <w:bCs/>
          <w:lang w:eastAsia="el-GR"/>
        </w:rPr>
      </w:pPr>
      <w:bookmarkStart w:id="27" w:name="_Toc50458017"/>
      <w:r w:rsidRPr="00F444D1">
        <w:rPr>
          <w:rFonts w:ascii="Arial" w:eastAsia="Times New Roman" w:hAnsi="Arial" w:cs="Arial"/>
          <w:b/>
          <w:bCs/>
          <w:lang w:eastAsia="el-GR"/>
        </w:rPr>
        <w:t>4.3.1.ΥΠΟΔΗΜΑΤΑ ΑΣΦΑΛΕΙΑΣ  ΕΡΓΑΣΙΑΣ .</w:t>
      </w:r>
      <w:bookmarkEnd w:id="27"/>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bCs/>
          <w:u w:val="single"/>
          <w:lang w:eastAsia="el-GR"/>
        </w:rPr>
        <w:t>Πεδίο χρήσης</w:t>
      </w:r>
      <w:r w:rsidRPr="00F444D1">
        <w:rPr>
          <w:rFonts w:ascii="Arial" w:eastAsia="Times New Roman" w:hAnsi="Arial" w:cs="Arial"/>
          <w:b/>
          <w:bCs/>
          <w:lang w:eastAsia="el-GR"/>
        </w:rPr>
        <w:t>:</w:t>
      </w:r>
      <w:r w:rsidRPr="00F444D1">
        <w:rPr>
          <w:rFonts w:ascii="Arial" w:eastAsia="Times New Roman" w:hAnsi="Arial" w:cs="Arial"/>
          <w:lang w:eastAsia="el-GR"/>
        </w:rPr>
        <w:t xml:space="preserve"> Για όλους τους απασχολούμενους των εξωτερικών συνεργείων ανεξαρτήτως εργασίας. </w:t>
      </w: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u w:val="single"/>
          <w:lang w:eastAsia="el-GR"/>
        </w:rPr>
        <w:t>Χαρακτηριστικά</w:t>
      </w:r>
      <w:r w:rsidRPr="00F444D1">
        <w:rPr>
          <w:rFonts w:ascii="Arial" w:eastAsia="Times New Roman" w:hAnsi="Arial" w:cs="Arial"/>
          <w:b/>
          <w:bCs/>
          <w:lang w:eastAsia="el-GR"/>
        </w:rPr>
        <w:t xml:space="preserve">: </w:t>
      </w: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lang w:val="en-US" w:eastAsia="el-GR"/>
        </w:rPr>
        <w:t>Y</w:t>
      </w:r>
      <w:r w:rsidRPr="00F444D1">
        <w:rPr>
          <w:rFonts w:ascii="Arial" w:eastAsia="Times New Roman" w:hAnsi="Arial" w:cs="Arial"/>
          <w:lang w:eastAsia="el-GR"/>
        </w:rPr>
        <w:t xml:space="preserve">πόδημα τύπου </w:t>
      </w:r>
      <w:proofErr w:type="spellStart"/>
      <w:r w:rsidRPr="00F444D1">
        <w:rPr>
          <w:rFonts w:ascii="Arial" w:eastAsia="Times New Roman" w:hAnsi="Arial" w:cs="Arial"/>
          <w:lang w:eastAsia="el-GR"/>
        </w:rPr>
        <w:t>Β(=ημιάρβυλο</w:t>
      </w:r>
      <w:proofErr w:type="spellEnd"/>
      <w:r w:rsidRPr="00F444D1">
        <w:rPr>
          <w:rFonts w:ascii="Arial" w:eastAsia="Times New Roman" w:hAnsi="Arial" w:cs="Arial"/>
          <w:lang w:eastAsia="el-GR"/>
        </w:rPr>
        <w:t>) 1(=από δέρμα), αδιάβροχο, από αντιστατικό υλικό, με ύψος που να προστατεύει τα σφυρά, αβλαβές, άνετο, σταθερό, με προστατευτικό δακτύλων έναντι κρούσης έως 200</w:t>
      </w:r>
      <w:r w:rsidRPr="00F444D1">
        <w:rPr>
          <w:rFonts w:ascii="Arial" w:eastAsia="Times New Roman" w:hAnsi="Arial" w:cs="Arial"/>
          <w:lang w:val="en-US" w:eastAsia="el-GR"/>
        </w:rPr>
        <w:t>J</w:t>
      </w:r>
      <w:r w:rsidRPr="00F444D1">
        <w:rPr>
          <w:rFonts w:ascii="Arial" w:eastAsia="Times New Roman" w:hAnsi="Arial" w:cs="Arial"/>
          <w:lang w:eastAsia="el-GR"/>
        </w:rPr>
        <w:t xml:space="preserve"> από συνθετικό υλικό και όχι μεταλλικό,  με κλειστή φτέρνα και τακούνι απορρόφησης μηχανικής ενέργειας, με προστατευτικό σόλας έναντι διάτρησης και αντιολισθητική σόλα με αυλακώσεις </w:t>
      </w:r>
      <w:r w:rsidRPr="00F444D1">
        <w:rPr>
          <w:rFonts w:ascii="Arial" w:eastAsia="Times New Roman" w:hAnsi="Arial" w:cs="Arial"/>
          <w:lang w:val="en-US" w:eastAsia="el-GR"/>
        </w:rPr>
        <w:t>SRC</w:t>
      </w:r>
      <w:r w:rsidRPr="00F444D1">
        <w:rPr>
          <w:rFonts w:ascii="Arial" w:eastAsia="Times New Roman" w:hAnsi="Arial" w:cs="Arial"/>
          <w:lang w:eastAsia="el-GR"/>
        </w:rPr>
        <w:t>.</w:t>
      </w:r>
    </w:p>
    <w:p w:rsidR="00F444D1" w:rsidRPr="00F444D1" w:rsidRDefault="00F444D1" w:rsidP="00F444D1">
      <w:pPr>
        <w:spacing w:after="0" w:line="240" w:lineRule="auto"/>
        <w:rPr>
          <w:rFonts w:ascii="Arial" w:eastAsia="Times New Roman" w:hAnsi="Arial" w:cs="Arial"/>
          <w:lang w:eastAsia="el-GR"/>
        </w:rPr>
      </w:pPr>
      <w:r w:rsidRPr="00F444D1">
        <w:rPr>
          <w:rFonts w:ascii="Arial" w:eastAsia="Times New Roman" w:hAnsi="Arial" w:cs="Arial"/>
          <w:b/>
          <w:bCs/>
          <w:lang w:eastAsia="el-GR"/>
        </w:rPr>
        <w:t>Πρότυπο</w:t>
      </w:r>
      <w:r w:rsidRPr="00F444D1">
        <w:rPr>
          <w:rFonts w:ascii="Arial" w:eastAsia="Times New Roman" w:hAnsi="Arial" w:cs="Arial"/>
          <w:lang w:eastAsia="el-GR"/>
        </w:rPr>
        <w:t xml:space="preserve">  ΕΝ - 20345 </w:t>
      </w:r>
    </w:p>
    <w:p w:rsidR="00F444D1" w:rsidRPr="00F444D1" w:rsidRDefault="00F444D1" w:rsidP="00F444D1">
      <w:pPr>
        <w:spacing w:after="0" w:line="240" w:lineRule="auto"/>
        <w:rPr>
          <w:rFonts w:ascii="Arial" w:eastAsia="Times New Roman" w:hAnsi="Arial" w:cs="Arial"/>
          <w:b/>
          <w:bCs/>
          <w:u w:val="single"/>
          <w:lang w:eastAsia="el-GR"/>
        </w:rPr>
      </w:pPr>
      <w:r w:rsidRPr="00F444D1">
        <w:rPr>
          <w:rFonts w:ascii="Arial" w:eastAsia="Times New Roman" w:hAnsi="Arial" w:cs="Arial"/>
          <w:b/>
          <w:bCs/>
          <w:u w:val="single"/>
          <w:lang w:eastAsia="el-GR"/>
        </w:rPr>
        <w:t xml:space="preserve">Σήμανση: </w:t>
      </w:r>
    </w:p>
    <w:p w:rsidR="00F444D1" w:rsidRPr="00F444D1" w:rsidRDefault="00F444D1" w:rsidP="00F444D1">
      <w:pPr>
        <w:spacing w:after="0" w:line="240" w:lineRule="auto"/>
        <w:rPr>
          <w:rFonts w:ascii="Arial" w:eastAsia="Times New Roman" w:hAnsi="Arial" w:cs="Arial"/>
          <w:lang w:eastAsia="el-GR"/>
        </w:rPr>
      </w:pPr>
      <w:r w:rsidRPr="00F444D1">
        <w:rPr>
          <w:rFonts w:ascii="Arial" w:eastAsia="Times New Roman" w:hAnsi="Arial" w:cs="Arial"/>
          <w:lang w:eastAsia="el-GR"/>
        </w:rPr>
        <w:t xml:space="preserve">• CE </w:t>
      </w:r>
    </w:p>
    <w:p w:rsidR="00F444D1" w:rsidRPr="00F444D1" w:rsidRDefault="00F444D1" w:rsidP="00F444D1">
      <w:pPr>
        <w:spacing w:after="0" w:line="240" w:lineRule="auto"/>
        <w:rPr>
          <w:rFonts w:ascii="Arial" w:eastAsia="Times New Roman" w:hAnsi="Arial" w:cs="Arial"/>
          <w:lang w:eastAsia="el-GR"/>
        </w:rPr>
      </w:pPr>
      <w:r w:rsidRPr="00F444D1">
        <w:rPr>
          <w:rFonts w:ascii="Arial" w:eastAsia="Times New Roman" w:hAnsi="Arial" w:cs="Arial"/>
          <w:lang w:eastAsia="el-GR"/>
        </w:rPr>
        <w:t xml:space="preserve">• Κατασκευαστής, κωδικός προϊόντος, έτος κατασκευής, μέγεθος </w:t>
      </w:r>
    </w:p>
    <w:p w:rsidR="00F444D1" w:rsidRPr="00F444D1" w:rsidRDefault="00F444D1" w:rsidP="00F444D1">
      <w:pPr>
        <w:spacing w:after="0" w:line="240" w:lineRule="auto"/>
        <w:rPr>
          <w:rFonts w:ascii="Arial" w:eastAsia="Times New Roman" w:hAnsi="Arial" w:cs="Arial"/>
          <w:lang w:eastAsia="el-GR"/>
        </w:rPr>
      </w:pPr>
      <w:r w:rsidRPr="00F444D1">
        <w:rPr>
          <w:rFonts w:ascii="Arial" w:eastAsia="Times New Roman" w:hAnsi="Arial" w:cs="Arial"/>
          <w:lang w:eastAsia="el-GR"/>
        </w:rPr>
        <w:t xml:space="preserve">• Το σύμβολο S3 που συμβολίζει </w:t>
      </w:r>
    </w:p>
    <w:p w:rsidR="00F444D1" w:rsidRPr="00F444D1" w:rsidRDefault="00F444D1" w:rsidP="00F444D1">
      <w:pPr>
        <w:spacing w:after="0" w:line="240" w:lineRule="auto"/>
        <w:rPr>
          <w:rFonts w:ascii="Arial" w:eastAsia="Times New Roman" w:hAnsi="Arial" w:cs="Arial"/>
          <w:lang w:eastAsia="el-GR"/>
        </w:rPr>
      </w:pPr>
      <w:r w:rsidRPr="00F444D1">
        <w:rPr>
          <w:rFonts w:ascii="Arial" w:eastAsia="Times New Roman" w:hAnsi="Arial" w:cs="Arial"/>
          <w:lang w:eastAsia="el-GR"/>
        </w:rPr>
        <w:t>• Προστασία δακτύλων 200</w:t>
      </w:r>
      <w:r w:rsidRPr="00F444D1">
        <w:rPr>
          <w:rFonts w:ascii="Arial" w:eastAsia="Times New Roman" w:hAnsi="Arial" w:cs="Arial"/>
          <w:lang w:val="en-US" w:eastAsia="el-GR"/>
        </w:rPr>
        <w:t>J</w:t>
      </w:r>
    </w:p>
    <w:p w:rsidR="00F444D1" w:rsidRPr="00F444D1" w:rsidRDefault="00F444D1" w:rsidP="00F444D1">
      <w:pPr>
        <w:spacing w:after="0" w:line="240" w:lineRule="auto"/>
        <w:rPr>
          <w:rFonts w:ascii="Arial" w:eastAsia="Times New Roman" w:hAnsi="Arial" w:cs="Arial"/>
          <w:lang w:eastAsia="el-GR"/>
        </w:rPr>
      </w:pPr>
      <w:r w:rsidRPr="00F444D1">
        <w:rPr>
          <w:rFonts w:ascii="Arial" w:eastAsia="Times New Roman" w:hAnsi="Arial" w:cs="Arial"/>
          <w:lang w:eastAsia="el-GR"/>
        </w:rPr>
        <w:t xml:space="preserve">• Απορρόφηση μηχανικής ενέργειας στη φτέρνα </w:t>
      </w:r>
    </w:p>
    <w:p w:rsidR="00F444D1" w:rsidRPr="00F444D1" w:rsidRDefault="00F444D1" w:rsidP="00F444D1">
      <w:pPr>
        <w:spacing w:after="0" w:line="240" w:lineRule="auto"/>
        <w:rPr>
          <w:rFonts w:ascii="Arial" w:eastAsia="Times New Roman" w:hAnsi="Arial" w:cs="Arial"/>
          <w:lang w:eastAsia="el-GR"/>
        </w:rPr>
      </w:pPr>
      <w:r w:rsidRPr="00F444D1">
        <w:rPr>
          <w:rFonts w:ascii="Arial" w:eastAsia="Times New Roman" w:hAnsi="Arial" w:cs="Arial"/>
          <w:lang w:eastAsia="el-GR"/>
        </w:rPr>
        <w:t xml:space="preserve">• </w:t>
      </w:r>
      <w:proofErr w:type="spellStart"/>
      <w:r w:rsidRPr="00F444D1">
        <w:rPr>
          <w:rFonts w:ascii="Arial" w:eastAsia="Times New Roman" w:hAnsi="Arial" w:cs="Arial"/>
          <w:lang w:eastAsia="el-GR"/>
        </w:rPr>
        <w:t>Υδατοπερατότητα</w:t>
      </w:r>
      <w:proofErr w:type="spellEnd"/>
      <w:r w:rsidRPr="00F444D1">
        <w:rPr>
          <w:rFonts w:ascii="Arial" w:eastAsia="Times New Roman" w:hAnsi="Arial" w:cs="Arial"/>
          <w:lang w:eastAsia="el-GR"/>
        </w:rPr>
        <w:t xml:space="preserve"> και απορρόφηση νερού </w:t>
      </w:r>
    </w:p>
    <w:p w:rsidR="00F444D1" w:rsidRPr="00F444D1" w:rsidRDefault="00F444D1" w:rsidP="00F444D1">
      <w:pPr>
        <w:spacing w:after="0" w:line="240" w:lineRule="auto"/>
        <w:rPr>
          <w:rFonts w:ascii="Arial" w:eastAsia="Times New Roman" w:hAnsi="Arial" w:cs="Arial"/>
          <w:lang w:eastAsia="el-GR"/>
        </w:rPr>
      </w:pPr>
      <w:r w:rsidRPr="00F444D1">
        <w:rPr>
          <w:rFonts w:ascii="Arial" w:eastAsia="Times New Roman" w:hAnsi="Arial" w:cs="Arial"/>
          <w:lang w:eastAsia="el-GR"/>
        </w:rPr>
        <w:t xml:space="preserve">• Προστασία της σόλας έναντι διάτρησης </w:t>
      </w:r>
    </w:p>
    <w:p w:rsidR="00F444D1" w:rsidRPr="00F444D1" w:rsidRDefault="00F444D1" w:rsidP="00F444D1">
      <w:pPr>
        <w:numPr>
          <w:ilvl w:val="0"/>
          <w:numId w:val="15"/>
        </w:numPr>
        <w:tabs>
          <w:tab w:val="left" w:pos="142"/>
        </w:tabs>
        <w:suppressAutoHyphens/>
        <w:spacing w:after="0" w:line="240" w:lineRule="auto"/>
        <w:ind w:left="284" w:hanging="284"/>
        <w:contextualSpacing/>
        <w:jc w:val="both"/>
        <w:rPr>
          <w:rFonts w:ascii="Arial" w:eastAsia="Times New Roman" w:hAnsi="Arial" w:cs="Arial"/>
          <w:lang w:eastAsia="el-GR"/>
        </w:rPr>
      </w:pPr>
      <w:r w:rsidRPr="00F444D1">
        <w:rPr>
          <w:rFonts w:ascii="Arial" w:eastAsia="Times New Roman" w:hAnsi="Arial" w:cs="Arial"/>
          <w:lang w:eastAsia="el-GR"/>
        </w:rPr>
        <w:t>Προστασία αστραγάλου</w:t>
      </w:r>
    </w:p>
    <w:p w:rsidR="00F444D1" w:rsidRPr="00F444D1" w:rsidRDefault="00F444D1" w:rsidP="00F444D1">
      <w:pPr>
        <w:spacing w:after="0" w:line="240" w:lineRule="auto"/>
        <w:rPr>
          <w:rFonts w:ascii="Arial" w:eastAsia="Times New Roman" w:hAnsi="Arial" w:cs="Arial"/>
          <w:lang w:eastAsia="el-GR"/>
        </w:rPr>
      </w:pPr>
      <w:r w:rsidRPr="00F444D1">
        <w:rPr>
          <w:rFonts w:ascii="Arial" w:eastAsia="Times New Roman" w:hAnsi="Arial" w:cs="Arial"/>
          <w:lang w:eastAsia="el-GR"/>
        </w:rPr>
        <w:lastRenderedPageBreak/>
        <w:t xml:space="preserve">• Αντιστατικές ιδιότητες </w:t>
      </w:r>
    </w:p>
    <w:p w:rsidR="00F444D1" w:rsidRPr="00F444D1" w:rsidRDefault="00F444D1" w:rsidP="00F444D1">
      <w:pPr>
        <w:spacing w:after="0" w:line="240" w:lineRule="auto"/>
        <w:rPr>
          <w:rFonts w:ascii="Arial" w:eastAsia="Times New Roman" w:hAnsi="Arial" w:cs="Arial"/>
          <w:lang w:eastAsia="el-GR"/>
        </w:rPr>
      </w:pPr>
      <w:r w:rsidRPr="00F444D1">
        <w:rPr>
          <w:rFonts w:ascii="Arial" w:eastAsia="Times New Roman" w:hAnsi="Arial" w:cs="Arial"/>
          <w:lang w:eastAsia="el-GR"/>
        </w:rPr>
        <w:t xml:space="preserve">• στη σόλα </w:t>
      </w:r>
      <w:proofErr w:type="spellStart"/>
      <w:r w:rsidRPr="00F444D1">
        <w:rPr>
          <w:rFonts w:ascii="Arial" w:eastAsia="Times New Roman" w:hAnsi="Arial" w:cs="Arial"/>
          <w:lang w:eastAsia="el-GR"/>
        </w:rPr>
        <w:t>oilresistant</w:t>
      </w:r>
      <w:proofErr w:type="spellEnd"/>
    </w:p>
    <w:p w:rsidR="00F444D1" w:rsidRPr="00F444D1" w:rsidRDefault="00F444D1" w:rsidP="00F444D1">
      <w:pPr>
        <w:spacing w:after="0" w:line="240" w:lineRule="auto"/>
        <w:rPr>
          <w:rFonts w:ascii="Arial" w:eastAsia="Times New Roman" w:hAnsi="Arial" w:cs="Arial"/>
          <w:lang w:eastAsia="el-GR"/>
        </w:rPr>
      </w:pPr>
      <w:r w:rsidRPr="00F444D1">
        <w:rPr>
          <w:rFonts w:ascii="Arial" w:eastAsia="Times New Roman" w:hAnsi="Arial" w:cs="Arial"/>
          <w:lang w:eastAsia="el-GR"/>
        </w:rPr>
        <w:t xml:space="preserve">Θα πρέπει να διατίθενται τουλάχιστον σε </w:t>
      </w:r>
      <w:r w:rsidRPr="00F444D1">
        <w:rPr>
          <w:rFonts w:ascii="Arial" w:eastAsia="Times New Roman" w:hAnsi="Arial" w:cs="Arial"/>
          <w:u w:val="single"/>
          <w:lang w:eastAsia="el-GR"/>
        </w:rPr>
        <w:t>μεγέθη</w:t>
      </w:r>
      <w:r w:rsidRPr="00F444D1">
        <w:rPr>
          <w:rFonts w:ascii="Arial" w:eastAsia="Times New Roman" w:hAnsi="Arial" w:cs="Arial"/>
          <w:lang w:eastAsia="el-GR"/>
        </w:rPr>
        <w:t xml:space="preserve"> από 35-48</w:t>
      </w:r>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autoSpaceDE w:val="0"/>
        <w:autoSpaceDN w:val="0"/>
        <w:adjustRightInd w:val="0"/>
        <w:spacing w:after="0" w:line="240" w:lineRule="auto"/>
        <w:ind w:left="-142"/>
        <w:rPr>
          <w:rFonts w:ascii="Arial" w:eastAsia="Times New Roman" w:hAnsi="Arial" w:cs="Arial"/>
          <w:b/>
          <w:bCs/>
          <w:lang w:eastAsia="el-GR"/>
        </w:rPr>
      </w:pPr>
    </w:p>
    <w:p w:rsidR="00F444D1" w:rsidRPr="00F444D1" w:rsidRDefault="00F444D1" w:rsidP="00F444D1">
      <w:pPr>
        <w:keepNext/>
        <w:keepLines/>
        <w:spacing w:before="40" w:after="0" w:line="240" w:lineRule="auto"/>
        <w:ind w:left="-142"/>
        <w:outlineLvl w:val="1"/>
        <w:rPr>
          <w:rFonts w:ascii="Arial" w:eastAsia="Times New Roman" w:hAnsi="Arial" w:cs="Arial"/>
          <w:b/>
          <w:bCs/>
          <w:u w:val="single"/>
          <w:lang w:eastAsia="el-GR"/>
        </w:rPr>
      </w:pPr>
      <w:bookmarkStart w:id="28" w:name="_Toc50458019"/>
      <w:r w:rsidRPr="00F444D1">
        <w:rPr>
          <w:rFonts w:ascii="Arial" w:eastAsia="Times New Roman" w:hAnsi="Arial" w:cs="Arial"/>
          <w:b/>
          <w:bCs/>
          <w:lang w:eastAsia="el-GR"/>
        </w:rPr>
        <w:t>4.4</w:t>
      </w:r>
      <w:r w:rsidRPr="00F444D1">
        <w:rPr>
          <w:rFonts w:ascii="Arial" w:eastAsia="Times New Roman" w:hAnsi="Arial" w:cs="Arial"/>
          <w:b/>
          <w:bCs/>
          <w:u w:val="single"/>
          <w:lang w:eastAsia="el-GR"/>
        </w:rPr>
        <w:t>.Γαλότσες</w:t>
      </w:r>
      <w:bookmarkEnd w:id="28"/>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b/>
          <w:u w:val="single"/>
        </w:rPr>
        <w:t>Πεδίο χρήσης:</w:t>
      </w:r>
      <w:r w:rsidRPr="00F444D1">
        <w:rPr>
          <w:rFonts w:ascii="Arial" w:eastAsia="Calibri" w:hAnsi="Arial" w:cs="Arial"/>
        </w:rPr>
        <w:t xml:space="preserve"> εργασίες σε ύπαιθρο κατά τους χειμερινούς μήνες, στο πάνω μέρος τους από συνθετικό υλικό με αντιολισθητική σόλα προστατευτικά δακτύλων και προστατευτικό έναντι διάτρησης.</w:t>
      </w:r>
    </w:p>
    <w:p w:rsidR="00F444D1" w:rsidRPr="00F444D1" w:rsidRDefault="00F444D1" w:rsidP="00F444D1">
      <w:pPr>
        <w:autoSpaceDE w:val="0"/>
        <w:autoSpaceDN w:val="0"/>
        <w:adjustRightInd w:val="0"/>
        <w:spacing w:after="0" w:line="240" w:lineRule="auto"/>
        <w:ind w:left="-142"/>
        <w:jc w:val="both"/>
        <w:rPr>
          <w:rFonts w:ascii="Arial" w:eastAsia="Calibri" w:hAnsi="Arial" w:cs="Arial"/>
          <w:b/>
          <w:u w:val="single"/>
        </w:rPr>
      </w:pPr>
      <w:r w:rsidRPr="00F444D1">
        <w:rPr>
          <w:rFonts w:ascii="Arial" w:eastAsia="Calibri" w:hAnsi="Arial" w:cs="Arial"/>
          <w:b/>
          <w:u w:val="single"/>
        </w:rPr>
        <w:t>Χαρακτηριστικά:</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 xml:space="preserve">Αδιάβροχη μπότα από συνθετικό υλικό με αντιολισθητική σόλα προστατευτικά δακτύλων έναντι κρούσης </w:t>
      </w:r>
      <w:r w:rsidRPr="00F444D1">
        <w:rPr>
          <w:rFonts w:ascii="Arial" w:eastAsia="Times New Roman" w:hAnsi="Arial" w:cs="Arial"/>
          <w:lang w:eastAsia="el-GR"/>
        </w:rPr>
        <w:t>200</w:t>
      </w:r>
      <w:r w:rsidRPr="00F444D1">
        <w:rPr>
          <w:rFonts w:ascii="Arial" w:eastAsia="Times New Roman" w:hAnsi="Arial" w:cs="Arial"/>
          <w:lang w:val="en-US" w:eastAsia="el-GR"/>
        </w:rPr>
        <w:t>J</w:t>
      </w:r>
      <w:r w:rsidRPr="00F444D1">
        <w:rPr>
          <w:rFonts w:ascii="Arial" w:eastAsia="Calibri" w:hAnsi="Arial" w:cs="Arial"/>
        </w:rPr>
        <w:t xml:space="preserve">και προστατευτικό έναντι διάτρησης, </w:t>
      </w:r>
    </w:p>
    <w:p w:rsidR="00F444D1" w:rsidRPr="00F444D1" w:rsidRDefault="00F444D1" w:rsidP="00F444D1">
      <w:pPr>
        <w:autoSpaceDE w:val="0"/>
        <w:autoSpaceDN w:val="0"/>
        <w:adjustRightInd w:val="0"/>
        <w:spacing w:after="0" w:line="240" w:lineRule="auto"/>
        <w:ind w:left="-142"/>
        <w:rPr>
          <w:rFonts w:ascii="Arial" w:eastAsia="Calibri" w:hAnsi="Arial" w:cs="Arial"/>
          <w:b/>
          <w:u w:val="single"/>
        </w:rPr>
      </w:pPr>
      <w:r w:rsidRPr="00F444D1">
        <w:rPr>
          <w:rFonts w:ascii="Arial" w:eastAsia="Calibri" w:hAnsi="Arial" w:cs="Arial"/>
          <w:b/>
          <w:u w:val="single"/>
        </w:rPr>
        <w:t>Πρότυπο:</w:t>
      </w:r>
      <w:r w:rsidRPr="00F444D1">
        <w:rPr>
          <w:rFonts w:ascii="Arial" w:eastAsia="Calibri" w:hAnsi="Arial" w:cs="Arial"/>
        </w:rPr>
        <w:t xml:space="preserve"> ΕΝ20345, </w:t>
      </w:r>
      <w:proofErr w:type="spellStart"/>
      <w:r w:rsidRPr="00F444D1">
        <w:rPr>
          <w:rFonts w:ascii="Arial" w:eastAsia="Calibri" w:hAnsi="Arial" w:cs="Arial"/>
        </w:rPr>
        <w:t>κλαση</w:t>
      </w:r>
      <w:proofErr w:type="spellEnd"/>
      <w:r w:rsidRPr="00F444D1">
        <w:rPr>
          <w:rFonts w:ascii="Arial" w:eastAsia="Calibri" w:hAnsi="Arial" w:cs="Arial"/>
        </w:rPr>
        <w:t xml:space="preserve"> ΙΙ.</w:t>
      </w:r>
    </w:p>
    <w:p w:rsidR="00F444D1" w:rsidRPr="00F444D1" w:rsidRDefault="00F444D1" w:rsidP="00F444D1">
      <w:pPr>
        <w:autoSpaceDE w:val="0"/>
        <w:autoSpaceDN w:val="0"/>
        <w:adjustRightInd w:val="0"/>
        <w:spacing w:after="0" w:line="240" w:lineRule="auto"/>
        <w:ind w:left="-142"/>
        <w:rPr>
          <w:rFonts w:ascii="Arial" w:eastAsia="Calibri" w:hAnsi="Arial" w:cs="Arial"/>
          <w:b/>
          <w:u w:val="single"/>
        </w:rPr>
      </w:pPr>
      <w:r w:rsidRPr="00F444D1">
        <w:rPr>
          <w:rFonts w:ascii="Arial" w:eastAsia="Calibri" w:hAnsi="Arial" w:cs="Arial"/>
          <w:b/>
          <w:u w:val="single"/>
        </w:rPr>
        <w:t>Σήμανση:</w:t>
      </w:r>
    </w:p>
    <w:p w:rsidR="00F444D1" w:rsidRPr="00F444D1" w:rsidRDefault="00F444D1" w:rsidP="00F444D1">
      <w:pPr>
        <w:autoSpaceDE w:val="0"/>
        <w:autoSpaceDN w:val="0"/>
        <w:adjustRightInd w:val="0"/>
        <w:spacing w:after="0" w:line="240" w:lineRule="auto"/>
        <w:ind w:left="-142"/>
        <w:rPr>
          <w:rFonts w:ascii="Arial" w:eastAsia="Calibri" w:hAnsi="Arial" w:cs="Arial"/>
          <w:color w:val="000000"/>
        </w:rPr>
      </w:pPr>
      <w:r w:rsidRPr="00F444D1">
        <w:rPr>
          <w:rFonts w:ascii="Arial" w:eastAsia="Calibri" w:hAnsi="Arial" w:cs="Arial"/>
        </w:rPr>
        <w:t>•</w:t>
      </w:r>
      <w:r w:rsidRPr="00F444D1">
        <w:rPr>
          <w:rFonts w:ascii="Arial" w:eastAsia="Calibri" w:hAnsi="Arial" w:cs="Arial"/>
          <w:color w:val="000000"/>
          <w:lang w:eastAsia="el-GR"/>
        </w:rPr>
        <w:t>Υπερκαλύπτει την απαίτηση Σήμανση: CE.</w:t>
      </w:r>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rPr>
        <w:t>• Κατασκευαστής, κωδικός προϊόντος, έτος κατασκευής, μέγεθος.</w:t>
      </w:r>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rPr>
        <w:t>• Το σύμβολο S5 που συμβολίζει:</w:t>
      </w:r>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rPr>
        <w:t>1.Προστασία δακτύλων.</w:t>
      </w:r>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rPr>
        <w:t xml:space="preserve">2.Απορρόφηση μηχανικής ενέργειας στη φτέρνα με </w:t>
      </w:r>
      <w:proofErr w:type="spellStart"/>
      <w:r w:rsidRPr="00F444D1">
        <w:rPr>
          <w:rFonts w:ascii="Arial" w:eastAsia="Calibri" w:hAnsi="Arial" w:cs="Arial"/>
        </w:rPr>
        <w:t>κλειστο</w:t>
      </w:r>
      <w:proofErr w:type="spellEnd"/>
      <w:r w:rsidRPr="00F444D1">
        <w:rPr>
          <w:rFonts w:ascii="Arial" w:eastAsia="Calibri" w:hAnsi="Arial" w:cs="Arial"/>
        </w:rPr>
        <w:t xml:space="preserve">, </w:t>
      </w:r>
      <w:proofErr w:type="spellStart"/>
      <w:r w:rsidRPr="00F444D1">
        <w:rPr>
          <w:rFonts w:ascii="Arial" w:eastAsia="Calibri" w:hAnsi="Arial" w:cs="Arial"/>
        </w:rPr>
        <w:t>αντικραδασμικο</w:t>
      </w:r>
      <w:proofErr w:type="spellEnd"/>
      <w:r w:rsidRPr="00F444D1">
        <w:rPr>
          <w:rFonts w:ascii="Arial" w:eastAsia="Calibri" w:hAnsi="Arial" w:cs="Arial"/>
        </w:rPr>
        <w:t xml:space="preserve"> τακούνι .</w:t>
      </w:r>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rPr>
        <w:t xml:space="preserve">3. </w:t>
      </w:r>
      <w:proofErr w:type="spellStart"/>
      <w:r w:rsidRPr="00F444D1">
        <w:rPr>
          <w:rFonts w:ascii="Arial" w:eastAsia="Calibri" w:hAnsi="Arial" w:cs="Arial"/>
        </w:rPr>
        <w:t>Υδατοπερατότητα</w:t>
      </w:r>
      <w:proofErr w:type="spellEnd"/>
      <w:r w:rsidRPr="00F444D1">
        <w:rPr>
          <w:rFonts w:ascii="Arial" w:eastAsia="Calibri" w:hAnsi="Arial" w:cs="Arial"/>
        </w:rPr>
        <w:t xml:space="preserve"> και απορρόφηση νερού.</w:t>
      </w:r>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rPr>
        <w:t xml:space="preserve">4.Αντιολισθητικη </w:t>
      </w:r>
      <w:proofErr w:type="spellStart"/>
      <w:r w:rsidRPr="00F444D1">
        <w:rPr>
          <w:rFonts w:ascii="Arial" w:eastAsia="Calibri" w:hAnsi="Arial" w:cs="Arial"/>
        </w:rPr>
        <w:t>εξωτερικη</w:t>
      </w:r>
      <w:proofErr w:type="spellEnd"/>
      <w:r w:rsidRPr="00F444D1">
        <w:rPr>
          <w:rFonts w:ascii="Arial" w:eastAsia="Calibri" w:hAnsi="Arial" w:cs="Arial"/>
        </w:rPr>
        <w:t xml:space="preserve"> </w:t>
      </w:r>
      <w:proofErr w:type="spellStart"/>
      <w:r w:rsidRPr="00F444D1">
        <w:rPr>
          <w:rFonts w:ascii="Arial" w:eastAsia="Calibri" w:hAnsi="Arial" w:cs="Arial"/>
        </w:rPr>
        <w:t>σολα</w:t>
      </w:r>
      <w:proofErr w:type="spellEnd"/>
      <w:r w:rsidRPr="00F444D1">
        <w:rPr>
          <w:rFonts w:ascii="Arial" w:eastAsia="Calibri" w:hAnsi="Arial" w:cs="Arial"/>
        </w:rPr>
        <w:t xml:space="preserve"> </w:t>
      </w:r>
      <w:proofErr w:type="spellStart"/>
      <w:r w:rsidRPr="00F444D1">
        <w:rPr>
          <w:rFonts w:ascii="Arial" w:eastAsia="Calibri" w:hAnsi="Arial" w:cs="Arial"/>
        </w:rPr>
        <w:t>ανθεκτικη</w:t>
      </w:r>
      <w:proofErr w:type="spellEnd"/>
      <w:r w:rsidRPr="00F444D1">
        <w:rPr>
          <w:rFonts w:ascii="Arial" w:eastAsia="Calibri" w:hAnsi="Arial" w:cs="Arial"/>
        </w:rPr>
        <w:t xml:space="preserve"> σε </w:t>
      </w:r>
      <w:proofErr w:type="spellStart"/>
      <w:r w:rsidRPr="00F444D1">
        <w:rPr>
          <w:rFonts w:ascii="Arial" w:eastAsia="Calibri" w:hAnsi="Arial" w:cs="Arial"/>
        </w:rPr>
        <w:t>λαδι</w:t>
      </w:r>
      <w:proofErr w:type="spellEnd"/>
      <w:r w:rsidRPr="00F444D1">
        <w:rPr>
          <w:rFonts w:ascii="Arial" w:eastAsia="Calibri" w:hAnsi="Arial" w:cs="Arial"/>
        </w:rPr>
        <w:t xml:space="preserve"> –</w:t>
      </w:r>
      <w:proofErr w:type="spellStart"/>
      <w:r w:rsidRPr="00F444D1">
        <w:rPr>
          <w:rFonts w:ascii="Arial" w:eastAsia="Calibri" w:hAnsi="Arial" w:cs="Arial"/>
        </w:rPr>
        <w:t>πετρελαιο</w:t>
      </w:r>
      <w:proofErr w:type="spellEnd"/>
      <w:r w:rsidRPr="00F444D1">
        <w:rPr>
          <w:rFonts w:ascii="Arial" w:eastAsia="Calibri" w:hAnsi="Arial" w:cs="Arial"/>
        </w:rPr>
        <w:t>, με προστασία της σόλας έναντι διάτρησης.</w:t>
      </w:r>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rPr>
        <w:t>5. Αντιστατικές ιδιότητες.</w:t>
      </w:r>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rPr>
        <w:t>6)Μεγεθολογιο. Από 35-48</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p>
    <w:p w:rsidR="00F444D1" w:rsidRPr="00F444D1" w:rsidRDefault="00F444D1" w:rsidP="00F444D1">
      <w:pPr>
        <w:autoSpaceDE w:val="0"/>
        <w:autoSpaceDN w:val="0"/>
        <w:adjustRightInd w:val="0"/>
        <w:spacing w:after="0" w:line="240" w:lineRule="auto"/>
        <w:ind w:left="-142"/>
        <w:rPr>
          <w:rFonts w:ascii="Arial" w:eastAsia="Calibri" w:hAnsi="Arial" w:cs="Arial"/>
        </w:rPr>
      </w:pPr>
    </w:p>
    <w:p w:rsidR="00F444D1" w:rsidRPr="00F444D1" w:rsidRDefault="00F444D1" w:rsidP="00F444D1">
      <w:pPr>
        <w:keepNext/>
        <w:keepLines/>
        <w:spacing w:before="40" w:after="0" w:line="240" w:lineRule="auto"/>
        <w:ind w:left="-142"/>
        <w:outlineLvl w:val="1"/>
        <w:rPr>
          <w:rFonts w:ascii="Arial" w:eastAsia="Times New Roman" w:hAnsi="Arial" w:cs="Arial"/>
          <w:b/>
          <w:bCs/>
          <w:u w:val="single"/>
          <w:lang w:eastAsia="el-GR"/>
        </w:rPr>
      </w:pPr>
      <w:bookmarkStart w:id="29" w:name="_Toc50458020"/>
      <w:r w:rsidRPr="00F444D1">
        <w:rPr>
          <w:rFonts w:ascii="Arial" w:eastAsia="Times New Roman" w:hAnsi="Arial" w:cs="Arial"/>
          <w:b/>
          <w:bCs/>
          <w:lang w:eastAsia="el-GR"/>
        </w:rPr>
        <w:t>4.5.</w:t>
      </w:r>
      <w:r w:rsidRPr="00F444D1">
        <w:rPr>
          <w:rFonts w:ascii="Arial" w:eastAsia="Times New Roman" w:hAnsi="Arial" w:cs="Arial"/>
          <w:b/>
          <w:bCs/>
          <w:u w:val="single"/>
          <w:lang w:eastAsia="el-GR"/>
        </w:rPr>
        <w:t>Νιτσεράδες.</w:t>
      </w:r>
      <w:bookmarkEnd w:id="29"/>
    </w:p>
    <w:p w:rsidR="00F444D1" w:rsidRPr="00F444D1" w:rsidRDefault="00F444D1" w:rsidP="00F444D1">
      <w:pPr>
        <w:spacing w:after="0" w:line="240" w:lineRule="auto"/>
        <w:rPr>
          <w:rFonts w:ascii="Arial" w:eastAsia="Times New Roman" w:hAnsi="Arial" w:cs="Arial"/>
          <w:u w:val="single"/>
          <w:lang w:eastAsia="el-GR"/>
        </w:rPr>
      </w:pP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lang w:eastAsia="el-GR"/>
        </w:rPr>
      </w:pPr>
      <w:r w:rsidRPr="00F444D1">
        <w:rPr>
          <w:rFonts w:ascii="Arial" w:eastAsia="Times New Roman" w:hAnsi="Arial" w:cs="Arial"/>
          <w:b/>
          <w:u w:val="single"/>
          <w:lang w:eastAsia="el-GR"/>
        </w:rPr>
        <w:t>Πεδίο χρήσης:</w:t>
      </w:r>
      <w:r w:rsidRPr="00F444D1">
        <w:rPr>
          <w:rFonts w:ascii="Arial" w:eastAsia="Times New Roman" w:hAnsi="Arial" w:cs="Arial"/>
          <w:lang w:eastAsia="el-GR"/>
        </w:rPr>
        <w:t xml:space="preserve"> στους οδοκαθαριστές, στους εργάτες καθαριότητας, στους εργάτες κήπων και τους κηπουρούς, στους απασχολούμενους με τα ασφαλτικά. (σε όλους τους εργαζόμενους στα τεχνικά συνεργεία)</w:t>
      </w: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lang w:eastAsia="el-GR"/>
        </w:rPr>
      </w:pPr>
      <w:r w:rsidRPr="00F444D1">
        <w:rPr>
          <w:rFonts w:ascii="Arial" w:eastAsia="Times New Roman" w:hAnsi="Arial" w:cs="Arial"/>
          <w:b/>
          <w:u w:val="single"/>
          <w:lang w:eastAsia="el-GR"/>
        </w:rPr>
        <w:t>Χαρακτηριστικά:</w:t>
      </w:r>
      <w:r w:rsidRPr="00F444D1">
        <w:rPr>
          <w:rFonts w:ascii="Arial" w:eastAsia="Times New Roman" w:hAnsi="Arial" w:cs="Arial"/>
          <w:lang w:eastAsia="el-GR"/>
        </w:rPr>
        <w:t xml:space="preserve"> φωσφόριζέ με διακριτικά Δήμου Μαλεβιζίου (ξεχωριστά σακάκι και παντελόνι), αδιάβροχη, με διαπνοή, με αντοχή στη διάσχιση και στη διάτρηση και με αδιάβροχες ραφές . Το σακάκι θα διαθέτει κουκούλα η οποία όταν δεν χρησιμοποιείται θα τοποθετείται σε θήκη στο πίσω μέρος της νιτσεράδας. Θα κλείνει με </w:t>
      </w:r>
      <w:proofErr w:type="spellStart"/>
      <w:r w:rsidRPr="00F444D1">
        <w:rPr>
          <w:rFonts w:ascii="Arial" w:eastAsia="Times New Roman" w:hAnsi="Arial" w:cs="Arial"/>
          <w:lang w:eastAsia="el-GR"/>
        </w:rPr>
        <w:t>Velcro</w:t>
      </w:r>
      <w:proofErr w:type="spellEnd"/>
      <w:r w:rsidRPr="00F444D1">
        <w:rPr>
          <w:rFonts w:ascii="Arial" w:eastAsia="Times New Roman" w:hAnsi="Arial" w:cs="Arial"/>
          <w:lang w:eastAsia="el-GR"/>
        </w:rPr>
        <w:t xml:space="preserve"> ή φερμουάρ, ή </w:t>
      </w:r>
      <w:proofErr w:type="spellStart"/>
      <w:r w:rsidRPr="00F444D1">
        <w:rPr>
          <w:rFonts w:ascii="Arial" w:eastAsia="Times New Roman" w:hAnsi="Arial" w:cs="Arial"/>
          <w:lang w:eastAsia="el-GR"/>
        </w:rPr>
        <w:t>πρες</w:t>
      </w:r>
      <w:proofErr w:type="spellEnd"/>
      <w:r w:rsidRPr="00F444D1">
        <w:rPr>
          <w:rFonts w:ascii="Arial" w:eastAsia="Times New Roman" w:hAnsi="Arial" w:cs="Arial"/>
          <w:lang w:eastAsia="el-GR"/>
        </w:rPr>
        <w:t xml:space="preserve"> </w:t>
      </w:r>
      <w:proofErr w:type="spellStart"/>
      <w:r w:rsidRPr="00F444D1">
        <w:rPr>
          <w:rFonts w:ascii="Arial" w:eastAsia="Times New Roman" w:hAnsi="Arial" w:cs="Arial"/>
          <w:lang w:eastAsia="el-GR"/>
        </w:rPr>
        <w:t>μπουτόν</w:t>
      </w:r>
      <w:proofErr w:type="spellEnd"/>
      <w:r w:rsidRPr="00F444D1">
        <w:rPr>
          <w:rFonts w:ascii="Arial" w:eastAsia="Times New Roman" w:hAnsi="Arial" w:cs="Arial"/>
          <w:lang w:eastAsia="el-GR"/>
        </w:rPr>
        <w:t xml:space="preserve"> και θα διαθέτει τσέπες εσωτερικές, εξωτερικές ή συνδυασμό τους. Το παντελόνι θα διαθέτει ελαστική μέση. Υλικό κατασκευής: </w:t>
      </w:r>
      <w:proofErr w:type="spellStart"/>
      <w:r w:rsidRPr="00F444D1">
        <w:rPr>
          <w:rFonts w:ascii="Arial" w:eastAsia="Times New Roman" w:hAnsi="Arial" w:cs="Arial"/>
          <w:lang w:eastAsia="el-GR"/>
        </w:rPr>
        <w:t>nylon</w:t>
      </w:r>
      <w:proofErr w:type="spellEnd"/>
      <w:r w:rsidRPr="00F444D1">
        <w:rPr>
          <w:rFonts w:ascii="Arial" w:eastAsia="Times New Roman" w:hAnsi="Arial" w:cs="Arial"/>
          <w:lang w:eastAsia="el-GR"/>
        </w:rPr>
        <w:t xml:space="preserve">, PVC, </w:t>
      </w:r>
      <w:proofErr w:type="spellStart"/>
      <w:r w:rsidRPr="00F444D1">
        <w:rPr>
          <w:rFonts w:ascii="Arial" w:eastAsia="Times New Roman" w:hAnsi="Arial" w:cs="Arial"/>
          <w:lang w:eastAsia="el-GR"/>
        </w:rPr>
        <w:t>polyester</w:t>
      </w:r>
      <w:proofErr w:type="spellEnd"/>
      <w:r w:rsidRPr="00F444D1">
        <w:rPr>
          <w:rFonts w:ascii="Arial" w:eastAsia="Times New Roman" w:hAnsi="Arial" w:cs="Arial"/>
          <w:lang w:eastAsia="el-GR"/>
        </w:rPr>
        <w:t xml:space="preserve">, </w:t>
      </w:r>
      <w:proofErr w:type="spellStart"/>
      <w:r w:rsidRPr="00F444D1">
        <w:rPr>
          <w:rFonts w:ascii="Arial" w:eastAsia="Times New Roman" w:hAnsi="Arial" w:cs="Arial"/>
          <w:lang w:eastAsia="el-GR"/>
        </w:rPr>
        <w:t>PU(πολυουρεθάνη</w:t>
      </w:r>
      <w:proofErr w:type="spellEnd"/>
      <w:r w:rsidRPr="00F444D1">
        <w:rPr>
          <w:rFonts w:ascii="Arial" w:eastAsia="Times New Roman" w:hAnsi="Arial" w:cs="Arial"/>
          <w:lang w:eastAsia="el-GR"/>
        </w:rPr>
        <w:t xml:space="preserve">) ή συνδυασμός τους. </w:t>
      </w: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lang w:val="en-US" w:eastAsia="el-GR"/>
        </w:rPr>
      </w:pPr>
      <w:r w:rsidRPr="00F444D1">
        <w:rPr>
          <w:rFonts w:ascii="Arial" w:eastAsia="Times New Roman" w:hAnsi="Arial" w:cs="Arial"/>
          <w:b/>
          <w:u w:val="single"/>
          <w:lang w:eastAsia="el-GR"/>
        </w:rPr>
        <w:t xml:space="preserve">Σήμανση: </w:t>
      </w:r>
    </w:p>
    <w:p w:rsidR="00F444D1" w:rsidRPr="00F444D1" w:rsidRDefault="00F444D1" w:rsidP="00F444D1">
      <w:pPr>
        <w:numPr>
          <w:ilvl w:val="0"/>
          <w:numId w:val="6"/>
        </w:numPr>
        <w:suppressAutoHyphens/>
        <w:autoSpaceDE w:val="0"/>
        <w:autoSpaceDN w:val="0"/>
        <w:adjustRightInd w:val="0"/>
        <w:spacing w:after="0" w:line="240" w:lineRule="auto"/>
        <w:ind w:hanging="142"/>
        <w:contextualSpacing/>
        <w:jc w:val="both"/>
        <w:rPr>
          <w:rFonts w:ascii="Arial" w:eastAsia="Calibri" w:hAnsi="Arial" w:cs="Arial"/>
          <w:color w:val="000000"/>
        </w:rPr>
      </w:pPr>
      <w:r w:rsidRPr="00F444D1">
        <w:rPr>
          <w:rFonts w:ascii="Arial" w:eastAsia="Calibri" w:hAnsi="Arial" w:cs="Arial"/>
          <w:color w:val="000000"/>
          <w:lang w:eastAsia="el-GR"/>
        </w:rPr>
        <w:t>Υπερκαλύπτει την απαίτηση Σήμανση: CE</w:t>
      </w:r>
    </w:p>
    <w:p w:rsidR="00F444D1" w:rsidRPr="00F444D1" w:rsidRDefault="00F444D1" w:rsidP="00F444D1">
      <w:pPr>
        <w:numPr>
          <w:ilvl w:val="0"/>
          <w:numId w:val="6"/>
        </w:numPr>
        <w:suppressAutoHyphens/>
        <w:autoSpaceDE w:val="0"/>
        <w:autoSpaceDN w:val="0"/>
        <w:adjustRightInd w:val="0"/>
        <w:spacing w:after="0" w:line="240" w:lineRule="auto"/>
        <w:ind w:hanging="142"/>
        <w:contextualSpacing/>
        <w:jc w:val="both"/>
        <w:rPr>
          <w:rFonts w:ascii="Arial" w:eastAsia="Calibri" w:hAnsi="Arial" w:cs="Arial"/>
        </w:rPr>
      </w:pPr>
      <w:proofErr w:type="spellStart"/>
      <w:r w:rsidRPr="00F444D1">
        <w:rPr>
          <w:rFonts w:ascii="Arial" w:eastAsia="Calibri" w:hAnsi="Arial" w:cs="Arial"/>
        </w:rPr>
        <w:t>Εικονόσημο</w:t>
      </w:r>
      <w:proofErr w:type="spellEnd"/>
      <w:r w:rsidRPr="00F444D1">
        <w:rPr>
          <w:rFonts w:ascii="Arial" w:eastAsia="Calibri" w:hAnsi="Arial" w:cs="Arial"/>
        </w:rPr>
        <w:t xml:space="preserve"> για αντανακλαστικές ενδυμασίες και οι κωδικοί 3, 3</w:t>
      </w:r>
    </w:p>
    <w:p w:rsidR="00F444D1" w:rsidRPr="00F444D1" w:rsidRDefault="00F444D1" w:rsidP="00F444D1">
      <w:pPr>
        <w:numPr>
          <w:ilvl w:val="0"/>
          <w:numId w:val="6"/>
        </w:numPr>
        <w:suppressAutoHyphens/>
        <w:autoSpaceDE w:val="0"/>
        <w:autoSpaceDN w:val="0"/>
        <w:adjustRightInd w:val="0"/>
        <w:spacing w:after="0" w:line="240" w:lineRule="auto"/>
        <w:ind w:hanging="142"/>
        <w:contextualSpacing/>
        <w:jc w:val="both"/>
        <w:rPr>
          <w:rFonts w:ascii="Arial" w:eastAsia="Calibri" w:hAnsi="Arial" w:cs="Arial"/>
          <w:u w:val="single"/>
        </w:rPr>
      </w:pPr>
      <w:r w:rsidRPr="00F444D1">
        <w:rPr>
          <w:rFonts w:ascii="Arial" w:eastAsia="Calibri" w:hAnsi="Arial" w:cs="Arial"/>
          <w:u w:val="single"/>
        </w:rPr>
        <w:t xml:space="preserve">Τα επίπεδα   αντοχών θα είναι: </w:t>
      </w:r>
      <w:r w:rsidRPr="00F444D1">
        <w:rPr>
          <w:rFonts w:ascii="Arial" w:eastAsia="Calibri" w:hAnsi="Arial" w:cs="Arial"/>
        </w:rPr>
        <w:t>Αδιαβροχοποίηση 3 ,Διαπνοή 3.</w:t>
      </w: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bCs/>
          <w:lang w:eastAsia="el-GR"/>
        </w:rPr>
      </w:pPr>
      <w:r w:rsidRPr="00F444D1">
        <w:rPr>
          <w:rFonts w:ascii="Arial" w:eastAsia="Times New Roman" w:hAnsi="Arial" w:cs="Arial"/>
          <w:b/>
          <w:u w:val="single"/>
          <w:lang w:eastAsia="el-GR"/>
        </w:rPr>
        <w:t>Πρότυπο:</w:t>
      </w:r>
      <w:r w:rsidRPr="00F444D1">
        <w:rPr>
          <w:rFonts w:ascii="Arial" w:eastAsia="Times New Roman" w:hAnsi="Arial" w:cs="Arial"/>
          <w:lang w:eastAsia="el-GR"/>
        </w:rPr>
        <w:t>ΕΝ-343 (3-3)</w:t>
      </w: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bCs/>
          <w:lang w:eastAsia="el-GR"/>
        </w:rPr>
      </w:pPr>
      <w:r w:rsidRPr="00F444D1">
        <w:rPr>
          <w:rFonts w:ascii="Arial" w:eastAsia="Calibri" w:hAnsi="Arial" w:cs="Arial"/>
          <w:b/>
          <w:color w:val="000000"/>
        </w:rPr>
        <w:t xml:space="preserve">Για όλες τις εργασίες με βροχή. </w:t>
      </w:r>
    </w:p>
    <w:p w:rsidR="00F444D1" w:rsidRPr="00F444D1" w:rsidRDefault="00F444D1" w:rsidP="00F444D1">
      <w:pPr>
        <w:autoSpaceDE w:val="0"/>
        <w:autoSpaceDN w:val="0"/>
        <w:adjustRightInd w:val="0"/>
        <w:spacing w:after="0" w:line="240" w:lineRule="auto"/>
        <w:ind w:left="-142"/>
        <w:jc w:val="both"/>
        <w:rPr>
          <w:rFonts w:ascii="Arial" w:eastAsia="Times New Roman" w:hAnsi="Arial" w:cs="Arial"/>
          <w:bCs/>
          <w:u w:val="single"/>
          <w:lang w:eastAsia="el-GR"/>
        </w:rPr>
      </w:pPr>
      <w:r w:rsidRPr="00F444D1">
        <w:rPr>
          <w:rFonts w:ascii="Arial" w:eastAsia="Calibri" w:hAnsi="Arial" w:cs="Arial"/>
          <w:b/>
          <w:color w:val="000000"/>
          <w:u w:val="single"/>
        </w:rPr>
        <w:t xml:space="preserve">Τεχνικές προδιαγραφές: </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 xml:space="preserve">Οι νιτσεράδες θα ακολουθούν τις προβλέψεις του ΕΝ 343 </w:t>
      </w:r>
      <w:r w:rsidRPr="00F444D1">
        <w:rPr>
          <w:rFonts w:ascii="Arial" w:eastAsia="Times New Roman" w:hAnsi="Arial" w:cs="Arial"/>
          <w:lang w:eastAsia="el-GR"/>
        </w:rPr>
        <w:t>(3-3)</w:t>
      </w:r>
      <w:r w:rsidRPr="00F444D1">
        <w:rPr>
          <w:rFonts w:ascii="Arial" w:eastAsia="Calibri" w:hAnsi="Arial" w:cs="Arial"/>
        </w:rPr>
        <w:t xml:space="preserve">σε ότι αφορά τις μηχανικές αντοχές, την αντοχή στο πλύσιμο και τη σήμανση και θα διαθέτουν δύο οριζόντιες ανακλαστικές ταινίες στο σακάκι και 2 οριζόντιες αντανακλαστικές ταινίες στα μπατζάκια του παντελονιού. </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p>
    <w:p w:rsidR="00F444D1" w:rsidRPr="00F444D1" w:rsidRDefault="00F444D1" w:rsidP="00F444D1">
      <w:pPr>
        <w:keepNext/>
        <w:keepLines/>
        <w:spacing w:before="40" w:after="0" w:line="240" w:lineRule="auto"/>
        <w:ind w:left="-142"/>
        <w:outlineLvl w:val="1"/>
        <w:rPr>
          <w:rFonts w:ascii="Arial" w:eastAsia="Calibri" w:hAnsi="Arial" w:cs="Arial"/>
          <w:b/>
          <w:bCs/>
          <w:color w:val="2F5496"/>
          <w:u w:val="single"/>
        </w:rPr>
      </w:pPr>
      <w:bookmarkStart w:id="30" w:name="_Toc50458021"/>
      <w:r w:rsidRPr="00F444D1">
        <w:rPr>
          <w:rFonts w:ascii="Arial" w:eastAsia="Calibri" w:hAnsi="Arial" w:cs="Arial"/>
          <w:b/>
          <w:bCs/>
        </w:rPr>
        <w:t>4.6.ΠΑΠΟΥΤΣΙΑ ΑΣΦΑΛΕΙΑΣ ΗΛΕΚΤΡΟΛΟΓΙΚΑ</w:t>
      </w:r>
      <w:r w:rsidRPr="00F444D1">
        <w:rPr>
          <w:rFonts w:ascii="Arial" w:eastAsia="Calibri" w:hAnsi="Arial" w:cs="Arial"/>
          <w:b/>
          <w:bCs/>
          <w:color w:val="2F5496"/>
          <w:u w:val="single"/>
        </w:rPr>
        <w:t>.</w:t>
      </w:r>
      <w:bookmarkEnd w:id="30"/>
    </w:p>
    <w:p w:rsidR="00F444D1" w:rsidRPr="00F444D1" w:rsidRDefault="00F444D1" w:rsidP="00F444D1">
      <w:pPr>
        <w:spacing w:after="0" w:line="240" w:lineRule="auto"/>
        <w:rPr>
          <w:rFonts w:ascii="Arial" w:eastAsia="Calibri" w:hAnsi="Arial" w:cs="Arial"/>
        </w:rPr>
      </w:pPr>
    </w:p>
    <w:p w:rsidR="00F444D1" w:rsidRPr="00F444D1" w:rsidRDefault="00F444D1" w:rsidP="00F444D1">
      <w:pPr>
        <w:spacing w:after="0" w:line="240" w:lineRule="auto"/>
        <w:ind w:left="-142"/>
        <w:jc w:val="both"/>
        <w:rPr>
          <w:rFonts w:ascii="Arial" w:eastAsia="Times New Roman" w:hAnsi="Arial" w:cs="Arial"/>
          <w:b/>
          <w:lang w:eastAsia="el-GR"/>
        </w:rPr>
      </w:pPr>
      <w:r w:rsidRPr="00F444D1">
        <w:rPr>
          <w:rFonts w:ascii="Arial" w:eastAsia="Times New Roman" w:hAnsi="Arial" w:cs="Arial"/>
          <w:b/>
          <w:lang w:eastAsia="el-GR"/>
        </w:rPr>
        <w:t xml:space="preserve">Πεδίο χρήσης: </w:t>
      </w:r>
      <w:r w:rsidRPr="00F444D1">
        <w:rPr>
          <w:rFonts w:ascii="Arial" w:eastAsia="Times New Roman" w:hAnsi="Arial" w:cs="Arial"/>
          <w:lang w:eastAsia="el-GR"/>
        </w:rPr>
        <w:t>σε όλους τους απασχολούμενους των τεχνικών συνεργείων που έχουν να κάνουν με τον ηλεκτρισμό.</w:t>
      </w:r>
    </w:p>
    <w:p w:rsidR="00F444D1" w:rsidRPr="00F444D1" w:rsidRDefault="00F444D1" w:rsidP="00F444D1">
      <w:pPr>
        <w:spacing w:after="0" w:line="240" w:lineRule="auto"/>
        <w:rPr>
          <w:rFonts w:ascii="Arial" w:eastAsia="Times New Roman" w:hAnsi="Arial" w:cs="Arial"/>
          <w:lang w:eastAsia="el-GR"/>
        </w:rPr>
      </w:pPr>
      <w:r w:rsidRPr="00F444D1">
        <w:rPr>
          <w:rFonts w:ascii="Arial" w:eastAsia="Times New Roman" w:hAnsi="Arial" w:cs="Arial"/>
          <w:b/>
          <w:lang w:eastAsia="el-GR"/>
        </w:rPr>
        <w:t xml:space="preserve">Χαρακτηριστικά: </w:t>
      </w:r>
      <w:r w:rsidRPr="00F444D1">
        <w:rPr>
          <w:rFonts w:ascii="Arial" w:eastAsia="Times New Roman" w:hAnsi="Arial" w:cs="Arial"/>
          <w:lang w:eastAsia="el-GR"/>
        </w:rPr>
        <w:t xml:space="preserve">υπόδημα τύπου </w:t>
      </w:r>
      <w:proofErr w:type="spellStart"/>
      <w:r w:rsidRPr="00F444D1">
        <w:rPr>
          <w:rFonts w:ascii="Arial" w:eastAsia="Times New Roman" w:hAnsi="Arial" w:cs="Arial"/>
          <w:lang w:eastAsia="el-GR"/>
        </w:rPr>
        <w:t>Β(=ημιάρβυλο</w:t>
      </w:r>
      <w:proofErr w:type="spellEnd"/>
      <w:r w:rsidRPr="00F444D1">
        <w:rPr>
          <w:rFonts w:ascii="Arial" w:eastAsia="Times New Roman" w:hAnsi="Arial" w:cs="Arial"/>
          <w:lang w:eastAsia="el-GR"/>
        </w:rPr>
        <w:t xml:space="preserve">) 1(=από δέρμα), αδιάβροχο, από αντιστατικό υλικό, με ύψος που να προστατεύει τα σφυρά, αβλαβές, άνετο, σταθερό, με προστατευτικό δακτύλων έναντι κρούσης έως 200 </w:t>
      </w:r>
      <w:r w:rsidRPr="00F444D1">
        <w:rPr>
          <w:rFonts w:ascii="Arial" w:eastAsia="Times New Roman" w:hAnsi="Arial" w:cs="Arial"/>
          <w:lang w:val="en-US" w:eastAsia="el-GR"/>
        </w:rPr>
        <w:t>J</w:t>
      </w:r>
      <w:r w:rsidRPr="00F444D1">
        <w:rPr>
          <w:rFonts w:ascii="Arial" w:eastAsia="Times New Roman" w:hAnsi="Arial" w:cs="Arial"/>
          <w:lang w:eastAsia="el-GR"/>
        </w:rPr>
        <w:t>,  με κλειστή φτέρνα και τακούνι απορρόφησης μηχανικής ενέργειας, με προστατευτικό σόλας έναντι διάτρησης και αντιολισθητική σόλα με αυλακώσεις.</w:t>
      </w:r>
    </w:p>
    <w:p w:rsidR="00F444D1" w:rsidRPr="00F444D1" w:rsidRDefault="00F444D1" w:rsidP="00F444D1">
      <w:pPr>
        <w:spacing w:after="0" w:line="240" w:lineRule="auto"/>
        <w:rPr>
          <w:rFonts w:ascii="Arial" w:eastAsia="Times New Roman" w:hAnsi="Arial" w:cs="Arial"/>
          <w:lang w:eastAsia="el-GR"/>
        </w:rPr>
      </w:pPr>
      <w:r w:rsidRPr="00F444D1">
        <w:rPr>
          <w:rFonts w:ascii="Arial" w:eastAsia="Times New Roman" w:hAnsi="Arial" w:cs="Arial"/>
          <w:lang w:eastAsia="el-GR"/>
        </w:rPr>
        <w:t>Θα πρέπει να έχουν ανταπεξέλθει τη δοκιμή διηλεκτρικής αντοχής στη σόλα σε τουλάχιστον 18,000</w:t>
      </w:r>
      <w:r w:rsidRPr="00F444D1">
        <w:rPr>
          <w:rFonts w:ascii="Arial" w:eastAsia="Times New Roman" w:hAnsi="Arial" w:cs="Arial"/>
          <w:lang w:val="en-US" w:eastAsia="el-GR"/>
        </w:rPr>
        <w:t>VOLTS</w:t>
      </w:r>
      <w:r w:rsidRPr="00F444D1">
        <w:rPr>
          <w:rFonts w:ascii="Arial" w:eastAsia="Times New Roman" w:hAnsi="Arial" w:cs="Arial"/>
          <w:lang w:eastAsia="el-GR"/>
        </w:rPr>
        <w:t xml:space="preserve"> /60hz για περίοδο ενός λεπτού σύμφωνα με το πρότυπο  </w:t>
      </w:r>
      <w:r w:rsidRPr="00F444D1">
        <w:rPr>
          <w:rFonts w:ascii="Arial" w:eastAsia="Times New Roman" w:hAnsi="Arial" w:cs="Arial"/>
          <w:b/>
          <w:u w:val="single"/>
          <w:lang w:eastAsia="el-GR"/>
        </w:rPr>
        <w:t>ASTM F2413&amp;</w:t>
      </w:r>
      <w:r w:rsidRPr="00F444D1">
        <w:rPr>
          <w:rFonts w:ascii="Arial" w:eastAsia="Times New Roman" w:hAnsi="Arial" w:cs="Arial"/>
          <w:b/>
          <w:u w:val="single"/>
          <w:lang w:val="en-US" w:eastAsia="el-GR"/>
        </w:rPr>
        <w:t>ANSIZ</w:t>
      </w:r>
      <w:r w:rsidRPr="00F444D1">
        <w:rPr>
          <w:rFonts w:ascii="Arial" w:eastAsia="Times New Roman" w:hAnsi="Arial" w:cs="Arial"/>
          <w:b/>
          <w:u w:val="single"/>
          <w:lang w:eastAsia="el-GR"/>
        </w:rPr>
        <w:t>41.</w:t>
      </w:r>
    </w:p>
    <w:p w:rsidR="00F444D1" w:rsidRPr="00F444D1" w:rsidRDefault="00F444D1" w:rsidP="00F444D1">
      <w:pPr>
        <w:spacing w:after="0" w:line="240" w:lineRule="auto"/>
        <w:rPr>
          <w:rFonts w:ascii="Arial" w:eastAsia="Times New Roman" w:hAnsi="Arial" w:cs="Arial"/>
          <w:lang w:eastAsia="el-GR"/>
        </w:rPr>
      </w:pPr>
      <w:r w:rsidRPr="00F444D1">
        <w:rPr>
          <w:rFonts w:ascii="Arial" w:eastAsia="Times New Roman" w:hAnsi="Arial" w:cs="Arial"/>
          <w:lang w:eastAsia="el-GR"/>
        </w:rPr>
        <w:lastRenderedPageBreak/>
        <w:t xml:space="preserve">Η εξωτερική σόλα θα έχει αντοχή, σε άμεση επαφή στη θερμότητα στους   300 </w:t>
      </w:r>
      <w:proofErr w:type="spellStart"/>
      <w:r w:rsidRPr="00F444D1">
        <w:rPr>
          <w:rFonts w:ascii="Arial" w:eastAsia="Times New Roman" w:hAnsi="Arial" w:cs="Arial"/>
          <w:lang w:eastAsia="el-GR"/>
        </w:rPr>
        <w:t>oC</w:t>
      </w:r>
      <w:proofErr w:type="spellEnd"/>
      <w:r w:rsidRPr="00F444D1">
        <w:rPr>
          <w:rFonts w:ascii="Arial" w:eastAsia="Times New Roman" w:hAnsi="Arial" w:cs="Arial"/>
          <w:lang w:eastAsia="el-GR"/>
        </w:rPr>
        <w:t xml:space="preserve"> για 60 δευτερόλεπτα (HRO) και στην επαφή με υδρογονάνθρακες (FO). Το άνω μέρος του υποδήματος θα έχει δοκιμαστεί και θα είναι ανθεκτικό στη διείσδυση και απορρόφηση  νερού  βάση του προτύπου  ΕN 20344 ( WRU).</w:t>
      </w: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lang w:eastAsia="el-GR"/>
        </w:rPr>
        <w:t xml:space="preserve">Τέλος θα φέρει την παρακάτω ανεξίτηλη σήμανση: CE, κατασκευαστή, κωδικός προϊόντος, SB, FO, E, P, CI.HI.WRU, HRO, </w:t>
      </w:r>
      <w:r w:rsidRPr="00F444D1">
        <w:rPr>
          <w:rFonts w:ascii="Arial" w:eastAsia="Times New Roman" w:hAnsi="Arial" w:cs="Arial"/>
          <w:lang w:val="en-US" w:eastAsia="el-GR"/>
        </w:rPr>
        <w:t>SRC</w:t>
      </w:r>
      <w:r w:rsidRPr="00F444D1">
        <w:rPr>
          <w:rFonts w:ascii="Arial" w:eastAsia="Times New Roman" w:hAnsi="Arial" w:cs="Arial"/>
          <w:lang w:eastAsia="el-GR"/>
        </w:rPr>
        <w:t xml:space="preserve"> ημερομηνία παραγωγής , EN ISO 20345:2011 και θα είναι συσκευασμένα σε ανεξάρτητο χάρτινο κουτί.</w:t>
      </w:r>
    </w:p>
    <w:p w:rsidR="00F444D1" w:rsidRPr="00F444D1" w:rsidRDefault="00F444D1" w:rsidP="00F444D1">
      <w:pPr>
        <w:autoSpaceDE w:val="0"/>
        <w:autoSpaceDN w:val="0"/>
        <w:adjustRightInd w:val="0"/>
        <w:spacing w:after="0" w:line="240" w:lineRule="auto"/>
        <w:ind w:left="-142"/>
        <w:rPr>
          <w:rFonts w:ascii="Arial" w:eastAsia="Calibri" w:hAnsi="Arial" w:cs="Arial"/>
          <w:b/>
          <w:u w:val="single"/>
        </w:rPr>
      </w:pPr>
      <w:r w:rsidRPr="00F444D1">
        <w:rPr>
          <w:rFonts w:ascii="Arial" w:eastAsia="Calibri" w:hAnsi="Arial" w:cs="Arial"/>
          <w:b/>
          <w:u w:val="single"/>
        </w:rPr>
        <w:t>Σήμανση:</w:t>
      </w:r>
    </w:p>
    <w:p w:rsidR="00F444D1" w:rsidRPr="00F444D1" w:rsidRDefault="00F444D1" w:rsidP="00F444D1">
      <w:pPr>
        <w:autoSpaceDE w:val="0"/>
        <w:autoSpaceDN w:val="0"/>
        <w:adjustRightInd w:val="0"/>
        <w:spacing w:after="0" w:line="240" w:lineRule="auto"/>
        <w:ind w:left="-142"/>
        <w:rPr>
          <w:rFonts w:ascii="Arial" w:eastAsia="Calibri" w:hAnsi="Arial" w:cs="Arial"/>
          <w:color w:val="000000"/>
        </w:rPr>
      </w:pPr>
      <w:r w:rsidRPr="00F444D1">
        <w:rPr>
          <w:rFonts w:ascii="Arial" w:eastAsia="Calibri" w:hAnsi="Arial" w:cs="Arial"/>
        </w:rPr>
        <w:t>•</w:t>
      </w:r>
      <w:r w:rsidRPr="00F444D1">
        <w:rPr>
          <w:rFonts w:ascii="Arial" w:eastAsia="Calibri" w:hAnsi="Arial" w:cs="Arial"/>
          <w:color w:val="000000"/>
          <w:lang w:eastAsia="el-GR"/>
        </w:rPr>
        <w:t>Υπερκαλύπτει την απαίτηση Σήμανση: CE.</w:t>
      </w:r>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rPr>
        <w:t>•Κατασκευαστής, κωδικός προϊόντος, έτος κατασκευής, μέγεθος.</w:t>
      </w:r>
    </w:p>
    <w:p w:rsidR="00F444D1" w:rsidRPr="00F444D1" w:rsidRDefault="00F444D1" w:rsidP="00F444D1">
      <w:pPr>
        <w:autoSpaceDE w:val="0"/>
        <w:autoSpaceDN w:val="0"/>
        <w:adjustRightInd w:val="0"/>
        <w:spacing w:after="0" w:line="240" w:lineRule="auto"/>
        <w:ind w:left="-142"/>
        <w:rPr>
          <w:rFonts w:ascii="Arial" w:eastAsia="Calibri" w:hAnsi="Arial" w:cs="Arial"/>
          <w:b/>
          <w:bCs/>
          <w:u w:val="single"/>
        </w:rPr>
      </w:pPr>
      <w:r w:rsidRPr="00F444D1">
        <w:rPr>
          <w:rFonts w:ascii="Arial" w:eastAsia="Calibri" w:hAnsi="Arial" w:cs="Arial"/>
          <w:b/>
          <w:bCs/>
          <w:u w:val="single"/>
        </w:rPr>
        <w:t>Το σύμβολο S3 που συμβολίζει:</w:t>
      </w:r>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rPr>
        <w:t xml:space="preserve">•Προστασία δακτύλων, μη </w:t>
      </w:r>
      <w:proofErr w:type="spellStart"/>
      <w:r w:rsidRPr="00F444D1">
        <w:rPr>
          <w:rFonts w:ascii="Arial" w:eastAsia="Calibri" w:hAnsi="Arial" w:cs="Arial"/>
        </w:rPr>
        <w:t>μεταλλικη</w:t>
      </w:r>
      <w:proofErr w:type="spellEnd"/>
      <w:r w:rsidRPr="00F444D1">
        <w:rPr>
          <w:rFonts w:ascii="Arial" w:eastAsia="Calibri" w:hAnsi="Arial" w:cs="Arial"/>
        </w:rPr>
        <w:t xml:space="preserve"> </w:t>
      </w:r>
      <w:proofErr w:type="spellStart"/>
      <w:r w:rsidRPr="00F444D1">
        <w:rPr>
          <w:rFonts w:ascii="Arial" w:eastAsia="Calibri" w:hAnsi="Arial" w:cs="Arial"/>
        </w:rPr>
        <w:t>μυτη</w:t>
      </w:r>
      <w:proofErr w:type="spellEnd"/>
      <w:r w:rsidRPr="00F444D1">
        <w:rPr>
          <w:rFonts w:ascii="Arial" w:eastAsia="Calibri" w:hAnsi="Arial" w:cs="Arial"/>
        </w:rPr>
        <w:t xml:space="preserve"> ,</w:t>
      </w:r>
      <w:proofErr w:type="spellStart"/>
      <w:r w:rsidRPr="00F444D1">
        <w:rPr>
          <w:rFonts w:ascii="Arial" w:eastAsia="Calibri" w:hAnsi="Arial" w:cs="Arial"/>
        </w:rPr>
        <w:t>ανθεκτικη</w:t>
      </w:r>
      <w:proofErr w:type="spellEnd"/>
      <w:r w:rsidRPr="00F444D1">
        <w:rPr>
          <w:rFonts w:ascii="Arial" w:eastAsia="Calibri" w:hAnsi="Arial" w:cs="Arial"/>
        </w:rPr>
        <w:t xml:space="preserve"> στην  </w:t>
      </w:r>
      <w:proofErr w:type="spellStart"/>
      <w:r w:rsidRPr="00F444D1">
        <w:rPr>
          <w:rFonts w:ascii="Arial" w:eastAsia="Calibri" w:hAnsi="Arial" w:cs="Arial"/>
        </w:rPr>
        <w:t>διεισδυση</w:t>
      </w:r>
      <w:proofErr w:type="spellEnd"/>
      <w:r w:rsidRPr="00F444D1">
        <w:rPr>
          <w:rFonts w:ascii="Arial" w:eastAsia="Calibri" w:hAnsi="Arial" w:cs="Arial"/>
        </w:rPr>
        <w:t xml:space="preserve"> </w:t>
      </w:r>
      <w:proofErr w:type="spellStart"/>
      <w:r w:rsidRPr="00F444D1">
        <w:rPr>
          <w:rFonts w:ascii="Arial" w:eastAsia="Calibri" w:hAnsi="Arial" w:cs="Arial"/>
        </w:rPr>
        <w:t>επενδυση</w:t>
      </w:r>
      <w:proofErr w:type="spellEnd"/>
      <w:r w:rsidRPr="00F444D1">
        <w:rPr>
          <w:rFonts w:ascii="Arial" w:eastAsia="Calibri" w:hAnsi="Arial" w:cs="Arial"/>
        </w:rPr>
        <w:t xml:space="preserve"> ,και </w:t>
      </w:r>
      <w:proofErr w:type="spellStart"/>
      <w:r w:rsidRPr="00F444D1">
        <w:rPr>
          <w:rFonts w:ascii="Arial" w:eastAsia="Calibri" w:hAnsi="Arial" w:cs="Arial"/>
        </w:rPr>
        <w:t>αποσπωμενοπατο</w:t>
      </w:r>
      <w:proofErr w:type="spellEnd"/>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rPr>
        <w:t xml:space="preserve">• Απορρόφηση μηχανικής ενέργειας στη φτέρνα </w:t>
      </w:r>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rPr>
        <w:t>•</w:t>
      </w:r>
      <w:proofErr w:type="spellStart"/>
      <w:r w:rsidRPr="00F444D1">
        <w:rPr>
          <w:rFonts w:ascii="Arial" w:eastAsia="Calibri" w:hAnsi="Arial" w:cs="Arial"/>
        </w:rPr>
        <w:t>Υδατοπερατότητα</w:t>
      </w:r>
      <w:proofErr w:type="spellEnd"/>
      <w:r w:rsidRPr="00F444D1">
        <w:rPr>
          <w:rFonts w:ascii="Arial" w:eastAsia="Calibri" w:hAnsi="Arial" w:cs="Arial"/>
        </w:rPr>
        <w:t xml:space="preserve"> και απορρόφηση νερού</w:t>
      </w:r>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rPr>
        <w:t xml:space="preserve">•Προστασία της σόλας έναντι διάτρησης </w:t>
      </w:r>
    </w:p>
    <w:p w:rsidR="00F444D1" w:rsidRPr="00F444D1" w:rsidRDefault="00F444D1" w:rsidP="00F444D1">
      <w:pPr>
        <w:autoSpaceDE w:val="0"/>
        <w:autoSpaceDN w:val="0"/>
        <w:adjustRightInd w:val="0"/>
        <w:spacing w:after="0" w:line="240" w:lineRule="auto"/>
        <w:ind w:left="-142"/>
        <w:rPr>
          <w:rFonts w:ascii="Arial" w:eastAsia="Calibri" w:hAnsi="Arial" w:cs="Arial"/>
        </w:rPr>
      </w:pPr>
      <w:r w:rsidRPr="00F444D1">
        <w:rPr>
          <w:rFonts w:ascii="Arial" w:eastAsia="Calibri" w:hAnsi="Arial" w:cs="Arial"/>
        </w:rPr>
        <w:t xml:space="preserve">•Αντιστατικές ιδιότητες στη σόλα </w:t>
      </w:r>
      <w:proofErr w:type="spellStart"/>
      <w:r w:rsidRPr="00F444D1">
        <w:rPr>
          <w:rFonts w:ascii="Arial" w:eastAsia="Calibri" w:hAnsi="Arial" w:cs="Arial"/>
        </w:rPr>
        <w:t>oilresistant</w:t>
      </w:r>
      <w:proofErr w:type="spellEnd"/>
    </w:p>
    <w:p w:rsidR="00F444D1" w:rsidRPr="00F444D1" w:rsidRDefault="00F444D1" w:rsidP="00F444D1">
      <w:pPr>
        <w:autoSpaceDE w:val="0"/>
        <w:autoSpaceDN w:val="0"/>
        <w:adjustRightInd w:val="0"/>
        <w:spacing w:after="0" w:line="240" w:lineRule="auto"/>
        <w:ind w:left="-142"/>
        <w:rPr>
          <w:rFonts w:ascii="Arial" w:eastAsia="Times New Roman" w:hAnsi="Arial" w:cs="Arial"/>
          <w:b/>
          <w:lang w:eastAsia="el-GR"/>
        </w:rPr>
      </w:pPr>
      <w:r w:rsidRPr="00F444D1">
        <w:rPr>
          <w:rFonts w:ascii="Arial" w:eastAsia="Times New Roman" w:hAnsi="Arial" w:cs="Arial"/>
          <w:b/>
          <w:lang w:eastAsia="el-GR"/>
        </w:rPr>
        <w:t>Πρότυπα:ΕΝ-20345.2011</w:t>
      </w:r>
    </w:p>
    <w:p w:rsidR="00F444D1" w:rsidRPr="00F444D1" w:rsidRDefault="00F444D1" w:rsidP="00F444D1">
      <w:pPr>
        <w:autoSpaceDE w:val="0"/>
        <w:autoSpaceDN w:val="0"/>
        <w:adjustRightInd w:val="0"/>
        <w:spacing w:after="0" w:line="240" w:lineRule="auto"/>
        <w:ind w:left="-142"/>
        <w:rPr>
          <w:rFonts w:ascii="Arial" w:eastAsia="Times New Roman" w:hAnsi="Arial" w:cs="Arial"/>
          <w:b/>
          <w:lang w:eastAsia="el-GR"/>
        </w:rPr>
      </w:pPr>
      <w:proofErr w:type="spellStart"/>
      <w:r w:rsidRPr="00F444D1">
        <w:rPr>
          <w:rFonts w:ascii="Arial" w:eastAsia="Times New Roman" w:hAnsi="Arial" w:cs="Arial"/>
          <w:b/>
          <w:lang w:eastAsia="el-GR"/>
        </w:rPr>
        <w:t>Προσθετες</w:t>
      </w:r>
      <w:proofErr w:type="spellEnd"/>
      <w:r w:rsidRPr="00F444D1">
        <w:rPr>
          <w:rFonts w:ascii="Arial" w:eastAsia="Times New Roman" w:hAnsi="Arial" w:cs="Arial"/>
          <w:b/>
          <w:lang w:eastAsia="el-GR"/>
        </w:rPr>
        <w:t xml:space="preserve"> απαιτήσεις (</w:t>
      </w:r>
      <w:r w:rsidRPr="00F444D1">
        <w:rPr>
          <w:rFonts w:ascii="Arial" w:eastAsia="Times New Roman" w:hAnsi="Arial" w:cs="Arial"/>
          <w:b/>
          <w:lang w:val="en-US" w:eastAsia="el-GR"/>
        </w:rPr>
        <w:t>SB</w:t>
      </w:r>
      <w:r w:rsidRPr="00F444D1">
        <w:rPr>
          <w:rFonts w:ascii="Arial" w:eastAsia="Times New Roman" w:hAnsi="Arial" w:cs="Arial"/>
          <w:b/>
          <w:lang w:eastAsia="el-GR"/>
        </w:rPr>
        <w:t>,</w:t>
      </w:r>
      <w:r w:rsidRPr="00F444D1">
        <w:rPr>
          <w:rFonts w:ascii="Arial" w:eastAsia="Times New Roman" w:hAnsi="Arial" w:cs="Arial"/>
          <w:b/>
          <w:lang w:val="en-US" w:eastAsia="el-GR"/>
        </w:rPr>
        <w:t>E</w:t>
      </w:r>
      <w:r w:rsidRPr="00F444D1">
        <w:rPr>
          <w:rFonts w:ascii="Arial" w:eastAsia="Times New Roman" w:hAnsi="Arial" w:cs="Arial"/>
          <w:b/>
          <w:lang w:eastAsia="el-GR"/>
        </w:rPr>
        <w:t>,</w:t>
      </w:r>
      <w:r w:rsidRPr="00F444D1">
        <w:rPr>
          <w:rFonts w:ascii="Arial" w:eastAsia="Times New Roman" w:hAnsi="Arial" w:cs="Arial"/>
          <w:b/>
          <w:lang w:val="en-US" w:eastAsia="el-GR"/>
        </w:rPr>
        <w:t>P</w:t>
      </w:r>
      <w:r w:rsidRPr="00F444D1">
        <w:rPr>
          <w:rFonts w:ascii="Arial" w:eastAsia="Times New Roman" w:hAnsi="Arial" w:cs="Arial"/>
          <w:b/>
          <w:lang w:eastAsia="el-GR"/>
        </w:rPr>
        <w:t>,</w:t>
      </w:r>
      <w:r w:rsidRPr="00F444D1">
        <w:rPr>
          <w:rFonts w:ascii="Arial" w:eastAsia="Times New Roman" w:hAnsi="Arial" w:cs="Arial"/>
          <w:b/>
          <w:lang w:val="en-US" w:eastAsia="el-GR"/>
        </w:rPr>
        <w:t>WRU</w:t>
      </w:r>
      <w:r w:rsidRPr="00F444D1">
        <w:rPr>
          <w:rFonts w:ascii="Arial" w:eastAsia="Times New Roman" w:hAnsi="Arial" w:cs="Arial"/>
          <w:b/>
          <w:lang w:eastAsia="el-GR"/>
        </w:rPr>
        <w:t>,</w:t>
      </w:r>
      <w:r w:rsidRPr="00F444D1">
        <w:rPr>
          <w:rFonts w:ascii="Arial" w:eastAsia="Times New Roman" w:hAnsi="Arial" w:cs="Arial"/>
          <w:b/>
          <w:lang w:val="en-US" w:eastAsia="el-GR"/>
        </w:rPr>
        <w:t>HI</w:t>
      </w:r>
      <w:r w:rsidRPr="00F444D1">
        <w:rPr>
          <w:rFonts w:ascii="Arial" w:eastAsia="Times New Roman" w:hAnsi="Arial" w:cs="Arial"/>
          <w:b/>
          <w:lang w:eastAsia="el-GR"/>
        </w:rPr>
        <w:t>,</w:t>
      </w:r>
      <w:r w:rsidRPr="00F444D1">
        <w:rPr>
          <w:rFonts w:ascii="Arial" w:eastAsia="Times New Roman" w:hAnsi="Arial" w:cs="Arial"/>
          <w:b/>
          <w:lang w:val="en-US" w:eastAsia="el-GR"/>
        </w:rPr>
        <w:t>CI</w:t>
      </w:r>
      <w:r w:rsidRPr="00F444D1">
        <w:rPr>
          <w:rFonts w:ascii="Arial" w:eastAsia="Times New Roman" w:hAnsi="Arial" w:cs="Arial"/>
          <w:b/>
          <w:lang w:eastAsia="el-GR"/>
        </w:rPr>
        <w:t>,</w:t>
      </w:r>
      <w:r w:rsidRPr="00F444D1">
        <w:rPr>
          <w:rFonts w:ascii="Arial" w:eastAsia="Times New Roman" w:hAnsi="Arial" w:cs="Arial"/>
          <w:b/>
          <w:lang w:val="en-US" w:eastAsia="el-GR"/>
        </w:rPr>
        <w:t>HRO</w:t>
      </w:r>
      <w:r w:rsidRPr="00F444D1">
        <w:rPr>
          <w:rFonts w:ascii="Arial" w:eastAsia="Times New Roman" w:hAnsi="Arial" w:cs="Arial"/>
          <w:b/>
          <w:lang w:eastAsia="el-GR"/>
        </w:rPr>
        <w:t>,</w:t>
      </w:r>
      <w:r w:rsidRPr="00F444D1">
        <w:rPr>
          <w:rFonts w:ascii="Arial" w:eastAsia="Times New Roman" w:hAnsi="Arial" w:cs="Arial"/>
          <w:b/>
          <w:lang w:val="en-US" w:eastAsia="el-GR"/>
        </w:rPr>
        <w:t>FO</w:t>
      </w:r>
      <w:r w:rsidRPr="00F444D1">
        <w:rPr>
          <w:rFonts w:ascii="Arial" w:eastAsia="Times New Roman" w:hAnsi="Arial" w:cs="Arial"/>
          <w:b/>
          <w:lang w:eastAsia="el-GR"/>
        </w:rPr>
        <w:t>,</w:t>
      </w:r>
      <w:r w:rsidRPr="00F444D1">
        <w:rPr>
          <w:rFonts w:ascii="Arial" w:eastAsia="Times New Roman" w:hAnsi="Arial" w:cs="Arial"/>
          <w:b/>
          <w:lang w:val="en-US" w:eastAsia="el-GR"/>
        </w:rPr>
        <w:t>SRC</w:t>
      </w:r>
      <w:r w:rsidRPr="00F444D1">
        <w:rPr>
          <w:rFonts w:ascii="Arial" w:eastAsia="Times New Roman" w:hAnsi="Arial" w:cs="Arial"/>
          <w:b/>
          <w:lang w:eastAsia="el-GR"/>
        </w:rPr>
        <w:t>)</w:t>
      </w:r>
    </w:p>
    <w:p w:rsidR="00F444D1" w:rsidRPr="00F444D1" w:rsidRDefault="00F444D1" w:rsidP="00F444D1">
      <w:pPr>
        <w:autoSpaceDE w:val="0"/>
        <w:autoSpaceDN w:val="0"/>
        <w:adjustRightInd w:val="0"/>
        <w:spacing w:after="0" w:line="240" w:lineRule="auto"/>
        <w:ind w:left="-142"/>
        <w:rPr>
          <w:rFonts w:ascii="Arial" w:eastAsia="Times New Roman" w:hAnsi="Arial" w:cs="Arial"/>
          <w:lang w:eastAsia="el-GR"/>
        </w:rPr>
      </w:pPr>
      <w:proofErr w:type="spellStart"/>
      <w:r w:rsidRPr="00F444D1">
        <w:rPr>
          <w:rFonts w:ascii="Arial" w:eastAsia="Times New Roman" w:hAnsi="Arial" w:cs="Arial"/>
          <w:b/>
          <w:lang w:eastAsia="el-GR"/>
        </w:rPr>
        <w:t>Ευρος</w:t>
      </w:r>
      <w:proofErr w:type="spellEnd"/>
      <w:r w:rsidRPr="00F444D1">
        <w:rPr>
          <w:rFonts w:ascii="Arial" w:eastAsia="Times New Roman" w:hAnsi="Arial" w:cs="Arial"/>
          <w:b/>
          <w:lang w:eastAsia="el-GR"/>
        </w:rPr>
        <w:t xml:space="preserve"> </w:t>
      </w:r>
      <w:proofErr w:type="spellStart"/>
      <w:r w:rsidRPr="00F444D1">
        <w:rPr>
          <w:rFonts w:ascii="Arial" w:eastAsia="Times New Roman" w:hAnsi="Arial" w:cs="Arial"/>
          <w:b/>
          <w:lang w:eastAsia="el-GR"/>
        </w:rPr>
        <w:t>μεγεθων</w:t>
      </w:r>
      <w:proofErr w:type="spellEnd"/>
      <w:r w:rsidRPr="00F444D1">
        <w:rPr>
          <w:rFonts w:ascii="Arial" w:eastAsia="Times New Roman" w:hAnsi="Arial" w:cs="Arial"/>
          <w:b/>
          <w:lang w:eastAsia="el-GR"/>
        </w:rPr>
        <w:t xml:space="preserve"> από 35-50</w:t>
      </w:r>
    </w:p>
    <w:p w:rsidR="00F444D1" w:rsidRPr="00F444D1" w:rsidRDefault="00F444D1" w:rsidP="00F444D1">
      <w:pPr>
        <w:keepNext/>
        <w:keepLines/>
        <w:spacing w:before="40" w:after="0" w:line="240" w:lineRule="auto"/>
        <w:outlineLvl w:val="1"/>
        <w:rPr>
          <w:rFonts w:ascii="Arial" w:eastAsia="Times New Roman" w:hAnsi="Arial" w:cs="Arial"/>
          <w:b/>
          <w:bCs/>
          <w:lang w:eastAsia="el-GR"/>
        </w:rPr>
      </w:pPr>
    </w:p>
    <w:p w:rsidR="00F444D1" w:rsidRPr="00F444D1" w:rsidRDefault="00F444D1" w:rsidP="00F444D1">
      <w:pPr>
        <w:spacing w:before="100" w:beforeAutospacing="1" w:after="100" w:afterAutospacing="1" w:line="240" w:lineRule="auto"/>
        <w:rPr>
          <w:rFonts w:ascii="Arial" w:eastAsia="Times New Roman" w:hAnsi="Arial" w:cs="Arial"/>
          <w:lang w:eastAsia="el-GR"/>
        </w:rPr>
      </w:pPr>
      <w:bookmarkStart w:id="31" w:name="_Toc50458023"/>
      <w:r w:rsidRPr="00F444D1">
        <w:rPr>
          <w:rFonts w:ascii="Arial" w:eastAsia="Times New Roman" w:hAnsi="Arial" w:cs="Arial"/>
          <w:b/>
          <w:bCs/>
          <w:lang w:eastAsia="el-GR"/>
        </w:rPr>
        <w:t>4.7</w:t>
      </w:r>
      <w:r w:rsidRPr="00F444D1">
        <w:rPr>
          <w:rFonts w:ascii="Arial" w:eastAsia="Times New Roman" w:hAnsi="Arial" w:cs="Arial"/>
          <w:b/>
          <w:bCs/>
        </w:rPr>
        <w:t xml:space="preserve"> Παπούτσια αντιολισθητικά</w:t>
      </w:r>
      <w:bookmarkEnd w:id="31"/>
      <w:r w:rsidRPr="00F444D1">
        <w:rPr>
          <w:rFonts w:ascii="Arial" w:eastAsia="Times New Roman" w:hAnsi="Arial" w:cs="Arial"/>
        </w:rPr>
        <w:t>.</w:t>
      </w:r>
    </w:p>
    <w:p w:rsidR="00F444D1" w:rsidRPr="00F444D1" w:rsidRDefault="00F444D1" w:rsidP="00F444D1">
      <w:pPr>
        <w:autoSpaceDE w:val="0"/>
        <w:autoSpaceDN w:val="0"/>
        <w:spacing w:after="0" w:line="240" w:lineRule="auto"/>
        <w:rPr>
          <w:rFonts w:ascii="Arial" w:eastAsia="Times New Roman" w:hAnsi="Arial" w:cs="Arial"/>
          <w:lang w:eastAsia="el-GR"/>
        </w:rPr>
      </w:pPr>
      <w:r w:rsidRPr="00F444D1">
        <w:rPr>
          <w:rFonts w:ascii="Arial" w:eastAsia="Times New Roman" w:hAnsi="Arial" w:cs="Arial"/>
          <w:b/>
          <w:bCs/>
          <w:lang w:eastAsia="el-GR"/>
        </w:rPr>
        <w:t xml:space="preserve">Πεδίο χρήσης: </w:t>
      </w:r>
      <w:r w:rsidRPr="00F444D1">
        <w:rPr>
          <w:rFonts w:ascii="Arial" w:eastAsia="Times New Roman" w:hAnsi="Arial" w:cs="Arial"/>
          <w:lang w:eastAsia="el-GR"/>
        </w:rPr>
        <w:t>Για όλες τις εργασίες καθαρισμού εσωτερικών χώρων Δημοτικών κτιρίων και σχολείων.</w:t>
      </w:r>
    </w:p>
    <w:p w:rsidR="00F444D1" w:rsidRPr="00F444D1" w:rsidRDefault="00F444D1" w:rsidP="00F444D1">
      <w:pPr>
        <w:autoSpaceDE w:val="0"/>
        <w:autoSpaceDN w:val="0"/>
        <w:spacing w:after="0" w:line="240" w:lineRule="auto"/>
        <w:rPr>
          <w:rFonts w:ascii="Arial" w:eastAsia="Times New Roman" w:hAnsi="Arial" w:cs="Arial"/>
          <w:lang w:eastAsia="el-GR"/>
        </w:rPr>
      </w:pPr>
      <w:r w:rsidRPr="00F444D1">
        <w:rPr>
          <w:rFonts w:ascii="Arial" w:eastAsia="Times New Roman" w:hAnsi="Arial" w:cs="Arial"/>
          <w:b/>
          <w:bCs/>
          <w:lang w:eastAsia="el-GR"/>
        </w:rPr>
        <w:t xml:space="preserve">Χαρακτηριστικά : </w:t>
      </w:r>
      <w:r w:rsidRPr="00F444D1">
        <w:rPr>
          <w:rFonts w:ascii="Arial" w:eastAsia="Times New Roman" w:hAnsi="Arial" w:cs="Arial"/>
          <w:lang w:eastAsia="el-GR"/>
        </w:rPr>
        <w:t xml:space="preserve">Υπόδημα εργασίας αντιολισθητικό, ανατομικό, αντιστατικό, με προστασία κατηγορίας </w:t>
      </w:r>
      <w:r w:rsidRPr="00F444D1">
        <w:rPr>
          <w:rFonts w:ascii="Arial" w:eastAsia="Times New Roman" w:hAnsi="Arial" w:cs="Arial"/>
          <w:lang w:val="en-US" w:eastAsia="el-GR"/>
        </w:rPr>
        <w:t>S</w:t>
      </w:r>
      <w:r w:rsidRPr="00F444D1">
        <w:rPr>
          <w:rFonts w:ascii="Arial" w:eastAsia="Times New Roman" w:hAnsi="Arial" w:cs="Arial"/>
          <w:lang w:eastAsia="el-GR"/>
        </w:rPr>
        <w:t xml:space="preserve">2, </w:t>
      </w:r>
      <w:r w:rsidRPr="00F444D1">
        <w:rPr>
          <w:rFonts w:ascii="Arial" w:eastAsia="Times New Roman" w:hAnsi="Arial" w:cs="Arial"/>
          <w:lang w:val="en-US" w:eastAsia="el-GR"/>
        </w:rPr>
        <w:t>SRC</w:t>
      </w:r>
    </w:p>
    <w:p w:rsidR="00F444D1" w:rsidRPr="00F444D1" w:rsidRDefault="00F444D1" w:rsidP="00F444D1">
      <w:pPr>
        <w:autoSpaceDE w:val="0"/>
        <w:autoSpaceDN w:val="0"/>
        <w:spacing w:after="0" w:line="240" w:lineRule="auto"/>
        <w:rPr>
          <w:rFonts w:ascii="Arial" w:eastAsia="Times New Roman" w:hAnsi="Arial" w:cs="Arial"/>
          <w:lang w:eastAsia="el-GR"/>
        </w:rPr>
      </w:pPr>
      <w:r w:rsidRPr="00F444D1">
        <w:rPr>
          <w:rFonts w:ascii="Arial" w:eastAsia="Times New Roman" w:hAnsi="Arial" w:cs="Arial"/>
          <w:b/>
          <w:bCs/>
          <w:lang w:eastAsia="el-GR"/>
        </w:rPr>
        <w:t xml:space="preserve">Σήμανση: </w:t>
      </w:r>
      <w:r w:rsidRPr="00F444D1">
        <w:rPr>
          <w:rFonts w:ascii="Arial" w:eastAsia="Times New Roman" w:hAnsi="Arial" w:cs="Arial"/>
          <w:lang w:eastAsia="el-GR"/>
        </w:rPr>
        <w:t>CE, Κατασκευαστής, Κωδικός προϊόντος, Έτος κατασκευής, Μέγεθος</w:t>
      </w:r>
    </w:p>
    <w:p w:rsidR="00F444D1" w:rsidRPr="00F444D1" w:rsidRDefault="00F444D1" w:rsidP="00F444D1">
      <w:pPr>
        <w:autoSpaceDE w:val="0"/>
        <w:autoSpaceDN w:val="0"/>
        <w:spacing w:after="0" w:line="240" w:lineRule="auto"/>
        <w:rPr>
          <w:rFonts w:ascii="Arial" w:eastAsia="Times New Roman" w:hAnsi="Arial" w:cs="Arial"/>
          <w:lang w:eastAsia="el-GR"/>
        </w:rPr>
      </w:pPr>
      <w:r w:rsidRPr="00F444D1">
        <w:rPr>
          <w:rFonts w:ascii="Arial" w:eastAsia="Times New Roman" w:hAnsi="Arial" w:cs="Arial"/>
          <w:b/>
          <w:bCs/>
          <w:lang w:eastAsia="el-GR"/>
        </w:rPr>
        <w:t xml:space="preserve">Πρότυπο </w:t>
      </w:r>
      <w:r w:rsidRPr="00F444D1">
        <w:rPr>
          <w:rFonts w:ascii="Arial" w:eastAsia="Times New Roman" w:hAnsi="Arial" w:cs="Arial"/>
          <w:lang w:eastAsia="el-GR"/>
        </w:rPr>
        <w:t>ΕΝ 20345</w:t>
      </w:r>
    </w:p>
    <w:p w:rsidR="00F444D1" w:rsidRPr="00F444D1" w:rsidRDefault="00F444D1" w:rsidP="00F444D1">
      <w:pPr>
        <w:autoSpaceDE w:val="0"/>
        <w:autoSpaceDN w:val="0"/>
        <w:adjustRightInd w:val="0"/>
        <w:spacing w:after="0" w:line="240" w:lineRule="auto"/>
        <w:rPr>
          <w:rFonts w:ascii="Arial" w:eastAsia="Calibri" w:hAnsi="Arial" w:cs="Arial"/>
        </w:rPr>
      </w:pPr>
    </w:p>
    <w:p w:rsidR="00F444D1" w:rsidRPr="00F444D1" w:rsidRDefault="00F444D1" w:rsidP="00F444D1">
      <w:pPr>
        <w:autoSpaceDE w:val="0"/>
        <w:autoSpaceDN w:val="0"/>
        <w:adjustRightInd w:val="0"/>
        <w:spacing w:after="0" w:line="240" w:lineRule="auto"/>
        <w:rPr>
          <w:rFonts w:ascii="Arial" w:eastAsia="Calibri" w:hAnsi="Arial" w:cs="Arial"/>
        </w:rPr>
      </w:pPr>
    </w:p>
    <w:p w:rsidR="00F444D1" w:rsidRPr="00F444D1" w:rsidRDefault="00F444D1" w:rsidP="00F444D1">
      <w:pPr>
        <w:keepNext/>
        <w:keepLines/>
        <w:spacing w:before="40" w:after="0" w:line="240" w:lineRule="auto"/>
        <w:ind w:left="-142"/>
        <w:outlineLvl w:val="1"/>
        <w:rPr>
          <w:rFonts w:ascii="Arial" w:eastAsia="Times New Roman" w:hAnsi="Arial" w:cs="Arial"/>
          <w:b/>
          <w:bCs/>
          <w:lang w:eastAsia="el-GR"/>
        </w:rPr>
      </w:pPr>
      <w:bookmarkStart w:id="32" w:name="_Toc50458025"/>
      <w:r w:rsidRPr="00F444D1">
        <w:rPr>
          <w:rFonts w:ascii="Arial" w:eastAsia="Calibri" w:hAnsi="Arial" w:cs="Arial"/>
          <w:b/>
        </w:rPr>
        <w:t>4.8.</w:t>
      </w:r>
      <w:r w:rsidRPr="00F444D1">
        <w:rPr>
          <w:rFonts w:ascii="Arial" w:eastAsia="Times New Roman" w:hAnsi="Arial" w:cs="Arial"/>
          <w:b/>
          <w:bCs/>
          <w:lang w:eastAsia="el-GR"/>
        </w:rPr>
        <w:t>Ωτοασπίδες.</w:t>
      </w:r>
      <w:bookmarkEnd w:id="32"/>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b/>
          <w:u w:val="single"/>
        </w:rPr>
        <w:t>Πεδίο χρήσης:</w:t>
      </w:r>
      <w:r w:rsidRPr="00F444D1">
        <w:rPr>
          <w:rFonts w:ascii="Arial" w:eastAsia="Calibri" w:hAnsi="Arial" w:cs="Arial"/>
        </w:rPr>
        <w:t xml:space="preserve"> Όπου ο θόρυβος υπερβαίνει τα 90 </w:t>
      </w:r>
      <w:proofErr w:type="spellStart"/>
      <w:r w:rsidRPr="00F444D1">
        <w:rPr>
          <w:rFonts w:ascii="Arial" w:eastAsia="Calibri" w:hAnsi="Arial" w:cs="Arial"/>
        </w:rPr>
        <w:t>dB(A</w:t>
      </w:r>
      <w:proofErr w:type="spellEnd"/>
      <w:r w:rsidRPr="00F444D1">
        <w:rPr>
          <w:rFonts w:ascii="Arial" w:eastAsia="Calibri" w:hAnsi="Arial" w:cs="Arial"/>
        </w:rPr>
        <w:t xml:space="preserve">) υποχρεωτικά και δυνητικά όπου υπερβαίνει τα 85 </w:t>
      </w:r>
      <w:proofErr w:type="spellStart"/>
      <w:r w:rsidRPr="00F444D1">
        <w:rPr>
          <w:rFonts w:ascii="Arial" w:eastAsia="Calibri" w:hAnsi="Arial" w:cs="Arial"/>
        </w:rPr>
        <w:t>dB(A),για</w:t>
      </w:r>
      <w:proofErr w:type="spellEnd"/>
      <w:r w:rsidRPr="00F444D1">
        <w:rPr>
          <w:rFonts w:ascii="Arial" w:eastAsia="Calibri" w:hAnsi="Arial" w:cs="Arial"/>
        </w:rPr>
        <w:t xml:space="preserve"> οκτάωρη έκθεση του εργαζομένου.</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b/>
          <w:bCs/>
          <w:u w:val="single"/>
        </w:rPr>
        <w:t>Περιγραφή:</w:t>
      </w:r>
      <w:r w:rsidRPr="00F444D1">
        <w:rPr>
          <w:rFonts w:ascii="Arial" w:eastAsia="Calibri" w:hAnsi="Arial" w:cs="Arial"/>
        </w:rPr>
        <w:t xml:space="preserve"> Κέλυφος από συνθετικό υλικό και στεφάνη στήριξης στο κεφάλι. Θα μπορούσαν να χρησιμοποιηθούν ανθιδρωτικές επενδύσεις στους δακτυλίους που έρχονται σε επαφή με το έξω τους, για να είναι προ εύχρηστες.</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b/>
          <w:u w:val="single"/>
        </w:rPr>
        <w:t xml:space="preserve">Πρότυπο: </w:t>
      </w:r>
      <w:r w:rsidRPr="00F444D1">
        <w:rPr>
          <w:rFonts w:ascii="Arial" w:eastAsia="Calibri" w:hAnsi="Arial" w:cs="Arial"/>
        </w:rPr>
        <w:t>ΕΝ 352 -1. Αν προσαρμόζονται σε κράνος ΕΝ 352-3.</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b/>
          <w:u w:val="single"/>
        </w:rPr>
        <w:t>Σήμανση:</w:t>
      </w:r>
      <w:r w:rsidRPr="00F444D1">
        <w:rPr>
          <w:rFonts w:ascii="Arial" w:eastAsia="Calibri" w:hAnsi="Arial" w:cs="Arial"/>
        </w:rPr>
        <w:t xml:space="preserve"> Οι ωτοασπίδες πρέπει να έχουν ανεξίτηλα τυπωμένα τα εξής:</w:t>
      </w:r>
    </w:p>
    <w:p w:rsidR="00F444D1" w:rsidRPr="00F444D1" w:rsidRDefault="00F444D1" w:rsidP="00F444D1">
      <w:pPr>
        <w:autoSpaceDE w:val="0"/>
        <w:autoSpaceDN w:val="0"/>
        <w:adjustRightInd w:val="0"/>
        <w:spacing w:after="0" w:line="240" w:lineRule="auto"/>
        <w:ind w:left="-142"/>
        <w:rPr>
          <w:rFonts w:ascii="Arial" w:eastAsia="Calibri" w:hAnsi="Arial" w:cs="Arial"/>
          <w:color w:val="000000"/>
        </w:rPr>
      </w:pPr>
      <w:r w:rsidRPr="00F444D1">
        <w:rPr>
          <w:rFonts w:ascii="Arial" w:eastAsia="Calibri" w:hAnsi="Arial" w:cs="Arial"/>
        </w:rPr>
        <w:t>•</w:t>
      </w:r>
      <w:r w:rsidRPr="00F444D1">
        <w:rPr>
          <w:rFonts w:ascii="Arial" w:eastAsia="Calibri" w:hAnsi="Arial" w:cs="Arial"/>
          <w:color w:val="000000"/>
          <w:lang w:eastAsia="el-GR"/>
        </w:rPr>
        <w:t>Υπερκαλύπτει την απαίτηση Σήμανση: CE.</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 Κωδικό προϊόντος.</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 Κατασκευαστής, Έτος κατασκευής.</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Είναι υποχρεωτική η προσκόμιση από τον προμηθευτή διαγράμματος με την εξασθένιση του ακουόμενου ήχου ανά οκτάβα συχνοτήτων. Το διάγραμμα πρέπει να συγκριθεί με τα αποτελέσματα της μέτρησης ώστε η χρήση τους να αντιμετωπίζει το συγκεκριμένο θόρυβο.</w:t>
      </w:r>
    </w:p>
    <w:p w:rsidR="00F444D1" w:rsidRPr="00F444D1" w:rsidRDefault="00F444D1" w:rsidP="00F444D1">
      <w:pPr>
        <w:keepNext/>
        <w:keepLines/>
        <w:spacing w:before="40" w:after="0" w:line="240" w:lineRule="auto"/>
        <w:ind w:left="-142"/>
        <w:outlineLvl w:val="1"/>
        <w:rPr>
          <w:rFonts w:ascii="Arial" w:eastAsia="Times New Roman" w:hAnsi="Arial" w:cs="Arial"/>
          <w:b/>
          <w:bCs/>
          <w:lang w:eastAsia="el-GR"/>
        </w:rPr>
      </w:pPr>
    </w:p>
    <w:p w:rsidR="00F444D1" w:rsidRPr="00F444D1" w:rsidRDefault="00F444D1" w:rsidP="00F444D1">
      <w:pPr>
        <w:keepNext/>
        <w:keepLines/>
        <w:spacing w:before="40" w:after="0" w:line="240" w:lineRule="auto"/>
        <w:ind w:left="-142"/>
        <w:outlineLvl w:val="1"/>
        <w:rPr>
          <w:rFonts w:ascii="Arial" w:eastAsia="Times New Roman" w:hAnsi="Arial" w:cs="Arial"/>
          <w:b/>
          <w:bCs/>
          <w:lang w:eastAsia="el-GR"/>
        </w:rPr>
      </w:pPr>
      <w:bookmarkStart w:id="33" w:name="_Toc50458026"/>
      <w:r w:rsidRPr="00F444D1">
        <w:rPr>
          <w:rFonts w:ascii="Arial" w:eastAsia="Times New Roman" w:hAnsi="Arial" w:cs="Arial"/>
          <w:b/>
          <w:bCs/>
          <w:lang w:eastAsia="el-GR"/>
        </w:rPr>
        <w:t>4.9.Καπέλα τύπου μπέιζμπολ</w:t>
      </w:r>
      <w:bookmarkEnd w:id="33"/>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b/>
          <w:u w:val="single"/>
        </w:rPr>
        <w:t xml:space="preserve">Πεδίο χρήσης: </w:t>
      </w:r>
      <w:r w:rsidRPr="00F444D1">
        <w:rPr>
          <w:rFonts w:ascii="Arial" w:eastAsia="Calibri" w:hAnsi="Arial" w:cs="Arial"/>
        </w:rPr>
        <w:t>Για όλες τις εργασίες με ήλιο,</w:t>
      </w:r>
      <w:r w:rsidRPr="00F444D1">
        <w:rPr>
          <w:rFonts w:ascii="Arial" w:eastAsia="Times New Roman" w:hAnsi="Arial" w:cs="Arial"/>
          <w:lang w:eastAsia="el-GR"/>
        </w:rPr>
        <w:t xml:space="preserve"> για όλους τους εργαζόμενους των τεχνικών συνεργείων.</w:t>
      </w:r>
    </w:p>
    <w:p w:rsidR="00F444D1" w:rsidRPr="00F444D1" w:rsidRDefault="00F444D1" w:rsidP="00F444D1">
      <w:pPr>
        <w:autoSpaceDE w:val="0"/>
        <w:autoSpaceDN w:val="0"/>
        <w:adjustRightInd w:val="0"/>
        <w:spacing w:after="0" w:line="240" w:lineRule="auto"/>
        <w:ind w:left="-142"/>
        <w:jc w:val="both"/>
        <w:rPr>
          <w:rFonts w:ascii="Arial" w:eastAsia="Calibri" w:hAnsi="Arial" w:cs="Arial"/>
          <w:b/>
          <w:u w:val="single"/>
        </w:rPr>
      </w:pPr>
      <w:r w:rsidRPr="00F444D1">
        <w:rPr>
          <w:rFonts w:ascii="Arial" w:eastAsia="Calibri" w:hAnsi="Arial" w:cs="Arial"/>
          <w:b/>
          <w:u w:val="single"/>
        </w:rPr>
        <w:t xml:space="preserve">Τεχνικές προδιαγραφές: </w:t>
      </w:r>
      <w:r w:rsidRPr="00F444D1">
        <w:rPr>
          <w:rFonts w:ascii="Arial" w:eastAsia="Calibri" w:hAnsi="Arial" w:cs="Arial"/>
        </w:rPr>
        <w:t xml:space="preserve">Καπέλο τύπου </w:t>
      </w:r>
      <w:proofErr w:type="spellStart"/>
      <w:r w:rsidRPr="00F444D1">
        <w:rPr>
          <w:rFonts w:ascii="Arial" w:eastAsia="Calibri" w:hAnsi="Arial" w:cs="Arial"/>
        </w:rPr>
        <w:t>Jockey</w:t>
      </w:r>
      <w:proofErr w:type="spellEnd"/>
      <w:r w:rsidRPr="00F444D1">
        <w:rPr>
          <w:rFonts w:ascii="Arial" w:eastAsia="Calibri" w:hAnsi="Arial" w:cs="Arial"/>
        </w:rPr>
        <w:t xml:space="preserve"> με προστατευτικό κέλυφος από ABS για προστασία από χτυπήματα και γδαρσίματα. </w:t>
      </w:r>
    </w:p>
    <w:p w:rsidR="00F444D1" w:rsidRPr="00F444D1" w:rsidRDefault="00F444D1" w:rsidP="00F444D1">
      <w:pPr>
        <w:autoSpaceDE w:val="0"/>
        <w:autoSpaceDN w:val="0"/>
        <w:adjustRightInd w:val="0"/>
        <w:spacing w:after="0" w:line="240" w:lineRule="auto"/>
        <w:ind w:left="-142"/>
        <w:jc w:val="both"/>
        <w:rPr>
          <w:rFonts w:ascii="Arial" w:eastAsia="Calibri" w:hAnsi="Arial" w:cs="Arial"/>
          <w:b/>
          <w:u w:val="single"/>
        </w:rPr>
      </w:pPr>
      <w:r w:rsidRPr="00F444D1">
        <w:rPr>
          <w:rFonts w:ascii="Arial" w:eastAsia="Calibri" w:hAnsi="Arial" w:cs="Arial"/>
          <w:b/>
          <w:u w:val="single"/>
        </w:rPr>
        <w:t>Πρότυπο:</w:t>
      </w:r>
      <w:r w:rsidRPr="00F444D1">
        <w:rPr>
          <w:rFonts w:ascii="Arial" w:eastAsia="Calibri" w:hAnsi="Arial" w:cs="Arial"/>
        </w:rPr>
        <w:t xml:space="preserve"> ΕΝ 812 </w:t>
      </w:r>
    </w:p>
    <w:p w:rsidR="00F444D1" w:rsidRPr="00F444D1" w:rsidRDefault="00F444D1" w:rsidP="00F444D1">
      <w:pPr>
        <w:autoSpaceDE w:val="0"/>
        <w:autoSpaceDN w:val="0"/>
        <w:adjustRightInd w:val="0"/>
        <w:spacing w:after="0" w:line="240" w:lineRule="auto"/>
        <w:ind w:left="-142"/>
        <w:jc w:val="both"/>
        <w:rPr>
          <w:rFonts w:ascii="Arial" w:eastAsia="Calibri" w:hAnsi="Arial" w:cs="Arial"/>
          <w:b/>
          <w:u w:val="single"/>
        </w:rPr>
      </w:pPr>
      <w:r w:rsidRPr="00F444D1">
        <w:rPr>
          <w:rFonts w:ascii="Arial" w:eastAsia="Calibri" w:hAnsi="Arial" w:cs="Arial"/>
          <w:b/>
          <w:u w:val="single"/>
        </w:rPr>
        <w:t xml:space="preserve">Σήμανση: </w:t>
      </w:r>
    </w:p>
    <w:p w:rsidR="00F444D1" w:rsidRPr="00F444D1" w:rsidRDefault="00F444D1" w:rsidP="00F444D1">
      <w:pPr>
        <w:autoSpaceDE w:val="0"/>
        <w:autoSpaceDN w:val="0"/>
        <w:adjustRightInd w:val="0"/>
        <w:spacing w:after="0" w:line="240" w:lineRule="auto"/>
        <w:ind w:left="-142"/>
        <w:rPr>
          <w:rFonts w:ascii="Arial" w:eastAsia="Calibri" w:hAnsi="Arial" w:cs="Arial"/>
          <w:color w:val="000000"/>
        </w:rPr>
      </w:pPr>
      <w:r w:rsidRPr="00F444D1">
        <w:rPr>
          <w:rFonts w:ascii="Arial" w:eastAsia="Calibri" w:hAnsi="Arial" w:cs="Arial"/>
        </w:rPr>
        <w:t>•</w:t>
      </w:r>
      <w:r w:rsidRPr="00F444D1">
        <w:rPr>
          <w:rFonts w:ascii="Arial" w:eastAsia="Calibri" w:hAnsi="Arial" w:cs="Arial"/>
          <w:color w:val="000000"/>
          <w:lang w:eastAsia="el-GR"/>
        </w:rPr>
        <w:t>Υπερκαλύπτει την απαίτηση Σήμανση: CE.</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rPr>
        <w:t>•Κατασκευαστής, Κωδικός προϊόντος.</w:t>
      </w:r>
    </w:p>
    <w:p w:rsidR="00F444D1" w:rsidRPr="00F444D1" w:rsidRDefault="00F444D1" w:rsidP="00F444D1">
      <w:pPr>
        <w:numPr>
          <w:ilvl w:val="0"/>
          <w:numId w:val="5"/>
        </w:numPr>
        <w:suppressAutoHyphens/>
        <w:autoSpaceDE w:val="0"/>
        <w:autoSpaceDN w:val="0"/>
        <w:adjustRightInd w:val="0"/>
        <w:spacing w:after="0" w:line="240" w:lineRule="auto"/>
        <w:ind w:hanging="142"/>
        <w:contextualSpacing/>
        <w:jc w:val="both"/>
        <w:rPr>
          <w:rFonts w:ascii="Arial" w:eastAsia="Calibri" w:hAnsi="Arial" w:cs="Arial"/>
        </w:rPr>
      </w:pPr>
      <w:r w:rsidRPr="00F444D1">
        <w:rPr>
          <w:rFonts w:ascii="Arial" w:eastAsia="Times New Roman" w:hAnsi="Arial" w:cs="Arial"/>
          <w:lang w:eastAsia="el-GR"/>
        </w:rPr>
        <w:t>Υλικό κατασκευής: βαμβακερό.</w:t>
      </w:r>
    </w:p>
    <w:p w:rsidR="00F444D1" w:rsidRPr="00F444D1" w:rsidRDefault="00F444D1" w:rsidP="00F444D1">
      <w:pPr>
        <w:keepNext/>
        <w:keepLines/>
        <w:spacing w:before="40" w:after="0" w:line="240" w:lineRule="auto"/>
        <w:outlineLvl w:val="1"/>
        <w:rPr>
          <w:rFonts w:ascii="Arial" w:eastAsia="Times New Roman" w:hAnsi="Arial" w:cs="Arial"/>
          <w:b/>
          <w:bCs/>
          <w:color w:val="2F5496"/>
          <w:lang w:eastAsia="el-GR"/>
        </w:rPr>
      </w:pPr>
    </w:p>
    <w:p w:rsidR="00F444D1" w:rsidRPr="00F444D1" w:rsidRDefault="00F444D1" w:rsidP="00F444D1">
      <w:pPr>
        <w:keepNext/>
        <w:keepLines/>
        <w:spacing w:before="40" w:after="0" w:line="240" w:lineRule="auto"/>
        <w:outlineLvl w:val="1"/>
        <w:rPr>
          <w:rFonts w:ascii="Arial" w:eastAsia="Times New Roman" w:hAnsi="Arial" w:cs="Arial"/>
          <w:b/>
          <w:bCs/>
          <w:lang w:eastAsia="el-GR"/>
        </w:rPr>
      </w:pPr>
      <w:bookmarkStart w:id="34" w:name="_Toc50458027"/>
      <w:r w:rsidRPr="00F444D1">
        <w:rPr>
          <w:rFonts w:ascii="Arial" w:eastAsia="Times New Roman" w:hAnsi="Arial" w:cs="Arial"/>
          <w:b/>
          <w:bCs/>
          <w:lang w:eastAsia="el-GR"/>
        </w:rPr>
        <w:t>4.10.</w:t>
      </w:r>
      <w:r w:rsidRPr="00F444D1">
        <w:rPr>
          <w:rFonts w:ascii="Arial" w:eastAsia="Times New Roman" w:hAnsi="Arial" w:cs="Arial"/>
          <w:b/>
          <w:bCs/>
          <w:lang w:val="en-US" w:eastAsia="el-GR"/>
        </w:rPr>
        <w:t xml:space="preserve"> </w:t>
      </w:r>
      <w:r w:rsidRPr="00F444D1">
        <w:rPr>
          <w:rFonts w:ascii="Arial" w:eastAsia="Times New Roman" w:hAnsi="Arial" w:cs="Arial"/>
          <w:b/>
          <w:bCs/>
          <w:lang w:eastAsia="el-GR"/>
        </w:rPr>
        <w:t>Επιγονατίδες.</w:t>
      </w:r>
      <w:bookmarkEnd w:id="34"/>
    </w:p>
    <w:p w:rsidR="00F444D1" w:rsidRPr="00F444D1" w:rsidRDefault="00F444D1" w:rsidP="00F444D1">
      <w:pPr>
        <w:autoSpaceDE w:val="0"/>
        <w:autoSpaceDN w:val="0"/>
        <w:adjustRightInd w:val="0"/>
        <w:spacing w:after="0" w:line="240" w:lineRule="auto"/>
        <w:jc w:val="both"/>
        <w:rPr>
          <w:rFonts w:ascii="Arial" w:eastAsia="Calibri" w:hAnsi="Arial" w:cs="Arial"/>
        </w:rPr>
      </w:pPr>
    </w:p>
    <w:p w:rsidR="00F444D1" w:rsidRPr="00F444D1" w:rsidRDefault="00F444D1" w:rsidP="00F444D1">
      <w:pPr>
        <w:autoSpaceDE w:val="0"/>
        <w:autoSpaceDN w:val="0"/>
        <w:adjustRightInd w:val="0"/>
        <w:spacing w:after="0" w:line="240" w:lineRule="auto"/>
        <w:jc w:val="both"/>
        <w:rPr>
          <w:rFonts w:ascii="Arial" w:eastAsia="Calibri" w:hAnsi="Arial" w:cs="Arial"/>
        </w:rPr>
      </w:pPr>
      <w:r w:rsidRPr="00F444D1">
        <w:rPr>
          <w:rFonts w:ascii="Arial" w:eastAsia="Calibri" w:hAnsi="Arial" w:cs="Arial"/>
        </w:rPr>
        <w:t>Πεδίο εφαρμογής: Για το εργατοτεχνικό προσωπικό που απασχολείται συχνά σε γονατιστή θέση π.χ. υδραυλικοί</w:t>
      </w:r>
    </w:p>
    <w:p w:rsidR="00F444D1" w:rsidRPr="00F444D1" w:rsidRDefault="00F444D1" w:rsidP="00F444D1">
      <w:pPr>
        <w:autoSpaceDE w:val="0"/>
        <w:autoSpaceDN w:val="0"/>
        <w:adjustRightInd w:val="0"/>
        <w:spacing w:after="0" w:line="240" w:lineRule="auto"/>
        <w:jc w:val="both"/>
        <w:rPr>
          <w:rFonts w:ascii="Arial" w:eastAsia="Times New Roman" w:hAnsi="Arial" w:cs="Arial"/>
          <w:b/>
          <w:bCs/>
          <w:lang w:eastAsia="el-GR"/>
        </w:rPr>
      </w:pPr>
      <w:r w:rsidRPr="00F444D1">
        <w:rPr>
          <w:rFonts w:ascii="Arial" w:eastAsia="Calibri" w:hAnsi="Arial" w:cs="Arial"/>
        </w:rPr>
        <w:t>Χαρακτηριστικά: Οι επιγονατίδες θα είναι κατασκευασμένες ως εξής: Εσωτερικά, από συνθετικό υλικό πάχους τουλάχιστον ενός εκατοστού, που θα επιτρέπει την αναπνοή του δέρματος Εξωτερικά, από υλικό που θα είναι ανθεκτικό στην τριβή, στις χημικές ουσίες, αντιολισθητικό και εύκαμπτο.</w:t>
      </w:r>
    </w:p>
    <w:p w:rsidR="00F444D1" w:rsidRPr="00F444D1" w:rsidRDefault="00F444D1" w:rsidP="00F444D1">
      <w:pPr>
        <w:autoSpaceDE w:val="0"/>
        <w:autoSpaceDN w:val="0"/>
        <w:adjustRightInd w:val="0"/>
        <w:spacing w:after="0" w:line="240" w:lineRule="auto"/>
        <w:jc w:val="both"/>
        <w:rPr>
          <w:rFonts w:ascii="Arial" w:eastAsia="Calibri" w:hAnsi="Arial" w:cs="Arial"/>
        </w:rPr>
      </w:pPr>
      <w:r w:rsidRPr="00F444D1">
        <w:rPr>
          <w:rFonts w:ascii="Arial" w:eastAsia="Calibri" w:hAnsi="Arial" w:cs="Arial"/>
        </w:rPr>
        <w:t xml:space="preserve">Θα συνδέονται με ένα η δύο ζεύγη ιμάντων που θα κλείνουν με ταινίες </w:t>
      </w:r>
      <w:proofErr w:type="spellStart"/>
      <w:r w:rsidRPr="00F444D1">
        <w:rPr>
          <w:rFonts w:ascii="Arial" w:eastAsia="Calibri" w:hAnsi="Arial" w:cs="Arial"/>
        </w:rPr>
        <w:t>velcro</w:t>
      </w:r>
      <w:proofErr w:type="spellEnd"/>
      <w:r w:rsidRPr="00F444D1">
        <w:rPr>
          <w:rFonts w:ascii="Arial" w:eastAsia="Calibri" w:hAnsi="Arial" w:cs="Arial"/>
        </w:rPr>
        <w:t>.</w:t>
      </w:r>
    </w:p>
    <w:p w:rsidR="00F444D1" w:rsidRPr="00F444D1" w:rsidRDefault="00F444D1" w:rsidP="00F444D1">
      <w:pPr>
        <w:autoSpaceDE w:val="0"/>
        <w:autoSpaceDN w:val="0"/>
        <w:adjustRightInd w:val="0"/>
        <w:spacing w:after="0" w:line="240" w:lineRule="auto"/>
        <w:ind w:left="-142"/>
        <w:jc w:val="both"/>
        <w:rPr>
          <w:rFonts w:ascii="Arial" w:eastAsia="Calibri" w:hAnsi="Arial" w:cs="Arial"/>
          <w:b/>
          <w:u w:val="single"/>
        </w:rPr>
      </w:pPr>
      <w:r w:rsidRPr="00F444D1">
        <w:rPr>
          <w:rFonts w:ascii="Arial" w:eastAsia="Calibri" w:hAnsi="Arial" w:cs="Arial"/>
        </w:rPr>
        <w:t>Πρότυπο: 14404:2004</w:t>
      </w:r>
    </w:p>
    <w:p w:rsidR="00F444D1" w:rsidRPr="00F444D1" w:rsidRDefault="00F444D1" w:rsidP="00F444D1">
      <w:pPr>
        <w:autoSpaceDE w:val="0"/>
        <w:autoSpaceDN w:val="0"/>
        <w:adjustRightInd w:val="0"/>
        <w:spacing w:after="0" w:line="240" w:lineRule="auto"/>
        <w:jc w:val="both"/>
        <w:rPr>
          <w:rFonts w:ascii="Arial" w:eastAsia="Calibri" w:hAnsi="Arial" w:cs="Arial"/>
        </w:rPr>
      </w:pPr>
    </w:p>
    <w:p w:rsidR="00F444D1" w:rsidRPr="00F444D1" w:rsidRDefault="00F444D1" w:rsidP="00F444D1">
      <w:pPr>
        <w:spacing w:after="0" w:line="240" w:lineRule="auto"/>
        <w:ind w:left="-142"/>
        <w:rPr>
          <w:rFonts w:ascii="Arial" w:eastAsia="Times New Roman" w:hAnsi="Arial" w:cs="Arial"/>
          <w:b/>
          <w:bCs/>
          <w:lang w:eastAsia="el-GR"/>
        </w:rPr>
      </w:pPr>
    </w:p>
    <w:p w:rsidR="00F444D1" w:rsidRPr="00F444D1" w:rsidRDefault="00F444D1" w:rsidP="00F444D1">
      <w:pPr>
        <w:keepNext/>
        <w:keepLines/>
        <w:spacing w:before="40" w:after="0" w:line="240" w:lineRule="auto"/>
        <w:outlineLvl w:val="1"/>
        <w:rPr>
          <w:rFonts w:ascii="Arial" w:eastAsia="Times New Roman" w:hAnsi="Arial" w:cs="Arial"/>
          <w:b/>
          <w:bCs/>
          <w:lang w:eastAsia="el-GR"/>
        </w:rPr>
      </w:pPr>
      <w:bookmarkStart w:id="35" w:name="_Toc50458029"/>
      <w:r w:rsidRPr="00F444D1">
        <w:rPr>
          <w:rFonts w:ascii="Arial" w:eastAsia="Times New Roman" w:hAnsi="Arial" w:cs="Arial"/>
          <w:b/>
          <w:bCs/>
          <w:lang w:eastAsia="el-GR"/>
        </w:rPr>
        <w:t>4.11. T-</w:t>
      </w:r>
      <w:proofErr w:type="spellStart"/>
      <w:r w:rsidRPr="00F444D1">
        <w:rPr>
          <w:rFonts w:ascii="Arial" w:eastAsia="Times New Roman" w:hAnsi="Arial" w:cs="Arial"/>
          <w:b/>
          <w:bCs/>
          <w:lang w:eastAsia="el-GR"/>
        </w:rPr>
        <w:t>shirt</w:t>
      </w:r>
      <w:proofErr w:type="spellEnd"/>
      <w:r w:rsidRPr="00F444D1">
        <w:rPr>
          <w:rFonts w:ascii="Arial" w:eastAsia="Times New Roman" w:hAnsi="Arial" w:cs="Arial"/>
          <w:b/>
          <w:bCs/>
          <w:lang w:eastAsia="el-GR"/>
        </w:rPr>
        <w:t>.</w:t>
      </w:r>
      <w:bookmarkEnd w:id="35"/>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autoSpaceDE w:val="0"/>
        <w:autoSpaceDN w:val="0"/>
        <w:adjustRightInd w:val="0"/>
        <w:spacing w:after="0" w:line="240" w:lineRule="auto"/>
        <w:jc w:val="both"/>
        <w:rPr>
          <w:rFonts w:ascii="Arial" w:eastAsia="Arial" w:hAnsi="Arial" w:cs="Arial"/>
          <w:lang w:eastAsia="el-GR"/>
        </w:rPr>
      </w:pPr>
      <w:r w:rsidRPr="00F444D1">
        <w:rPr>
          <w:rFonts w:ascii="Arial" w:eastAsia="Calibri" w:hAnsi="Arial" w:cs="Arial"/>
        </w:rPr>
        <w:t xml:space="preserve">Χαρακτηριστικά: </w:t>
      </w:r>
      <w:r w:rsidRPr="00F444D1">
        <w:rPr>
          <w:rFonts w:ascii="Arial" w:eastAsia="Calibri" w:hAnsi="Arial" w:cs="Arial"/>
          <w:lang w:val="en-US"/>
        </w:rPr>
        <w:t>Unisex</w:t>
      </w:r>
      <w:r w:rsidRPr="00F444D1">
        <w:rPr>
          <w:rFonts w:ascii="Arial" w:eastAsia="Calibri" w:hAnsi="Arial" w:cs="Arial"/>
        </w:rPr>
        <w:t xml:space="preserve"> Μπλουζάκι T-</w:t>
      </w:r>
      <w:proofErr w:type="spellStart"/>
      <w:r w:rsidRPr="00F444D1">
        <w:rPr>
          <w:rFonts w:ascii="Arial" w:eastAsia="Calibri" w:hAnsi="Arial" w:cs="Arial"/>
        </w:rPr>
        <w:t>shirt</w:t>
      </w:r>
      <w:proofErr w:type="spellEnd"/>
      <w:r w:rsidRPr="00F444D1">
        <w:rPr>
          <w:rFonts w:ascii="Arial" w:eastAsia="Calibri" w:hAnsi="Arial" w:cs="Arial"/>
        </w:rPr>
        <w:t xml:space="preserve"> βαμβακερό κοντομάνικο με</w:t>
      </w:r>
      <w:r w:rsidRPr="00F444D1">
        <w:rPr>
          <w:rFonts w:ascii="Arial" w:eastAsia="Arial" w:hAnsi="Arial" w:cs="Arial"/>
          <w:lang w:eastAsia="el-GR"/>
        </w:rPr>
        <w:t xml:space="preserve"> κυλινδρική </w:t>
      </w:r>
      <w:proofErr w:type="spellStart"/>
      <w:r w:rsidRPr="00F444D1">
        <w:rPr>
          <w:rFonts w:ascii="Arial" w:eastAsia="Arial" w:hAnsi="Arial" w:cs="Arial"/>
          <w:lang w:eastAsia="el-GR"/>
        </w:rPr>
        <w:t>λαιμόκοψη</w:t>
      </w:r>
      <w:proofErr w:type="spellEnd"/>
      <w:r w:rsidRPr="00F444D1">
        <w:rPr>
          <w:rFonts w:ascii="Arial" w:eastAsia="Arial" w:hAnsi="Arial" w:cs="Arial"/>
          <w:lang w:eastAsia="el-GR"/>
        </w:rPr>
        <w:t xml:space="preserve">, </w:t>
      </w:r>
      <w:r w:rsidRPr="00F444D1">
        <w:rPr>
          <w:rFonts w:ascii="Arial" w:eastAsia="Calibri" w:hAnsi="Arial" w:cs="Arial"/>
        </w:rPr>
        <w:t xml:space="preserve">βάρους 150 έως 185 </w:t>
      </w:r>
      <w:proofErr w:type="spellStart"/>
      <w:r w:rsidRPr="00F444D1">
        <w:rPr>
          <w:rFonts w:ascii="Arial" w:eastAsia="Calibri" w:hAnsi="Arial" w:cs="Arial"/>
        </w:rPr>
        <w:t>gr</w:t>
      </w:r>
      <w:proofErr w:type="spellEnd"/>
      <w:r w:rsidRPr="00F444D1">
        <w:rPr>
          <w:rFonts w:ascii="Arial" w:eastAsia="Calibri" w:hAnsi="Arial" w:cs="Arial"/>
        </w:rPr>
        <w:t xml:space="preserve"> ,</w:t>
      </w:r>
      <w:r w:rsidRPr="00F444D1">
        <w:rPr>
          <w:rFonts w:ascii="Arial" w:eastAsia="Times New Roman" w:hAnsi="Arial" w:cs="Arial"/>
          <w:lang w:eastAsia="el-GR"/>
        </w:rPr>
        <w:t>με τα διακριτικά του Δήμου Μαλεβιζίου.</w:t>
      </w:r>
    </w:p>
    <w:p w:rsidR="00F444D1" w:rsidRPr="00F444D1" w:rsidRDefault="00F444D1" w:rsidP="00F444D1">
      <w:pPr>
        <w:autoSpaceDE w:val="0"/>
        <w:autoSpaceDN w:val="0"/>
        <w:adjustRightInd w:val="0"/>
        <w:spacing w:after="0" w:line="240" w:lineRule="auto"/>
        <w:jc w:val="both"/>
        <w:rPr>
          <w:rFonts w:ascii="Arial" w:eastAsia="Arial" w:hAnsi="Arial" w:cs="Arial"/>
          <w:lang w:eastAsia="el-GR"/>
        </w:rPr>
      </w:pPr>
    </w:p>
    <w:p w:rsidR="00F444D1" w:rsidRPr="00F444D1" w:rsidRDefault="00F444D1" w:rsidP="00F444D1">
      <w:pPr>
        <w:keepNext/>
        <w:keepLines/>
        <w:spacing w:before="40" w:after="0" w:line="240" w:lineRule="auto"/>
        <w:jc w:val="both"/>
        <w:outlineLvl w:val="1"/>
        <w:rPr>
          <w:rFonts w:ascii="Arial" w:eastAsia="Arial" w:hAnsi="Arial" w:cs="Arial"/>
          <w:b/>
          <w:bCs/>
          <w:u w:val="single"/>
          <w:lang w:eastAsia="el-GR"/>
        </w:rPr>
      </w:pPr>
      <w:bookmarkStart w:id="36" w:name="_Toc50458030"/>
      <w:r w:rsidRPr="00F444D1">
        <w:rPr>
          <w:rFonts w:ascii="Arial" w:eastAsia="Arial" w:hAnsi="Arial" w:cs="Arial"/>
          <w:b/>
          <w:bCs/>
          <w:lang w:eastAsia="el-GR"/>
        </w:rPr>
        <w:t>4.12. Παντελόνια Εργασίας.</w:t>
      </w:r>
      <w:bookmarkEnd w:id="36"/>
    </w:p>
    <w:p w:rsidR="00F444D1" w:rsidRPr="00F444D1" w:rsidRDefault="00F444D1" w:rsidP="00F444D1">
      <w:pPr>
        <w:spacing w:after="0" w:line="240" w:lineRule="auto"/>
        <w:jc w:val="both"/>
        <w:rPr>
          <w:rFonts w:ascii="Arial" w:eastAsia="Calibri" w:hAnsi="Arial" w:cs="Arial"/>
        </w:rPr>
      </w:pPr>
    </w:p>
    <w:p w:rsidR="00F444D1" w:rsidRPr="00F444D1" w:rsidRDefault="00F444D1" w:rsidP="00F444D1">
      <w:pPr>
        <w:spacing w:after="0" w:line="240" w:lineRule="auto"/>
        <w:rPr>
          <w:rFonts w:ascii="Arial" w:eastAsia="Times New Roman" w:hAnsi="Arial" w:cs="Arial"/>
          <w:lang w:eastAsia="el-GR"/>
        </w:rPr>
      </w:pPr>
      <w:r w:rsidRPr="00F444D1">
        <w:rPr>
          <w:rFonts w:ascii="Arial" w:eastAsia="Calibri" w:hAnsi="Arial" w:cs="Arial"/>
        </w:rPr>
        <w:t xml:space="preserve">Το παντελόνι εργασίας θα </w:t>
      </w:r>
      <w:r w:rsidRPr="00F444D1">
        <w:rPr>
          <w:rFonts w:ascii="Arial" w:eastAsia="Times New Roman" w:hAnsi="Arial" w:cs="Arial"/>
          <w:lang w:eastAsia="el-GR"/>
        </w:rPr>
        <w:t>είναι κατασκευασμένο από 100% βαμβάκι το οποίο δεν θα συρρικνώνεται πλέον του 3%.Σχεδιαστικά, θα φέρει τουλάχιστον έξι τσέπες. Θα φέρει λάστιχο στην μέση ενώ θα κλείνει μπροστά με φερμουάρ. Θα φέρει ενισχυμένες ραφές για επιπλέον στήριξη Θ</w:t>
      </w:r>
      <w:r w:rsidRPr="00F444D1">
        <w:rPr>
          <w:rFonts w:ascii="Arial" w:eastAsia="Calibri" w:hAnsi="Arial" w:cs="Arial"/>
        </w:rPr>
        <w:t xml:space="preserve">α φέρει επίσης δύο αντανακλαστικές ταινίες σε κάθε μπατζάκι </w:t>
      </w:r>
      <w:r w:rsidRPr="00F444D1">
        <w:rPr>
          <w:rFonts w:ascii="Arial" w:eastAsia="Times New Roman" w:hAnsi="Arial" w:cs="Arial"/>
          <w:lang w:eastAsia="el-GR"/>
        </w:rPr>
        <w:t xml:space="preserve">θα πρέπει να διατίθεται τουλάχιστον σε </w:t>
      </w:r>
      <w:r w:rsidRPr="00F444D1">
        <w:rPr>
          <w:rFonts w:ascii="Arial" w:eastAsia="Times New Roman" w:hAnsi="Arial" w:cs="Arial"/>
          <w:u w:val="single"/>
          <w:lang w:eastAsia="el-GR"/>
        </w:rPr>
        <w:t xml:space="preserve">μεγέθη </w:t>
      </w:r>
      <w:r w:rsidRPr="00F444D1">
        <w:rPr>
          <w:rFonts w:ascii="Arial" w:eastAsia="Times New Roman" w:hAnsi="Arial" w:cs="Arial"/>
          <w:lang w:val="en-US" w:eastAsia="el-GR"/>
        </w:rPr>
        <w:t>X</w:t>
      </w:r>
      <w:r w:rsidRPr="00F444D1">
        <w:rPr>
          <w:rFonts w:ascii="Arial" w:eastAsia="Times New Roman" w:hAnsi="Arial" w:cs="Arial"/>
          <w:lang w:eastAsia="el-GR"/>
        </w:rPr>
        <w:t>S έως 3L και θα φέρει 2 ταινίες αντανακλαστικές.</w:t>
      </w:r>
    </w:p>
    <w:p w:rsidR="00F444D1" w:rsidRPr="00F444D1" w:rsidRDefault="00F444D1" w:rsidP="00F444D1">
      <w:pPr>
        <w:spacing w:after="0" w:line="240" w:lineRule="auto"/>
        <w:rPr>
          <w:rFonts w:ascii="Arial" w:eastAsia="Calibri" w:hAnsi="Arial" w:cs="Arial"/>
        </w:rPr>
      </w:pPr>
      <w:r w:rsidRPr="00F444D1">
        <w:rPr>
          <w:rFonts w:ascii="Arial" w:eastAsia="Calibri" w:hAnsi="Arial" w:cs="Arial"/>
          <w:b/>
        </w:rPr>
        <w:t>Πρότυπα:</w:t>
      </w:r>
      <w:r w:rsidRPr="00F444D1">
        <w:rPr>
          <w:rFonts w:ascii="Arial" w:eastAsia="Calibri" w:hAnsi="Arial" w:cs="Arial"/>
        </w:rPr>
        <w:t xml:space="preserve"> ΕΝ 13688</w:t>
      </w:r>
    </w:p>
    <w:p w:rsidR="00F444D1" w:rsidRPr="00F444D1" w:rsidRDefault="00F444D1" w:rsidP="00F444D1">
      <w:pPr>
        <w:autoSpaceDE w:val="0"/>
        <w:autoSpaceDN w:val="0"/>
        <w:adjustRightInd w:val="0"/>
        <w:spacing w:after="0" w:line="240" w:lineRule="auto"/>
        <w:ind w:left="-142"/>
        <w:jc w:val="both"/>
        <w:rPr>
          <w:rFonts w:ascii="Arial" w:eastAsia="Calibri" w:hAnsi="Arial" w:cs="Arial"/>
        </w:rPr>
      </w:pPr>
      <w:r w:rsidRPr="00F444D1">
        <w:rPr>
          <w:rFonts w:ascii="Arial" w:eastAsia="Calibri" w:hAnsi="Arial" w:cs="Arial"/>
          <w:b/>
          <w:bCs/>
        </w:rPr>
        <w:t>Πιστοποίηση CE</w:t>
      </w:r>
      <w:r w:rsidRPr="00F444D1">
        <w:rPr>
          <w:rFonts w:ascii="Arial" w:eastAsia="Calibri" w:hAnsi="Arial" w:cs="Arial"/>
        </w:rPr>
        <w:t xml:space="preserve"> και θα είναι σύμφωνα με τις Ευρωπαϊκές Προδιαγραφές. </w:t>
      </w:r>
    </w:p>
    <w:p w:rsidR="00F444D1" w:rsidRPr="00F444D1" w:rsidRDefault="00F444D1" w:rsidP="00F444D1">
      <w:pPr>
        <w:autoSpaceDE w:val="0"/>
        <w:autoSpaceDN w:val="0"/>
        <w:adjustRightInd w:val="0"/>
        <w:spacing w:after="0" w:line="240" w:lineRule="auto"/>
        <w:jc w:val="both"/>
        <w:rPr>
          <w:rFonts w:ascii="Arial" w:eastAsia="Calibri" w:hAnsi="Arial" w:cs="Arial"/>
        </w:rPr>
      </w:pPr>
    </w:p>
    <w:p w:rsidR="00F444D1" w:rsidRPr="00F444D1" w:rsidRDefault="00F444D1" w:rsidP="00F444D1">
      <w:pPr>
        <w:autoSpaceDE w:val="0"/>
        <w:autoSpaceDN w:val="0"/>
        <w:adjustRightInd w:val="0"/>
        <w:spacing w:after="0" w:line="240" w:lineRule="auto"/>
        <w:rPr>
          <w:rFonts w:ascii="Arial" w:eastAsia="Calibri" w:hAnsi="Arial" w:cs="Arial"/>
        </w:rPr>
      </w:pPr>
    </w:p>
    <w:p w:rsidR="00F444D1" w:rsidRPr="00F444D1" w:rsidRDefault="00F444D1" w:rsidP="00F444D1">
      <w:pPr>
        <w:keepNext/>
        <w:keepLines/>
        <w:spacing w:before="40" w:after="0" w:line="240" w:lineRule="auto"/>
        <w:outlineLvl w:val="1"/>
        <w:rPr>
          <w:rFonts w:ascii="Arial" w:eastAsia="Arial" w:hAnsi="Arial" w:cs="Arial"/>
          <w:b/>
          <w:bCs/>
          <w:lang w:eastAsia="el-GR"/>
        </w:rPr>
      </w:pPr>
      <w:bookmarkStart w:id="37" w:name="_Toc50458031"/>
      <w:r w:rsidRPr="00F444D1">
        <w:rPr>
          <w:rFonts w:ascii="Arial" w:eastAsia="Arial" w:hAnsi="Arial" w:cs="Arial"/>
          <w:b/>
          <w:bCs/>
          <w:lang w:eastAsia="el-GR"/>
        </w:rPr>
        <w:t>4.13. Μπουφάν Αδιάβροχο.</w:t>
      </w:r>
      <w:bookmarkEnd w:id="37"/>
    </w:p>
    <w:p w:rsidR="00F444D1" w:rsidRPr="00F444D1" w:rsidRDefault="00F444D1" w:rsidP="00F444D1">
      <w:pPr>
        <w:spacing w:after="0" w:line="240" w:lineRule="auto"/>
        <w:rPr>
          <w:rFonts w:ascii="Times New Roman" w:eastAsia="Arial" w:hAnsi="Times New Roman" w:cs="Times New Roman"/>
          <w:sz w:val="20"/>
          <w:szCs w:val="20"/>
          <w:lang w:eastAsia="el-GR"/>
        </w:rPr>
      </w:pP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b/>
          <w:u w:val="single"/>
          <w:lang w:eastAsia="el-GR"/>
        </w:rPr>
        <w:t>Πεδίο χρήσης</w:t>
      </w:r>
      <w:r w:rsidRPr="00F444D1">
        <w:rPr>
          <w:rFonts w:ascii="Arial" w:eastAsia="Times New Roman" w:hAnsi="Arial" w:cs="Arial"/>
          <w:u w:val="single"/>
          <w:lang w:eastAsia="el-GR"/>
        </w:rPr>
        <w:t>:</w:t>
      </w:r>
      <w:r w:rsidRPr="00F444D1">
        <w:rPr>
          <w:rFonts w:ascii="Arial" w:eastAsia="Times New Roman" w:hAnsi="Arial" w:cs="Arial"/>
          <w:lang w:eastAsia="el-GR"/>
        </w:rPr>
        <w:t xml:space="preserve"> Για όλες τις εργασίες που απαιτείται βάση της Υ.Α. 43726/2019 (ΦΕΚ 2208/Β’ 8.6.19).</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b/>
          <w:u w:val="single"/>
          <w:lang w:eastAsia="el-GR"/>
        </w:rPr>
        <w:t>Υλικό κατασκευής</w:t>
      </w:r>
      <w:r w:rsidRPr="00F444D1">
        <w:rPr>
          <w:rFonts w:ascii="Arial" w:eastAsia="Times New Roman" w:hAnsi="Arial" w:cs="Arial"/>
          <w:u w:val="single"/>
          <w:lang w:eastAsia="el-GR"/>
        </w:rPr>
        <w:t>:</w:t>
      </w:r>
      <w:r w:rsidRPr="00F444D1">
        <w:rPr>
          <w:rFonts w:ascii="Arial" w:eastAsia="Times New Roman" w:hAnsi="Arial" w:cs="Arial"/>
          <w:lang w:eastAsia="el-GR"/>
        </w:rPr>
        <w:t xml:space="preserve"> Εξωτερικό 300D </w:t>
      </w:r>
      <w:proofErr w:type="spellStart"/>
      <w:r w:rsidRPr="00F444D1">
        <w:rPr>
          <w:rFonts w:ascii="Arial" w:eastAsia="Times New Roman" w:hAnsi="Arial" w:cs="Arial"/>
          <w:lang w:eastAsia="el-GR"/>
        </w:rPr>
        <w:t>Polyester</w:t>
      </w:r>
      <w:proofErr w:type="spellEnd"/>
      <w:r w:rsidRPr="00F444D1">
        <w:rPr>
          <w:rFonts w:ascii="Arial" w:eastAsia="Times New Roman" w:hAnsi="Arial" w:cs="Arial"/>
          <w:lang w:eastAsia="el-GR"/>
        </w:rPr>
        <w:t xml:space="preserve"> </w:t>
      </w:r>
      <w:proofErr w:type="spellStart"/>
      <w:r w:rsidRPr="00F444D1">
        <w:rPr>
          <w:rFonts w:ascii="Arial" w:eastAsia="Times New Roman" w:hAnsi="Arial" w:cs="Arial"/>
          <w:lang w:eastAsia="el-GR"/>
        </w:rPr>
        <w:t>Oxford</w:t>
      </w:r>
      <w:proofErr w:type="spellEnd"/>
      <w:r w:rsidRPr="00F444D1">
        <w:rPr>
          <w:rFonts w:ascii="Arial" w:eastAsia="Times New Roman" w:hAnsi="Arial" w:cs="Arial"/>
          <w:lang w:eastAsia="el-GR"/>
        </w:rPr>
        <w:t xml:space="preserve"> με PU Εσωτερικό - 100% </w:t>
      </w:r>
      <w:proofErr w:type="spellStart"/>
      <w:r w:rsidRPr="00F444D1">
        <w:rPr>
          <w:rFonts w:ascii="Arial" w:eastAsia="Times New Roman" w:hAnsi="Arial" w:cs="Arial"/>
          <w:lang w:eastAsia="el-GR"/>
        </w:rPr>
        <w:t>Polyester</w:t>
      </w:r>
      <w:proofErr w:type="spellEnd"/>
    </w:p>
    <w:p w:rsidR="00F444D1" w:rsidRPr="00F444D1" w:rsidRDefault="00F444D1" w:rsidP="00F444D1">
      <w:pPr>
        <w:spacing w:after="0" w:line="240" w:lineRule="auto"/>
        <w:jc w:val="both"/>
        <w:rPr>
          <w:rFonts w:ascii="Arial" w:eastAsia="Times New Roman" w:hAnsi="Arial" w:cs="Arial"/>
          <w:lang w:eastAsia="el-GR"/>
        </w:rPr>
      </w:pPr>
      <w:proofErr w:type="spellStart"/>
      <w:r w:rsidRPr="00F444D1">
        <w:rPr>
          <w:rFonts w:ascii="Arial" w:eastAsia="Times New Roman" w:hAnsi="Arial" w:cs="Arial"/>
          <w:b/>
          <w:u w:val="single"/>
          <w:lang w:eastAsia="el-GR"/>
        </w:rPr>
        <w:t>Χαρακτηριστικά</w:t>
      </w:r>
      <w:r w:rsidRPr="00F444D1">
        <w:rPr>
          <w:rFonts w:ascii="Arial" w:eastAsia="Times New Roman" w:hAnsi="Arial" w:cs="Arial"/>
          <w:u w:val="single"/>
          <w:lang w:eastAsia="el-GR"/>
        </w:rPr>
        <w:t>:</w:t>
      </w:r>
      <w:r w:rsidRPr="00F444D1">
        <w:rPr>
          <w:rFonts w:ascii="Arial" w:eastAsia="Times New Roman" w:hAnsi="Arial" w:cs="Arial"/>
          <w:lang w:eastAsia="el-GR"/>
        </w:rPr>
        <w:t>Μπουφάν</w:t>
      </w:r>
      <w:proofErr w:type="spellEnd"/>
      <w:r w:rsidRPr="00F444D1">
        <w:rPr>
          <w:rFonts w:ascii="Arial" w:eastAsia="Times New Roman" w:hAnsi="Arial" w:cs="Arial"/>
          <w:lang w:eastAsia="el-GR"/>
        </w:rPr>
        <w:t xml:space="preserve"> αδιάβροχο και αντιανεμικό από ύφασμα </w:t>
      </w:r>
      <w:proofErr w:type="spellStart"/>
      <w:r w:rsidRPr="00F444D1">
        <w:rPr>
          <w:rFonts w:ascii="Arial" w:eastAsia="Times New Roman" w:hAnsi="Arial" w:cs="Arial"/>
          <w:lang w:val="en-US" w:eastAsia="el-GR"/>
        </w:rPr>
        <w:t>ripstop</w:t>
      </w:r>
      <w:proofErr w:type="spellEnd"/>
      <w:r w:rsidRPr="00F444D1">
        <w:rPr>
          <w:rFonts w:ascii="Arial" w:eastAsia="Times New Roman" w:hAnsi="Arial" w:cs="Arial"/>
          <w:lang w:eastAsia="el-GR"/>
        </w:rPr>
        <w:t xml:space="preserve">, που να κλείνει με φερμουάρ και </w:t>
      </w:r>
      <w:proofErr w:type="spellStart"/>
      <w:r w:rsidRPr="00F444D1">
        <w:rPr>
          <w:rFonts w:ascii="Arial" w:eastAsia="Times New Roman" w:hAnsi="Arial" w:cs="Arial"/>
          <w:lang w:eastAsia="el-GR"/>
        </w:rPr>
        <w:t>πατιλέτα</w:t>
      </w:r>
      <w:proofErr w:type="spellEnd"/>
      <w:r w:rsidRPr="00F444D1">
        <w:rPr>
          <w:rFonts w:ascii="Arial" w:eastAsia="Times New Roman" w:hAnsi="Arial" w:cs="Arial"/>
          <w:lang w:eastAsia="el-GR"/>
        </w:rPr>
        <w:t xml:space="preserve">, και θα προσφέρει προστασία από τη βροχή και κρύο. Επένδυση μειωμένου όγκου με υψηλή θερμομόνωση για εξαιρετική συγκράτηση θερμότητας, αντανακλαστικά ένθετα, ψηλός γιακάς με αποσπώμενη, ή να μαζεύεται στο γιακά, κουκούλα. Ραφές </w:t>
      </w:r>
      <w:proofErr w:type="spellStart"/>
      <w:r w:rsidRPr="00F444D1">
        <w:rPr>
          <w:rFonts w:ascii="Arial" w:eastAsia="Times New Roman" w:hAnsi="Arial" w:cs="Arial"/>
          <w:lang w:eastAsia="el-GR"/>
        </w:rPr>
        <w:t>θερμοκολλημένες</w:t>
      </w:r>
      <w:proofErr w:type="spellEnd"/>
      <w:r w:rsidRPr="00F444D1">
        <w:rPr>
          <w:rFonts w:ascii="Arial" w:eastAsia="Times New Roman" w:hAnsi="Arial" w:cs="Arial"/>
          <w:lang w:eastAsia="el-GR"/>
        </w:rPr>
        <w:t xml:space="preserve"> για αξιοπιστία στην αδιαβροχοποίηση, σκούρου χρώματος μπλε -μαύρου ή γκρι . Θα φέρει τουλάχιστον  τέσσερις μπροστινές τσέπες, και δύο εσωτερικές,  μανίκια με </w:t>
      </w:r>
      <w:r w:rsidRPr="00F444D1">
        <w:rPr>
          <w:rFonts w:ascii="Arial" w:eastAsia="Times New Roman" w:hAnsi="Arial" w:cs="Arial"/>
          <w:lang w:val="en-US" w:eastAsia="el-GR"/>
        </w:rPr>
        <w:t>Velcro</w:t>
      </w:r>
      <w:r w:rsidRPr="00F444D1">
        <w:rPr>
          <w:rFonts w:ascii="Arial" w:eastAsia="Times New Roman" w:hAnsi="Arial" w:cs="Arial"/>
          <w:lang w:eastAsia="el-GR"/>
        </w:rPr>
        <w:t xml:space="preserve"> στο τελείωμα και στο πίσω μέρος θα αναγράφεται με κεφαλαία γράμματα λευκού χρώματος το λογότυπο του Δήμου.</w:t>
      </w:r>
    </w:p>
    <w:p w:rsidR="00F444D1" w:rsidRPr="00F444D1" w:rsidRDefault="00F444D1" w:rsidP="00F444D1">
      <w:pPr>
        <w:spacing w:after="0" w:line="240" w:lineRule="auto"/>
        <w:rPr>
          <w:rFonts w:ascii="Arial" w:eastAsia="Times New Roman" w:hAnsi="Arial" w:cs="Arial"/>
          <w:lang w:eastAsia="el-GR"/>
        </w:rPr>
      </w:pPr>
      <w:r w:rsidRPr="00F444D1">
        <w:rPr>
          <w:rFonts w:ascii="Arial" w:eastAsia="Times New Roman" w:hAnsi="Arial" w:cs="Arial"/>
          <w:u w:val="single"/>
          <w:lang w:eastAsia="el-GR"/>
        </w:rPr>
        <w:t>Πρότυπα:</w:t>
      </w:r>
      <w:r w:rsidRPr="00F444D1">
        <w:rPr>
          <w:rFonts w:ascii="Arial" w:eastAsia="Times New Roman" w:hAnsi="Arial" w:cs="Arial"/>
          <w:lang w:val="en-US" w:eastAsia="el-GR"/>
        </w:rPr>
        <w:t>EN</w:t>
      </w:r>
      <w:r w:rsidRPr="00F444D1">
        <w:rPr>
          <w:rFonts w:ascii="Arial" w:eastAsia="Times New Roman" w:hAnsi="Arial" w:cs="Arial"/>
          <w:lang w:eastAsia="el-GR"/>
        </w:rPr>
        <w:t xml:space="preserve">340, </w:t>
      </w:r>
      <w:r w:rsidRPr="00F444D1">
        <w:rPr>
          <w:rFonts w:ascii="Arial" w:eastAsia="Times New Roman" w:hAnsi="Arial" w:cs="Arial"/>
          <w:lang w:val="en-US" w:eastAsia="el-GR"/>
        </w:rPr>
        <w:t>EN</w:t>
      </w:r>
      <w:r w:rsidRPr="00F444D1">
        <w:rPr>
          <w:rFonts w:ascii="Arial" w:eastAsia="Times New Roman" w:hAnsi="Arial" w:cs="Arial"/>
          <w:lang w:eastAsia="el-GR"/>
        </w:rPr>
        <w:t xml:space="preserve">343:2019 (4-4), </w:t>
      </w:r>
      <w:r w:rsidRPr="00F444D1">
        <w:rPr>
          <w:rFonts w:ascii="Arial" w:eastAsia="Times New Roman" w:hAnsi="Arial" w:cs="Arial"/>
          <w:lang w:val="en-US" w:eastAsia="el-GR"/>
        </w:rPr>
        <w:t>EN</w:t>
      </w:r>
      <w:r w:rsidRPr="00F444D1">
        <w:rPr>
          <w:rFonts w:ascii="Arial" w:eastAsia="Times New Roman" w:hAnsi="Arial" w:cs="Arial"/>
          <w:lang w:eastAsia="el-GR"/>
        </w:rPr>
        <w:t>13688</w:t>
      </w:r>
    </w:p>
    <w:p w:rsidR="00F444D1" w:rsidRPr="00F444D1" w:rsidRDefault="00F444D1" w:rsidP="00F444D1">
      <w:pPr>
        <w:shd w:val="clear" w:color="auto" w:fill="FFFFFF"/>
        <w:spacing w:after="0" w:line="240" w:lineRule="auto"/>
        <w:jc w:val="both"/>
        <w:rPr>
          <w:rFonts w:ascii="Arial" w:eastAsia="Times New Roman" w:hAnsi="Arial" w:cs="Arial"/>
          <w:u w:val="single"/>
          <w:lang w:eastAsia="el-GR"/>
        </w:rPr>
      </w:pPr>
      <w:r w:rsidRPr="00F444D1">
        <w:rPr>
          <w:rFonts w:ascii="Arial" w:eastAsia="Times New Roman" w:hAnsi="Arial" w:cs="Arial"/>
          <w:color w:val="000000"/>
          <w:u w:val="single"/>
          <w:lang w:eastAsia="el-GR"/>
        </w:rPr>
        <w:t>Σήμανση:</w:t>
      </w:r>
    </w:p>
    <w:p w:rsidR="00F444D1" w:rsidRPr="00F444D1" w:rsidRDefault="00F444D1" w:rsidP="00F444D1">
      <w:pPr>
        <w:numPr>
          <w:ilvl w:val="0"/>
          <w:numId w:val="17"/>
        </w:numPr>
        <w:shd w:val="clear" w:color="auto" w:fill="FFFFFF"/>
        <w:suppressAutoHyphens/>
        <w:spacing w:after="0" w:line="240" w:lineRule="auto"/>
        <w:jc w:val="both"/>
        <w:rPr>
          <w:rFonts w:ascii="Arial" w:eastAsia="Times New Roman" w:hAnsi="Arial" w:cs="Arial"/>
          <w:lang w:eastAsia="el-GR"/>
        </w:rPr>
      </w:pPr>
      <w:r w:rsidRPr="00F444D1">
        <w:rPr>
          <w:rFonts w:ascii="Arial" w:eastAsia="Times New Roman" w:hAnsi="Arial" w:cs="Arial"/>
          <w:color w:val="000000"/>
          <w:lang w:val="fr-FR" w:eastAsia="el-GR"/>
        </w:rPr>
        <w:t>CE</w:t>
      </w:r>
      <w:r w:rsidRPr="00F444D1">
        <w:rPr>
          <w:rFonts w:ascii="Arial" w:eastAsia="Times New Roman" w:hAnsi="Arial" w:cs="Arial"/>
          <w:color w:val="000000"/>
          <w:lang w:eastAsia="el-GR"/>
        </w:rPr>
        <w:t>, Κατασκευαστής, Κωδικός προϊόντος</w:t>
      </w:r>
    </w:p>
    <w:p w:rsidR="00F444D1" w:rsidRPr="00F444D1" w:rsidRDefault="00F444D1" w:rsidP="00F444D1">
      <w:pPr>
        <w:shd w:val="clear" w:color="auto" w:fill="FFFFFF"/>
        <w:spacing w:after="0" w:line="240" w:lineRule="auto"/>
        <w:ind w:left="720"/>
        <w:jc w:val="both"/>
        <w:rPr>
          <w:rFonts w:ascii="Arial" w:eastAsia="Times New Roman" w:hAnsi="Arial" w:cs="Arial"/>
          <w:lang w:eastAsia="el-GR"/>
        </w:rPr>
      </w:pPr>
      <w:r w:rsidRPr="00F444D1">
        <w:rPr>
          <w:rFonts w:ascii="Arial" w:eastAsia="Times New Roman" w:hAnsi="Arial" w:cs="Arial"/>
          <w:color w:val="000000"/>
          <w:lang w:eastAsia="el-GR"/>
        </w:rPr>
        <w:t xml:space="preserve">     </w:t>
      </w:r>
    </w:p>
    <w:p w:rsidR="00F444D1" w:rsidRPr="00F444D1" w:rsidRDefault="00F444D1" w:rsidP="00F444D1">
      <w:pPr>
        <w:spacing w:after="0" w:line="240" w:lineRule="auto"/>
        <w:rPr>
          <w:rFonts w:ascii="Arial" w:eastAsia="Arial" w:hAnsi="Arial" w:cs="Arial"/>
          <w:lang w:eastAsia="el-GR"/>
        </w:rPr>
      </w:pPr>
      <w:proofErr w:type="spellStart"/>
      <w:r w:rsidRPr="00F444D1">
        <w:rPr>
          <w:rFonts w:ascii="Arial" w:eastAsia="Times New Roman" w:hAnsi="Arial" w:cs="Arial"/>
          <w:color w:val="000000"/>
          <w:lang w:eastAsia="el-GR"/>
        </w:rPr>
        <w:t>Εικονόσημο</w:t>
      </w:r>
      <w:proofErr w:type="spellEnd"/>
      <w:r w:rsidRPr="00F444D1">
        <w:rPr>
          <w:rFonts w:ascii="Arial" w:eastAsia="Times New Roman" w:hAnsi="Arial" w:cs="Arial"/>
          <w:color w:val="000000"/>
          <w:lang w:eastAsia="el-GR"/>
        </w:rPr>
        <w:t xml:space="preserve"> για προστασία από βροχή με τους κωδικούς 4-4          </w:t>
      </w:r>
    </w:p>
    <w:p w:rsidR="00F444D1" w:rsidRPr="00F444D1" w:rsidRDefault="00F444D1" w:rsidP="00F444D1">
      <w:pPr>
        <w:spacing w:after="0" w:line="240" w:lineRule="auto"/>
        <w:rPr>
          <w:rFonts w:ascii="Arial" w:eastAsia="Arial" w:hAnsi="Arial" w:cs="Arial"/>
          <w:lang w:eastAsia="el-GR"/>
        </w:rPr>
      </w:pPr>
    </w:p>
    <w:p w:rsidR="00F444D1" w:rsidRPr="00F444D1" w:rsidRDefault="00F444D1" w:rsidP="00F444D1">
      <w:pPr>
        <w:spacing w:after="0" w:line="240" w:lineRule="auto"/>
        <w:rPr>
          <w:rFonts w:ascii="Arial" w:eastAsia="Arial" w:hAnsi="Arial" w:cs="Arial"/>
          <w:lang w:eastAsia="el-GR"/>
        </w:rPr>
      </w:pPr>
    </w:p>
    <w:p w:rsidR="00F444D1" w:rsidRPr="00F444D1" w:rsidRDefault="00F444D1" w:rsidP="00F444D1">
      <w:pPr>
        <w:keepNext/>
        <w:keepLines/>
        <w:spacing w:before="40" w:after="0" w:line="240" w:lineRule="auto"/>
        <w:outlineLvl w:val="1"/>
        <w:rPr>
          <w:rFonts w:ascii="Arial" w:eastAsia="Times New Roman" w:hAnsi="Arial" w:cs="Arial"/>
          <w:b/>
          <w:bCs/>
          <w:color w:val="000000"/>
          <w:lang w:eastAsia="el-GR"/>
        </w:rPr>
      </w:pPr>
      <w:bookmarkStart w:id="38" w:name="_Toc50458032"/>
      <w:r w:rsidRPr="00F444D1">
        <w:rPr>
          <w:rFonts w:ascii="Arial" w:eastAsia="Times New Roman" w:hAnsi="Arial" w:cs="Arial"/>
          <w:b/>
          <w:bCs/>
          <w:color w:val="000000"/>
          <w:lang w:eastAsia="el-GR"/>
        </w:rPr>
        <w:t>4.14. ΠΟΔΙΑ ΣΑΜΑΡΑΚΙ.</w:t>
      </w:r>
      <w:bookmarkEnd w:id="38"/>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spacing w:after="0" w:line="240" w:lineRule="auto"/>
        <w:rPr>
          <w:rFonts w:ascii="Arial" w:eastAsia="Times New Roman" w:hAnsi="Arial" w:cs="Arial"/>
          <w:lang w:eastAsia="el-GR"/>
        </w:rPr>
      </w:pPr>
      <w:proofErr w:type="spellStart"/>
      <w:r w:rsidRPr="00F444D1">
        <w:rPr>
          <w:rFonts w:ascii="Arial" w:eastAsia="Times New Roman" w:hAnsi="Arial" w:cs="Arial"/>
          <w:b/>
          <w:bCs/>
          <w:u w:val="single"/>
          <w:lang w:eastAsia="el-GR"/>
        </w:rPr>
        <w:t>Πεδίοχρήσης</w:t>
      </w:r>
      <w:proofErr w:type="spellEnd"/>
      <w:r w:rsidRPr="00F444D1">
        <w:rPr>
          <w:rFonts w:ascii="Arial" w:eastAsia="Times New Roman" w:hAnsi="Arial" w:cs="Arial"/>
          <w:b/>
          <w:bCs/>
          <w:u w:val="single"/>
          <w:lang w:eastAsia="el-GR"/>
        </w:rPr>
        <w:t xml:space="preserve">: </w:t>
      </w:r>
      <w:r w:rsidRPr="00F444D1">
        <w:rPr>
          <w:rFonts w:ascii="Arial" w:eastAsia="Times New Roman" w:hAnsi="Arial" w:cs="Arial"/>
          <w:lang w:eastAsia="el-GR"/>
        </w:rPr>
        <w:t>Καθαριστές εσωτερικών χώρων κτιρίων.</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b/>
          <w:bCs/>
          <w:u w:val="single"/>
          <w:lang w:eastAsia="el-GR"/>
        </w:rPr>
        <w:t>Χαρακτηριστικά</w:t>
      </w:r>
      <w:r w:rsidRPr="00F444D1">
        <w:rPr>
          <w:rFonts w:ascii="Arial" w:eastAsia="Times New Roman" w:hAnsi="Arial" w:cs="Arial"/>
          <w:lang w:eastAsia="el-GR"/>
        </w:rPr>
        <w:t xml:space="preserve">: Η ρόμπα θα είναι αμάνικη τύπου </w:t>
      </w:r>
      <w:proofErr w:type="spellStart"/>
      <w:r w:rsidRPr="00F444D1">
        <w:rPr>
          <w:rFonts w:ascii="Arial" w:eastAsia="Times New Roman" w:hAnsi="Arial" w:cs="Arial"/>
          <w:lang w:eastAsia="el-GR"/>
        </w:rPr>
        <w:t>΄΄σαμαράκι΄΄</w:t>
      </w:r>
      <w:proofErr w:type="spellEnd"/>
      <w:r w:rsidRPr="00F444D1">
        <w:rPr>
          <w:rFonts w:ascii="Arial" w:eastAsia="Times New Roman" w:hAnsi="Arial" w:cs="Arial"/>
          <w:lang w:eastAsia="el-GR"/>
        </w:rPr>
        <w:t xml:space="preserve">, θα δένει με λουράκια (κορδόνια) στα πλαϊνά, θα φέρει μια διπλή τσέπη μπροστά </w:t>
      </w:r>
      <w:proofErr w:type="spellStart"/>
      <w:r w:rsidRPr="00F444D1">
        <w:rPr>
          <w:rFonts w:ascii="Arial" w:eastAsia="Times New Roman" w:hAnsi="Arial" w:cs="Arial"/>
          <w:lang w:eastAsia="el-GR"/>
        </w:rPr>
        <w:t>χαμηλάκοντά</w:t>
      </w:r>
      <w:proofErr w:type="spellEnd"/>
      <w:r w:rsidRPr="00F444D1">
        <w:rPr>
          <w:rFonts w:ascii="Arial" w:eastAsia="Times New Roman" w:hAnsi="Arial" w:cs="Arial"/>
          <w:lang w:eastAsia="el-GR"/>
        </w:rPr>
        <w:t xml:space="preserve"> στο ύψος της κοιλιάς. Το ύφασμα θα είναι πολυεστέρα 65% και βαμβάκι 35% και βάρος περίπου 210 </w:t>
      </w:r>
      <w:proofErr w:type="spellStart"/>
      <w:r w:rsidRPr="00F444D1">
        <w:rPr>
          <w:rFonts w:ascii="Arial" w:eastAsia="Times New Roman" w:hAnsi="Arial" w:cs="Arial"/>
          <w:lang w:eastAsia="el-GR"/>
        </w:rPr>
        <w:t>gr</w:t>
      </w:r>
      <w:proofErr w:type="spellEnd"/>
      <w:r w:rsidRPr="00F444D1">
        <w:rPr>
          <w:rFonts w:ascii="Arial" w:eastAsia="Times New Roman" w:hAnsi="Arial" w:cs="Arial"/>
          <w:lang w:eastAsia="el-GR"/>
        </w:rPr>
        <w:t xml:space="preserve">/m </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b/>
          <w:bCs/>
          <w:u w:val="single"/>
          <w:lang w:eastAsia="el-GR"/>
        </w:rPr>
        <w:t>ΕΙΔΙΚΕΣ ΠΡΟΔΙΑΓΡΑΦΕΣ:</w:t>
      </w:r>
      <w:r w:rsidRPr="00F444D1">
        <w:rPr>
          <w:rFonts w:ascii="Arial" w:eastAsia="Times New Roman" w:hAnsi="Arial" w:cs="Arial"/>
          <w:lang w:eastAsia="el-GR"/>
        </w:rPr>
        <w:t xml:space="preserve"> Η ποδιά θα είναι χρώματος μπλε και θα φέρει τα χαρακτηριστικά του Δήμου </w:t>
      </w:r>
      <w:proofErr w:type="spellStart"/>
      <w:r w:rsidRPr="00F444D1">
        <w:rPr>
          <w:rFonts w:ascii="Arial" w:eastAsia="Times New Roman" w:hAnsi="Arial" w:cs="Arial"/>
          <w:lang w:eastAsia="el-GR"/>
        </w:rPr>
        <w:t>Μαλεβιζιου</w:t>
      </w:r>
      <w:proofErr w:type="spellEnd"/>
    </w:p>
    <w:p w:rsidR="00F444D1" w:rsidRPr="00F444D1" w:rsidRDefault="00F444D1" w:rsidP="00F444D1">
      <w:pPr>
        <w:spacing w:after="0" w:line="240" w:lineRule="auto"/>
        <w:jc w:val="both"/>
        <w:rPr>
          <w:rFonts w:ascii="Arial" w:eastAsia="Calibri" w:hAnsi="Arial" w:cs="Arial"/>
        </w:rPr>
      </w:pPr>
      <w:r w:rsidRPr="00F444D1">
        <w:rPr>
          <w:rFonts w:ascii="Arial" w:eastAsia="Calibri" w:hAnsi="Arial" w:cs="Arial"/>
          <w:b/>
          <w:bCs/>
        </w:rPr>
        <w:t>Σήμανση:</w:t>
      </w:r>
      <w:r w:rsidRPr="00F444D1">
        <w:rPr>
          <w:rFonts w:ascii="Arial" w:eastAsia="Calibri" w:hAnsi="Arial" w:cs="Arial"/>
        </w:rPr>
        <w:t xml:space="preserve"> CE, κατασκευαστής, κωδικός προϊόντος, έτος κατασκευής.</w:t>
      </w:r>
    </w:p>
    <w:p w:rsidR="00F444D1" w:rsidRPr="00F444D1" w:rsidRDefault="00F444D1" w:rsidP="00F444D1">
      <w:pPr>
        <w:spacing w:after="0" w:line="240" w:lineRule="auto"/>
        <w:jc w:val="both"/>
        <w:rPr>
          <w:rFonts w:ascii="Arial" w:eastAsia="Calibri" w:hAnsi="Arial" w:cs="Arial"/>
        </w:rPr>
      </w:pPr>
      <w:proofErr w:type="spellStart"/>
      <w:r w:rsidRPr="00F444D1">
        <w:rPr>
          <w:rFonts w:ascii="Arial" w:eastAsia="Calibri" w:hAnsi="Arial" w:cs="Arial"/>
          <w:b/>
          <w:bCs/>
        </w:rPr>
        <w:t>Πρότυπα</w:t>
      </w:r>
      <w:r w:rsidRPr="00F444D1">
        <w:rPr>
          <w:rFonts w:ascii="Arial" w:eastAsia="Calibri" w:hAnsi="Arial" w:cs="Arial"/>
        </w:rPr>
        <w:t>:Τα</w:t>
      </w:r>
      <w:proofErr w:type="spellEnd"/>
      <w:r w:rsidRPr="00F444D1">
        <w:rPr>
          <w:rFonts w:ascii="Arial" w:eastAsia="Calibri" w:hAnsi="Arial" w:cs="Arial"/>
        </w:rPr>
        <w:t xml:space="preserve"> ισχύοντα Ευρωπαϊκά πρότυπα.</w:t>
      </w:r>
    </w:p>
    <w:p w:rsidR="00F444D1" w:rsidRPr="00F444D1" w:rsidRDefault="00F444D1" w:rsidP="00F444D1">
      <w:pPr>
        <w:spacing w:after="0" w:line="240" w:lineRule="auto"/>
        <w:jc w:val="both"/>
        <w:rPr>
          <w:rFonts w:ascii="Arial" w:eastAsia="Times New Roman" w:hAnsi="Arial" w:cs="Arial"/>
          <w:lang w:eastAsia="el-GR"/>
        </w:rPr>
      </w:pPr>
    </w:p>
    <w:p w:rsidR="00F444D1" w:rsidRPr="00F444D1" w:rsidRDefault="00F444D1" w:rsidP="00F444D1">
      <w:pPr>
        <w:spacing w:after="0" w:line="240" w:lineRule="auto"/>
        <w:jc w:val="both"/>
        <w:rPr>
          <w:rFonts w:ascii="Arial" w:eastAsia="Times New Roman" w:hAnsi="Arial" w:cs="Arial"/>
          <w:b/>
          <w:bCs/>
          <w:u w:val="single"/>
          <w:lang w:eastAsia="el-GR"/>
        </w:rPr>
      </w:pPr>
    </w:p>
    <w:p w:rsidR="00F444D1" w:rsidRPr="00F444D1" w:rsidRDefault="00F444D1" w:rsidP="00F444D1">
      <w:pPr>
        <w:spacing w:after="160" w:line="254" w:lineRule="auto"/>
        <w:rPr>
          <w:rFonts w:ascii="Arial" w:eastAsia="Times New Roman" w:hAnsi="Arial" w:cs="Arial"/>
          <w:b/>
          <w:bCs/>
          <w:lang w:eastAsia="el-GR"/>
        </w:rPr>
      </w:pPr>
      <w:r w:rsidRPr="00F444D1">
        <w:rPr>
          <w:rFonts w:ascii="Arial" w:eastAsia="Times New Roman" w:hAnsi="Arial" w:cs="Arial"/>
          <w:b/>
          <w:bCs/>
          <w:lang w:eastAsia="el-GR"/>
        </w:rPr>
        <w:t xml:space="preserve">4.15ΦΟΡΜΑ ΕΡΓΑΣΙΑΣ (ΟΛΟΣΩΜΗ)                  </w:t>
      </w:r>
    </w:p>
    <w:p w:rsidR="00F444D1" w:rsidRPr="00F444D1" w:rsidRDefault="00F444D1" w:rsidP="00F444D1">
      <w:pPr>
        <w:spacing w:after="0" w:line="240" w:lineRule="auto"/>
        <w:rPr>
          <w:rFonts w:ascii="Arial" w:eastAsia="Times New Roman" w:hAnsi="Arial" w:cs="Arial"/>
          <w:lang w:eastAsia="el-GR"/>
        </w:rPr>
      </w:pPr>
      <w:r w:rsidRPr="00F444D1">
        <w:rPr>
          <w:rFonts w:ascii="Arial" w:eastAsia="Times New Roman" w:hAnsi="Arial" w:cs="Arial"/>
          <w:lang w:eastAsia="el-GR"/>
        </w:rPr>
        <w:t xml:space="preserve">Η ολόσωμη φόρμα θα πρέπει να είναι κατασκευασμένη από 100%   βαμβακερό.  Να είναι σύμφωνα με το πρότυπο ΕΝ 340 να έχει  τσέπες με  επιπλέον ενίσχυση. Με </w:t>
      </w:r>
      <w:proofErr w:type="spellStart"/>
      <w:r w:rsidRPr="00F444D1">
        <w:rPr>
          <w:rFonts w:ascii="Arial" w:eastAsia="Times New Roman" w:hAnsi="Arial" w:cs="Arial"/>
          <w:lang w:eastAsia="el-GR"/>
        </w:rPr>
        <w:t>ανακλαστικες</w:t>
      </w:r>
      <w:proofErr w:type="spellEnd"/>
      <w:r w:rsidRPr="00F444D1">
        <w:rPr>
          <w:rFonts w:ascii="Arial" w:eastAsia="Times New Roman" w:hAnsi="Arial" w:cs="Arial"/>
          <w:lang w:eastAsia="el-GR"/>
        </w:rPr>
        <w:t xml:space="preserve"> </w:t>
      </w:r>
      <w:proofErr w:type="spellStart"/>
      <w:r w:rsidRPr="00F444D1">
        <w:rPr>
          <w:rFonts w:ascii="Arial" w:eastAsia="Times New Roman" w:hAnsi="Arial" w:cs="Arial"/>
          <w:lang w:eastAsia="el-GR"/>
        </w:rPr>
        <w:t>ταινιες</w:t>
      </w:r>
      <w:proofErr w:type="spellEnd"/>
      <w:r w:rsidRPr="00F444D1">
        <w:rPr>
          <w:rFonts w:ascii="Arial" w:eastAsia="Times New Roman" w:hAnsi="Arial" w:cs="Arial"/>
          <w:lang w:eastAsia="el-GR"/>
        </w:rPr>
        <w:t xml:space="preserve"> στα </w:t>
      </w:r>
      <w:proofErr w:type="spellStart"/>
      <w:r w:rsidRPr="00F444D1">
        <w:rPr>
          <w:rFonts w:ascii="Arial" w:eastAsia="Times New Roman" w:hAnsi="Arial" w:cs="Arial"/>
          <w:lang w:eastAsia="el-GR"/>
        </w:rPr>
        <w:t>μπατσακια</w:t>
      </w:r>
      <w:proofErr w:type="spellEnd"/>
      <w:r w:rsidRPr="00F444D1">
        <w:rPr>
          <w:rFonts w:ascii="Arial" w:eastAsia="Times New Roman" w:hAnsi="Arial" w:cs="Arial"/>
          <w:lang w:eastAsia="el-GR"/>
        </w:rPr>
        <w:t xml:space="preserve"> και στο </w:t>
      </w:r>
      <w:proofErr w:type="spellStart"/>
      <w:r w:rsidRPr="00F444D1">
        <w:rPr>
          <w:rFonts w:ascii="Arial" w:eastAsia="Times New Roman" w:hAnsi="Arial" w:cs="Arial"/>
          <w:lang w:eastAsia="el-GR"/>
        </w:rPr>
        <w:t>στηθος</w:t>
      </w:r>
      <w:proofErr w:type="spellEnd"/>
      <w:r w:rsidRPr="00F444D1">
        <w:rPr>
          <w:rFonts w:ascii="Arial" w:eastAsia="Times New Roman" w:hAnsi="Arial" w:cs="Arial"/>
          <w:lang w:eastAsia="el-GR"/>
        </w:rPr>
        <w:t xml:space="preserve">.  </w:t>
      </w:r>
      <w:r w:rsidRPr="00F444D1">
        <w:rPr>
          <w:rFonts w:ascii="Arial" w:eastAsia="Times New Roman" w:hAnsi="Arial" w:cs="Arial"/>
          <w:lang w:eastAsia="el-GR"/>
        </w:rPr>
        <w:br/>
        <w:t xml:space="preserve">Να διατίθεται σε μεγέθη από </w:t>
      </w:r>
      <w:r w:rsidRPr="00F444D1">
        <w:rPr>
          <w:rFonts w:ascii="Arial" w:eastAsia="Times New Roman" w:hAnsi="Arial" w:cs="Arial"/>
          <w:lang w:val="en-US" w:eastAsia="el-GR"/>
        </w:rPr>
        <w:t>S</w:t>
      </w:r>
      <w:r w:rsidRPr="00F444D1">
        <w:rPr>
          <w:rFonts w:ascii="Arial" w:eastAsia="Times New Roman" w:hAnsi="Arial" w:cs="Arial"/>
          <w:lang w:eastAsia="el-GR"/>
        </w:rPr>
        <w:t xml:space="preserve"> έως </w:t>
      </w:r>
      <w:r w:rsidRPr="00F444D1">
        <w:rPr>
          <w:rFonts w:ascii="Arial" w:eastAsia="Times New Roman" w:hAnsi="Arial" w:cs="Arial"/>
          <w:lang w:val="en-US" w:eastAsia="el-GR"/>
        </w:rPr>
        <w:t>X</w:t>
      </w:r>
      <w:r w:rsidRPr="00F444D1">
        <w:rPr>
          <w:rFonts w:ascii="Arial" w:eastAsia="Times New Roman" w:hAnsi="Arial" w:cs="Arial"/>
          <w:lang w:eastAsia="el-GR"/>
        </w:rPr>
        <w:t>Χ</w:t>
      </w:r>
      <w:r w:rsidRPr="00F444D1">
        <w:rPr>
          <w:rFonts w:ascii="Arial" w:eastAsia="Times New Roman" w:hAnsi="Arial" w:cs="Arial"/>
          <w:lang w:val="en-US" w:eastAsia="el-GR"/>
        </w:rPr>
        <w:t>XXL</w:t>
      </w:r>
      <w:r w:rsidRPr="00F444D1">
        <w:rPr>
          <w:rFonts w:ascii="Arial" w:eastAsia="Times New Roman" w:hAnsi="Arial" w:cs="Arial"/>
          <w:lang w:eastAsia="el-GR"/>
        </w:rPr>
        <w:t xml:space="preserve">, με το λογότυπο του Δήμου  στην πλάτη σε διάσταση 5Χ30 εκατοστά. </w:t>
      </w:r>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keepNext/>
        <w:keepLines/>
        <w:spacing w:before="40" w:after="0" w:line="240" w:lineRule="auto"/>
        <w:jc w:val="center"/>
        <w:outlineLvl w:val="1"/>
        <w:rPr>
          <w:rFonts w:ascii="Arial" w:eastAsia="Times New Roman" w:hAnsi="Arial" w:cs="Arial"/>
          <w:b/>
          <w:bCs/>
          <w:u w:val="single"/>
          <w:lang w:eastAsia="el-GR"/>
        </w:rPr>
      </w:pPr>
      <w:r w:rsidRPr="00F444D1">
        <w:rPr>
          <w:rFonts w:ascii="Arial" w:eastAsia="Times New Roman" w:hAnsi="Arial" w:cs="Arial"/>
          <w:color w:val="2F5496"/>
          <w:lang w:eastAsia="el-GR"/>
        </w:rPr>
        <w:br/>
      </w:r>
      <w:bookmarkStart w:id="39" w:name="_Toc50458033"/>
      <w:r w:rsidRPr="00F444D1">
        <w:rPr>
          <w:rFonts w:ascii="Arial" w:eastAsia="Times New Roman" w:hAnsi="Arial" w:cs="Arial"/>
          <w:b/>
          <w:bCs/>
          <w:u w:val="single"/>
          <w:lang w:eastAsia="el-GR"/>
        </w:rPr>
        <w:t>5.ΑΛΛΑ ΑΤΟΜΙΚΑ ΜΕΣΑ ΠΡΟΣΤΑΣΙΑΣ</w:t>
      </w:r>
      <w:bookmarkEnd w:id="39"/>
    </w:p>
    <w:p w:rsidR="00F444D1" w:rsidRPr="00F444D1" w:rsidRDefault="00F444D1" w:rsidP="00F444D1">
      <w:pPr>
        <w:spacing w:after="0" w:line="240" w:lineRule="auto"/>
        <w:rPr>
          <w:rFonts w:ascii="Arial" w:eastAsia="Times New Roman" w:hAnsi="Arial" w:cs="Arial"/>
          <w:bCs/>
          <w:lang w:eastAsia="el-GR"/>
        </w:rPr>
      </w:pPr>
    </w:p>
    <w:p w:rsidR="00F444D1" w:rsidRPr="00F444D1" w:rsidRDefault="00F444D1" w:rsidP="00F444D1">
      <w:pPr>
        <w:spacing w:after="0" w:line="240" w:lineRule="auto"/>
        <w:rPr>
          <w:rFonts w:ascii="Arial" w:eastAsia="Times New Roman" w:hAnsi="Arial" w:cs="Arial"/>
          <w:bCs/>
          <w:spacing w:val="20"/>
          <w:lang w:eastAsia="el-GR"/>
        </w:rPr>
      </w:pP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lang w:eastAsia="el-GR"/>
        </w:rPr>
        <w:t xml:space="preserve">5.1.  Ολόσωμες εξαρτήσεις, </w:t>
      </w:r>
      <w:proofErr w:type="spellStart"/>
      <w:r w:rsidRPr="00F444D1">
        <w:rPr>
          <w:rFonts w:ascii="Arial" w:eastAsia="Times New Roman" w:hAnsi="Arial" w:cs="Arial"/>
          <w:b/>
          <w:lang w:eastAsia="el-GR"/>
        </w:rPr>
        <w:t>ανακόπτες</w:t>
      </w:r>
      <w:proofErr w:type="spellEnd"/>
      <w:r w:rsidRPr="00F444D1">
        <w:rPr>
          <w:rFonts w:ascii="Arial" w:eastAsia="Times New Roman" w:hAnsi="Arial" w:cs="Arial"/>
          <w:b/>
          <w:lang w:eastAsia="el-GR"/>
        </w:rPr>
        <w:t xml:space="preserve">, αποσβεστήρες </w:t>
      </w:r>
    </w:p>
    <w:p w:rsidR="00F444D1" w:rsidRPr="00F444D1" w:rsidRDefault="00F444D1" w:rsidP="00F444D1">
      <w:pPr>
        <w:spacing w:after="0" w:line="240" w:lineRule="auto"/>
        <w:rPr>
          <w:rFonts w:ascii="Arial" w:eastAsia="Times New Roman" w:hAnsi="Arial" w:cs="Arial"/>
          <w:b/>
          <w:lang w:eastAsia="el-GR"/>
        </w:rPr>
      </w:pP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lang w:eastAsia="el-GR"/>
        </w:rPr>
        <w:t xml:space="preserve">Πεδίο χρήσης: </w:t>
      </w:r>
      <w:r w:rsidRPr="00F444D1">
        <w:rPr>
          <w:rFonts w:ascii="Arial" w:eastAsia="Times New Roman" w:hAnsi="Arial" w:cs="Arial"/>
          <w:lang w:eastAsia="el-GR"/>
        </w:rPr>
        <w:t xml:space="preserve">στους εργαζόμενους των τεχνικών συνεργείων που εργάζονται περιοδικά σε μεγάλο ύψος (π.χ. </w:t>
      </w:r>
      <w:proofErr w:type="spellStart"/>
      <w:r w:rsidRPr="00F444D1">
        <w:rPr>
          <w:rFonts w:ascii="Arial" w:eastAsia="Times New Roman" w:hAnsi="Arial" w:cs="Arial"/>
          <w:lang w:eastAsia="el-GR"/>
        </w:rPr>
        <w:t>καλαθοφόρο</w:t>
      </w:r>
      <w:proofErr w:type="spellEnd"/>
      <w:r w:rsidRPr="00F444D1">
        <w:rPr>
          <w:rFonts w:ascii="Arial" w:eastAsia="Times New Roman" w:hAnsi="Arial" w:cs="Arial"/>
          <w:lang w:eastAsia="el-GR"/>
        </w:rPr>
        <w:t>).</w:t>
      </w:r>
    </w:p>
    <w:p w:rsidR="00F444D1" w:rsidRPr="00F444D1" w:rsidRDefault="00F444D1" w:rsidP="00F444D1">
      <w:pPr>
        <w:spacing w:after="0" w:line="240" w:lineRule="auto"/>
        <w:rPr>
          <w:rFonts w:ascii="Arial" w:eastAsia="Arial" w:hAnsi="Arial" w:cs="Arial"/>
          <w:lang w:eastAsia="el-GR"/>
        </w:rPr>
      </w:pPr>
      <w:r w:rsidRPr="00F444D1">
        <w:rPr>
          <w:rFonts w:ascii="Arial" w:eastAsia="Times New Roman" w:hAnsi="Arial" w:cs="Arial"/>
          <w:b/>
          <w:u w:val="single"/>
          <w:lang w:eastAsia="el-GR"/>
        </w:rPr>
        <w:t>Χαρακτηριστικά</w:t>
      </w:r>
      <w:r w:rsidRPr="00F444D1">
        <w:rPr>
          <w:rFonts w:ascii="Arial" w:eastAsia="Times New Roman" w:hAnsi="Arial" w:cs="Arial"/>
          <w:b/>
          <w:lang w:eastAsia="el-GR"/>
        </w:rPr>
        <w:t xml:space="preserve">: </w:t>
      </w:r>
    </w:p>
    <w:p w:rsidR="00F444D1" w:rsidRPr="00F444D1" w:rsidRDefault="00F444D1" w:rsidP="00F444D1">
      <w:pPr>
        <w:spacing w:after="0" w:line="240" w:lineRule="auto"/>
        <w:rPr>
          <w:rFonts w:ascii="Arial" w:eastAsia="Arial" w:hAnsi="Arial" w:cs="Arial"/>
          <w:lang w:eastAsia="el-GR"/>
        </w:rPr>
      </w:pPr>
      <w:proofErr w:type="spellStart"/>
      <w:r w:rsidRPr="00F444D1">
        <w:rPr>
          <w:rFonts w:ascii="Arial" w:eastAsia="Arial" w:hAnsi="Arial" w:cs="Arial"/>
          <w:lang w:eastAsia="el-GR"/>
        </w:rPr>
        <w:t>●</w:t>
      </w:r>
      <w:r w:rsidRPr="00F444D1">
        <w:rPr>
          <w:rFonts w:ascii="Arial" w:eastAsia="Times New Roman" w:hAnsi="Arial" w:cs="Arial"/>
          <w:lang w:eastAsia="el-GR"/>
        </w:rPr>
        <w:t>Ανακόπτη</w:t>
      </w:r>
      <w:proofErr w:type="spellEnd"/>
      <w:r w:rsidRPr="00F444D1">
        <w:rPr>
          <w:rFonts w:ascii="Arial" w:eastAsia="Times New Roman" w:hAnsi="Arial" w:cs="Arial"/>
          <w:lang w:eastAsia="el-GR"/>
        </w:rPr>
        <w:t xml:space="preserve"> πτώσης </w:t>
      </w:r>
      <w:proofErr w:type="spellStart"/>
      <w:r w:rsidRPr="00F444D1">
        <w:rPr>
          <w:rFonts w:ascii="Arial" w:eastAsia="Times New Roman" w:hAnsi="Arial" w:cs="Arial"/>
          <w:lang w:eastAsia="el-GR"/>
        </w:rPr>
        <w:t>επανατυλισσόμενο</w:t>
      </w:r>
      <w:proofErr w:type="spellEnd"/>
      <w:r w:rsidRPr="00F444D1">
        <w:rPr>
          <w:rFonts w:ascii="Arial" w:eastAsia="Times New Roman" w:hAnsi="Arial" w:cs="Arial"/>
          <w:lang w:eastAsia="el-GR"/>
        </w:rPr>
        <w:t xml:space="preserve"> (μήκους έως 2,5 </w:t>
      </w:r>
      <w:r w:rsidRPr="00F444D1">
        <w:rPr>
          <w:rFonts w:ascii="Arial" w:eastAsia="Times New Roman" w:hAnsi="Arial" w:cs="Arial"/>
          <w:lang w:val="en-US" w:eastAsia="el-GR"/>
        </w:rPr>
        <w:t>m</w:t>
      </w:r>
      <w:r w:rsidRPr="00F444D1">
        <w:rPr>
          <w:rFonts w:ascii="Arial" w:eastAsia="Times New Roman" w:hAnsi="Arial" w:cs="Arial"/>
          <w:lang w:eastAsia="el-GR"/>
        </w:rPr>
        <w:t xml:space="preserve">), με αποσβεστήρα  </w:t>
      </w:r>
      <w:r w:rsidRPr="00F444D1">
        <w:rPr>
          <w:rFonts w:ascii="Arial" w:eastAsia="Times New Roman" w:hAnsi="Arial" w:cs="Arial"/>
          <w:lang w:eastAsia="el-GR"/>
        </w:rPr>
        <w:br/>
        <w:t xml:space="preserve">  ενέργειας.</w:t>
      </w:r>
    </w:p>
    <w:p w:rsidR="00F444D1" w:rsidRPr="00F444D1" w:rsidRDefault="00F444D1" w:rsidP="00F444D1">
      <w:pPr>
        <w:spacing w:after="0" w:line="240" w:lineRule="auto"/>
        <w:rPr>
          <w:rFonts w:ascii="Arial" w:eastAsia="Times New Roman" w:hAnsi="Arial" w:cs="Arial"/>
          <w:lang w:eastAsia="el-GR"/>
        </w:rPr>
      </w:pPr>
      <w:r w:rsidRPr="00F444D1">
        <w:rPr>
          <w:rFonts w:ascii="Arial" w:eastAsia="Arial" w:hAnsi="Arial" w:cs="Arial"/>
          <w:lang w:eastAsia="el-GR"/>
        </w:rPr>
        <w:t xml:space="preserve">● </w:t>
      </w:r>
      <w:r w:rsidRPr="00F444D1">
        <w:rPr>
          <w:rFonts w:ascii="Arial" w:eastAsia="Times New Roman" w:hAnsi="Arial" w:cs="Arial"/>
          <w:lang w:eastAsia="el-GR"/>
        </w:rPr>
        <w:t xml:space="preserve">Κρίκος Ασφαλείας: από κράμα αλουμινίου, άνοιγμα τουλάχιστον 50 </w:t>
      </w:r>
      <w:r w:rsidRPr="00F444D1">
        <w:rPr>
          <w:rFonts w:ascii="Arial" w:eastAsia="Times New Roman" w:hAnsi="Arial" w:cs="Arial"/>
          <w:lang w:val="en-US" w:eastAsia="el-GR"/>
        </w:rPr>
        <w:t>mm</w:t>
      </w:r>
      <w:r w:rsidRPr="00F444D1">
        <w:rPr>
          <w:rFonts w:ascii="Arial" w:eastAsia="Times New Roman" w:hAnsi="Arial" w:cs="Arial"/>
          <w:lang w:eastAsia="el-GR"/>
        </w:rPr>
        <w:t xml:space="preserve"> και αντοχή μεγαλύτερη από 15 </w:t>
      </w:r>
      <w:proofErr w:type="spellStart"/>
      <w:r w:rsidRPr="00F444D1">
        <w:rPr>
          <w:rFonts w:ascii="Arial" w:eastAsia="Times New Roman" w:hAnsi="Arial" w:cs="Arial"/>
          <w:lang w:val="en-US" w:eastAsia="el-GR"/>
        </w:rPr>
        <w:t>kN</w:t>
      </w:r>
      <w:proofErr w:type="spellEnd"/>
      <w:r w:rsidRPr="00F444D1">
        <w:rPr>
          <w:rFonts w:ascii="Arial" w:eastAsia="Times New Roman" w:hAnsi="Arial" w:cs="Arial"/>
          <w:lang w:eastAsia="el-GR"/>
        </w:rPr>
        <w:t xml:space="preserve"> .</w:t>
      </w:r>
    </w:p>
    <w:p w:rsidR="00F444D1" w:rsidRPr="00F444D1" w:rsidRDefault="00F444D1" w:rsidP="00F444D1">
      <w:pPr>
        <w:spacing w:after="0" w:line="240" w:lineRule="auto"/>
        <w:rPr>
          <w:rFonts w:ascii="Arial" w:eastAsia="Calibri" w:hAnsi="Arial" w:cs="Arial"/>
        </w:rPr>
      </w:pPr>
      <w:r w:rsidRPr="00F444D1">
        <w:rPr>
          <w:rFonts w:ascii="Arial" w:eastAsia="Times New Roman" w:hAnsi="Arial" w:cs="Arial"/>
          <w:b/>
          <w:bCs/>
          <w:u w:val="single"/>
          <w:lang w:eastAsia="el-GR"/>
        </w:rPr>
        <w:t>Πρότυπα:</w:t>
      </w:r>
      <w:r w:rsidRPr="00F444D1">
        <w:rPr>
          <w:rFonts w:ascii="Arial" w:eastAsia="Times New Roman" w:hAnsi="Arial" w:cs="Arial"/>
          <w:lang w:eastAsia="el-GR"/>
        </w:rPr>
        <w:t xml:space="preserve"> ΕΝ 361 για τις εξαρτύσεις, 355 για αποσβεστήρες και 363 για </w:t>
      </w:r>
      <w:proofErr w:type="spellStart"/>
      <w:r w:rsidRPr="00F444D1">
        <w:rPr>
          <w:rFonts w:ascii="Arial" w:eastAsia="Times New Roman" w:hAnsi="Arial" w:cs="Arial"/>
          <w:lang w:eastAsia="el-GR"/>
        </w:rPr>
        <w:t>ανακόπτες</w:t>
      </w:r>
      <w:proofErr w:type="spellEnd"/>
      <w:r w:rsidRPr="00F444D1">
        <w:rPr>
          <w:rFonts w:ascii="Arial" w:eastAsia="Times New Roman" w:hAnsi="Arial" w:cs="Arial"/>
          <w:lang w:eastAsia="el-GR"/>
        </w:rPr>
        <w:t xml:space="preserve"> ΕΝ 360 για τον </w:t>
      </w:r>
      <w:proofErr w:type="spellStart"/>
      <w:r w:rsidRPr="00F444D1">
        <w:rPr>
          <w:rFonts w:ascii="Arial" w:eastAsia="Times New Roman" w:hAnsi="Arial" w:cs="Arial"/>
          <w:lang w:eastAsia="el-GR"/>
        </w:rPr>
        <w:t>ανακόπτη</w:t>
      </w:r>
      <w:proofErr w:type="spellEnd"/>
      <w:r w:rsidRPr="00F444D1">
        <w:rPr>
          <w:rFonts w:ascii="Arial" w:eastAsia="Times New Roman" w:hAnsi="Arial" w:cs="Arial"/>
          <w:lang w:eastAsia="el-GR"/>
        </w:rPr>
        <w:t xml:space="preserve"> με αποσβεστήρα ενέργειας και ΕΝ 362 για τον κρίκο.</w:t>
      </w:r>
    </w:p>
    <w:p w:rsidR="00F444D1" w:rsidRPr="00F444D1" w:rsidRDefault="00F444D1" w:rsidP="00F444D1">
      <w:pPr>
        <w:spacing w:after="0" w:line="240" w:lineRule="auto"/>
        <w:rPr>
          <w:rFonts w:ascii="Arial" w:eastAsia="Arial" w:hAnsi="Arial" w:cs="Arial"/>
          <w:lang w:eastAsia="el-GR"/>
        </w:rPr>
      </w:pPr>
      <w:r w:rsidRPr="00F444D1">
        <w:rPr>
          <w:rFonts w:ascii="Arial" w:eastAsia="Times New Roman" w:hAnsi="Arial" w:cs="Arial"/>
          <w:b/>
          <w:lang w:eastAsia="el-GR"/>
        </w:rPr>
        <w:t xml:space="preserve">Σήμανση: </w:t>
      </w:r>
    </w:p>
    <w:p w:rsidR="00F444D1" w:rsidRPr="00F444D1" w:rsidRDefault="00F444D1" w:rsidP="00F444D1">
      <w:pPr>
        <w:spacing w:after="0" w:line="240" w:lineRule="auto"/>
        <w:rPr>
          <w:rFonts w:ascii="Arial" w:eastAsia="Arial" w:hAnsi="Arial" w:cs="Arial"/>
          <w:lang w:eastAsia="el-GR"/>
        </w:rPr>
      </w:pPr>
      <w:r w:rsidRPr="00F444D1">
        <w:rPr>
          <w:rFonts w:ascii="Arial" w:eastAsia="Times New Roman" w:hAnsi="Arial" w:cs="Arial"/>
          <w:lang w:val="en-US" w:eastAsia="el-GR"/>
        </w:rPr>
        <w:t>CE</w:t>
      </w:r>
    </w:p>
    <w:p w:rsidR="00F444D1" w:rsidRPr="00F444D1" w:rsidRDefault="00F444D1" w:rsidP="00F444D1">
      <w:pPr>
        <w:spacing w:after="0" w:line="240" w:lineRule="auto"/>
        <w:rPr>
          <w:rFonts w:ascii="Arial" w:eastAsia="Arial" w:hAnsi="Arial" w:cs="Arial"/>
          <w:lang w:eastAsia="el-GR"/>
        </w:rPr>
      </w:pPr>
      <w:r w:rsidRPr="00F444D1">
        <w:rPr>
          <w:rFonts w:ascii="Arial" w:eastAsia="Times New Roman" w:hAnsi="Arial" w:cs="Arial"/>
          <w:lang w:eastAsia="el-GR"/>
        </w:rPr>
        <w:t>Κατασκευαστής, κωδικός προϊόντος, έτος κατασκευής, μέγεθος.</w:t>
      </w: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lang w:eastAsia="el-GR"/>
        </w:rPr>
        <w:t>Κωδικός διαπιστευμένου εργαστηρίου, αριθμός παρτίδας.</w:t>
      </w:r>
    </w:p>
    <w:p w:rsidR="00F444D1" w:rsidRPr="00F444D1" w:rsidRDefault="00F444D1" w:rsidP="00F444D1">
      <w:pPr>
        <w:spacing w:after="0" w:line="240" w:lineRule="auto"/>
        <w:rPr>
          <w:rFonts w:ascii="Arial" w:eastAsia="Times New Roman" w:hAnsi="Arial" w:cs="Arial"/>
          <w:shd w:val="clear" w:color="auto" w:fill="FFFFFF"/>
          <w:lang w:eastAsia="el-GR"/>
        </w:rPr>
      </w:pPr>
      <w:r w:rsidRPr="00F444D1">
        <w:rPr>
          <w:rFonts w:ascii="Arial" w:eastAsia="Times New Roman" w:hAnsi="Arial" w:cs="Arial"/>
          <w:shd w:val="clear" w:color="auto" w:fill="FFFFFF"/>
          <w:lang w:eastAsia="el-GR"/>
        </w:rPr>
        <w:t xml:space="preserve">ολόσωμη ζώνη ασφαλείας με κρίκο ανάρτησης D στην πλάτη και στο </w:t>
      </w:r>
      <w:r w:rsidRPr="00F444D1">
        <w:rPr>
          <w:rFonts w:ascii="Arial" w:eastAsia="Times New Roman" w:hAnsi="Arial" w:cs="Arial"/>
          <w:shd w:val="clear" w:color="auto" w:fill="FFFFFF"/>
          <w:lang w:eastAsia="el-GR"/>
        </w:rPr>
        <w:br/>
        <w:t>στήθος.</w:t>
      </w:r>
    </w:p>
    <w:p w:rsidR="00F444D1" w:rsidRPr="00F444D1" w:rsidRDefault="00F444D1" w:rsidP="00F444D1">
      <w:pPr>
        <w:spacing w:after="0" w:line="240" w:lineRule="auto"/>
        <w:rPr>
          <w:rFonts w:ascii="Arial" w:eastAsia="Times New Roman" w:hAnsi="Arial" w:cs="Arial"/>
          <w:shd w:val="clear" w:color="auto" w:fill="FFFFFF"/>
          <w:lang w:eastAsia="el-GR"/>
        </w:rPr>
      </w:pPr>
      <w:r w:rsidRPr="00F444D1">
        <w:rPr>
          <w:rFonts w:ascii="Arial" w:eastAsia="Times New Roman" w:hAnsi="Arial" w:cs="Arial"/>
          <w:b/>
          <w:bCs/>
          <w:color w:val="000000"/>
          <w:u w:val="single"/>
          <w:shd w:val="clear" w:color="auto" w:fill="FFFFFF"/>
          <w:lang w:eastAsia="el-GR"/>
        </w:rPr>
        <w:t>Δυναμικότητα:</w:t>
      </w:r>
      <w:r w:rsidRPr="00F444D1">
        <w:rPr>
          <w:rFonts w:ascii="Arial" w:eastAsia="Times New Roman" w:hAnsi="Arial" w:cs="Arial"/>
          <w:color w:val="000000"/>
          <w:shd w:val="clear" w:color="auto" w:fill="FFFFFF"/>
          <w:lang w:eastAsia="el-GR"/>
        </w:rPr>
        <w:t>  έως 1</w:t>
      </w:r>
      <w:r w:rsidRPr="00F444D1">
        <w:rPr>
          <w:rFonts w:ascii="Arial" w:eastAsia="Calibri" w:hAnsi="Arial" w:cs="Arial"/>
          <w:b/>
          <w:bCs/>
          <w:color w:val="676767"/>
          <w:bdr w:val="none" w:sz="0" w:space="0" w:color="auto" w:frame="1"/>
          <w:shd w:val="clear" w:color="auto" w:fill="FFFFFF"/>
          <w:lang w:eastAsia="el-GR"/>
        </w:rPr>
        <w:t>36kg</w:t>
      </w:r>
      <w:r w:rsidRPr="00F444D1">
        <w:rPr>
          <w:rFonts w:ascii="Arial" w:eastAsia="Times New Roman" w:hAnsi="Arial" w:cs="Arial"/>
          <w:lang w:eastAsia="el-GR"/>
        </w:rPr>
        <w:br/>
      </w:r>
      <w:r w:rsidRPr="00F444D1">
        <w:rPr>
          <w:rFonts w:ascii="Arial" w:eastAsia="Times New Roman" w:hAnsi="Arial" w:cs="Arial"/>
          <w:shd w:val="clear" w:color="auto" w:fill="FFFFFF"/>
          <w:lang w:eastAsia="el-GR"/>
        </w:rPr>
        <w:t xml:space="preserve">Ρυθμιζόμενοι ιμάντες στους ώμους, στη μέση και τα πόδια. </w:t>
      </w:r>
    </w:p>
    <w:p w:rsidR="00F444D1" w:rsidRPr="00F444D1" w:rsidRDefault="00F444D1" w:rsidP="00F444D1">
      <w:pPr>
        <w:spacing w:after="0" w:line="240" w:lineRule="auto"/>
        <w:rPr>
          <w:rFonts w:ascii="Arial" w:eastAsia="Times New Roman" w:hAnsi="Arial" w:cs="Arial"/>
          <w:b/>
          <w:bCs/>
          <w:color w:val="676767"/>
          <w:u w:val="single"/>
          <w:shd w:val="clear" w:color="auto" w:fill="FFFFFF"/>
          <w:lang w:eastAsia="el-GR"/>
        </w:rPr>
      </w:pPr>
      <w:r w:rsidRPr="00F444D1">
        <w:rPr>
          <w:rFonts w:ascii="Arial" w:eastAsia="Times New Roman" w:hAnsi="Arial" w:cs="Arial"/>
          <w:b/>
          <w:bCs/>
          <w:color w:val="474747"/>
          <w:u w:val="single"/>
          <w:shd w:val="clear" w:color="auto" w:fill="FFFFFF"/>
          <w:lang w:eastAsia="el-GR"/>
        </w:rPr>
        <w:t>Χαρακτηριστικά:</w:t>
      </w:r>
    </w:p>
    <w:p w:rsidR="00F444D1" w:rsidRPr="00F444D1" w:rsidRDefault="00F444D1" w:rsidP="00F444D1">
      <w:pPr>
        <w:spacing w:after="0" w:line="240" w:lineRule="auto"/>
        <w:rPr>
          <w:rFonts w:ascii="Arial" w:eastAsia="Times New Roman" w:hAnsi="Arial" w:cs="Arial"/>
          <w:b/>
          <w:bCs/>
          <w:color w:val="676767"/>
          <w:shd w:val="clear" w:color="auto" w:fill="FFFFFF"/>
          <w:lang w:eastAsia="el-GR"/>
        </w:rPr>
      </w:pPr>
    </w:p>
    <w:tbl>
      <w:tblPr>
        <w:tblW w:w="8460" w:type="dxa"/>
        <w:tblCellSpacing w:w="15" w:type="dxa"/>
        <w:shd w:val="clear" w:color="auto" w:fill="FFFFFF"/>
        <w:tblCellMar>
          <w:left w:w="0" w:type="dxa"/>
          <w:right w:w="0" w:type="dxa"/>
        </w:tblCellMar>
        <w:tblLook w:val="04A0" w:firstRow="1" w:lastRow="0" w:firstColumn="1" w:lastColumn="0" w:noHBand="0" w:noVBand="1"/>
      </w:tblPr>
      <w:tblGrid>
        <w:gridCol w:w="5614"/>
        <w:gridCol w:w="2846"/>
      </w:tblGrid>
      <w:tr w:rsidR="00F444D1" w:rsidRPr="00F444D1" w:rsidTr="00CA3B5F">
        <w:trPr>
          <w:tblCellSpacing w:w="15" w:type="dxa"/>
        </w:trPr>
        <w:tc>
          <w:tcPr>
            <w:tcW w:w="0" w:type="auto"/>
            <w:tcBorders>
              <w:top w:val="nil"/>
              <w:left w:val="nil"/>
              <w:bottom w:val="nil"/>
              <w:right w:val="nil"/>
            </w:tcBorders>
            <w:shd w:val="clear" w:color="auto" w:fill="E8E8E8"/>
            <w:tcMar>
              <w:top w:w="45" w:type="dxa"/>
              <w:left w:w="75" w:type="dxa"/>
              <w:bottom w:w="45" w:type="dxa"/>
              <w:right w:w="75" w:type="dxa"/>
            </w:tcMar>
            <w:vAlign w:val="center"/>
            <w:hideMark/>
          </w:tcPr>
          <w:p w:rsidR="00F444D1" w:rsidRPr="00F444D1" w:rsidRDefault="00F444D1" w:rsidP="00F444D1">
            <w:pPr>
              <w:spacing w:after="0" w:line="240" w:lineRule="auto"/>
              <w:rPr>
                <w:rFonts w:ascii="Arial" w:eastAsia="Times New Roman" w:hAnsi="Arial" w:cs="Arial"/>
                <w:b/>
                <w:bCs/>
                <w:color w:val="676767"/>
                <w:lang w:eastAsia="el-GR"/>
              </w:rPr>
            </w:pPr>
            <w:r w:rsidRPr="00F444D1">
              <w:rPr>
                <w:rFonts w:ascii="Arial" w:eastAsia="Times New Roman" w:hAnsi="Arial" w:cs="Arial"/>
                <w:b/>
                <w:bCs/>
                <w:color w:val="676767"/>
                <w:lang w:eastAsia="el-GR"/>
              </w:rPr>
              <w:t>στήθους</w:t>
            </w:r>
          </w:p>
        </w:tc>
        <w:tc>
          <w:tcPr>
            <w:tcW w:w="0" w:type="auto"/>
            <w:tcBorders>
              <w:top w:val="nil"/>
              <w:left w:val="nil"/>
              <w:bottom w:val="nil"/>
              <w:right w:val="nil"/>
            </w:tcBorders>
            <w:shd w:val="clear" w:color="auto" w:fill="F8F8F8"/>
            <w:tcMar>
              <w:top w:w="45" w:type="dxa"/>
              <w:left w:w="75" w:type="dxa"/>
              <w:bottom w:w="45" w:type="dxa"/>
              <w:right w:w="75" w:type="dxa"/>
            </w:tcMar>
            <w:vAlign w:val="center"/>
            <w:hideMark/>
          </w:tcPr>
          <w:p w:rsidR="00F444D1" w:rsidRPr="00F444D1" w:rsidRDefault="00F444D1" w:rsidP="00F444D1">
            <w:pPr>
              <w:spacing w:after="0" w:line="240" w:lineRule="auto"/>
              <w:rPr>
                <w:rFonts w:ascii="Arial" w:eastAsia="Times New Roman" w:hAnsi="Arial" w:cs="Arial"/>
                <w:color w:val="333333"/>
                <w:lang w:eastAsia="el-GR"/>
              </w:rPr>
            </w:pPr>
            <w:r w:rsidRPr="00F444D1">
              <w:rPr>
                <w:rFonts w:ascii="Arial" w:eastAsia="Times New Roman" w:hAnsi="Arial" w:cs="Arial"/>
                <w:color w:val="333333"/>
                <w:lang w:eastAsia="el-GR"/>
              </w:rPr>
              <w:t>Ναι</w:t>
            </w:r>
          </w:p>
        </w:tc>
      </w:tr>
      <w:tr w:rsidR="00F444D1" w:rsidRPr="00F444D1" w:rsidTr="00CA3B5F">
        <w:trPr>
          <w:tblCellSpacing w:w="15" w:type="dxa"/>
        </w:trPr>
        <w:tc>
          <w:tcPr>
            <w:tcW w:w="0" w:type="auto"/>
            <w:tcBorders>
              <w:top w:val="nil"/>
              <w:left w:val="nil"/>
              <w:bottom w:val="nil"/>
              <w:right w:val="nil"/>
            </w:tcBorders>
            <w:shd w:val="clear" w:color="auto" w:fill="E0E0E0"/>
            <w:tcMar>
              <w:top w:w="45" w:type="dxa"/>
              <w:left w:w="75" w:type="dxa"/>
              <w:bottom w:w="45" w:type="dxa"/>
              <w:right w:w="75" w:type="dxa"/>
            </w:tcMar>
            <w:vAlign w:val="center"/>
            <w:hideMark/>
          </w:tcPr>
          <w:p w:rsidR="00F444D1" w:rsidRPr="00F444D1" w:rsidRDefault="00F444D1" w:rsidP="00F444D1">
            <w:pPr>
              <w:spacing w:after="0" w:line="240" w:lineRule="auto"/>
              <w:rPr>
                <w:rFonts w:ascii="Arial" w:eastAsia="Times New Roman" w:hAnsi="Arial" w:cs="Arial"/>
                <w:b/>
                <w:bCs/>
                <w:color w:val="676767"/>
                <w:lang w:eastAsia="el-GR"/>
              </w:rPr>
            </w:pPr>
            <w:proofErr w:type="spellStart"/>
            <w:r w:rsidRPr="00F444D1">
              <w:rPr>
                <w:rFonts w:ascii="Arial" w:eastAsia="Times New Roman" w:hAnsi="Arial" w:cs="Arial"/>
                <w:b/>
                <w:bCs/>
                <w:color w:val="676767"/>
                <w:lang w:eastAsia="el-GR"/>
              </w:rPr>
              <w:t>Αγκύρωση</w:t>
            </w:r>
            <w:proofErr w:type="spellEnd"/>
            <w:r w:rsidRPr="00F444D1">
              <w:rPr>
                <w:rFonts w:ascii="Arial" w:eastAsia="Times New Roman" w:hAnsi="Arial" w:cs="Arial"/>
                <w:b/>
                <w:bCs/>
                <w:color w:val="676767"/>
                <w:lang w:eastAsia="el-GR"/>
              </w:rPr>
              <w:t xml:space="preserve"> πλάτης</w:t>
            </w:r>
          </w:p>
        </w:tc>
        <w:tc>
          <w:tcPr>
            <w:tcW w:w="0" w:type="auto"/>
            <w:tcBorders>
              <w:top w:val="nil"/>
              <w:left w:val="nil"/>
              <w:bottom w:val="nil"/>
              <w:right w:val="nil"/>
            </w:tcBorders>
            <w:shd w:val="clear" w:color="auto" w:fill="F0F0F0"/>
            <w:tcMar>
              <w:top w:w="45" w:type="dxa"/>
              <w:left w:w="75" w:type="dxa"/>
              <w:bottom w:w="45" w:type="dxa"/>
              <w:right w:w="75" w:type="dxa"/>
            </w:tcMar>
            <w:vAlign w:val="center"/>
            <w:hideMark/>
          </w:tcPr>
          <w:p w:rsidR="00F444D1" w:rsidRPr="00F444D1" w:rsidRDefault="00F444D1" w:rsidP="00F444D1">
            <w:pPr>
              <w:spacing w:after="0" w:line="240" w:lineRule="auto"/>
              <w:rPr>
                <w:rFonts w:ascii="Arial" w:eastAsia="Times New Roman" w:hAnsi="Arial" w:cs="Arial"/>
                <w:color w:val="333333"/>
                <w:lang w:eastAsia="el-GR"/>
              </w:rPr>
            </w:pPr>
            <w:r w:rsidRPr="00F444D1">
              <w:rPr>
                <w:rFonts w:ascii="Arial" w:eastAsia="Times New Roman" w:hAnsi="Arial" w:cs="Arial"/>
                <w:color w:val="333333"/>
                <w:lang w:eastAsia="el-GR"/>
              </w:rPr>
              <w:t>Ναι</w:t>
            </w:r>
          </w:p>
        </w:tc>
      </w:tr>
      <w:tr w:rsidR="00F444D1" w:rsidRPr="00F444D1" w:rsidTr="00CA3B5F">
        <w:trPr>
          <w:tblCellSpacing w:w="15" w:type="dxa"/>
        </w:trPr>
        <w:tc>
          <w:tcPr>
            <w:tcW w:w="0" w:type="auto"/>
            <w:tcBorders>
              <w:top w:val="nil"/>
              <w:left w:val="nil"/>
              <w:bottom w:val="nil"/>
              <w:right w:val="nil"/>
            </w:tcBorders>
            <w:shd w:val="clear" w:color="auto" w:fill="E8E8E8"/>
            <w:tcMar>
              <w:top w:w="45" w:type="dxa"/>
              <w:left w:w="75" w:type="dxa"/>
              <w:bottom w:w="45" w:type="dxa"/>
              <w:right w:w="75" w:type="dxa"/>
            </w:tcMar>
            <w:vAlign w:val="center"/>
            <w:hideMark/>
          </w:tcPr>
          <w:p w:rsidR="00F444D1" w:rsidRPr="00F444D1" w:rsidRDefault="00F444D1" w:rsidP="00F444D1">
            <w:pPr>
              <w:spacing w:after="0" w:line="240" w:lineRule="auto"/>
              <w:rPr>
                <w:rFonts w:ascii="Arial" w:eastAsia="Times New Roman" w:hAnsi="Arial" w:cs="Arial"/>
                <w:b/>
                <w:bCs/>
                <w:color w:val="676767"/>
                <w:lang w:eastAsia="el-GR"/>
              </w:rPr>
            </w:pPr>
            <w:r w:rsidRPr="00F444D1">
              <w:rPr>
                <w:rFonts w:ascii="Arial" w:eastAsia="Times New Roman" w:hAnsi="Arial" w:cs="Arial"/>
                <w:b/>
                <w:bCs/>
                <w:color w:val="676767"/>
                <w:lang w:eastAsia="el-GR"/>
              </w:rPr>
              <w:t>Πόρπη</w:t>
            </w:r>
          </w:p>
        </w:tc>
        <w:tc>
          <w:tcPr>
            <w:tcW w:w="0" w:type="auto"/>
            <w:tcBorders>
              <w:top w:val="nil"/>
              <w:left w:val="nil"/>
              <w:bottom w:val="nil"/>
              <w:right w:val="nil"/>
            </w:tcBorders>
            <w:shd w:val="clear" w:color="auto" w:fill="F8F8F8"/>
            <w:tcMar>
              <w:top w:w="45" w:type="dxa"/>
              <w:left w:w="75" w:type="dxa"/>
              <w:bottom w:w="45" w:type="dxa"/>
              <w:right w:w="75" w:type="dxa"/>
            </w:tcMar>
            <w:vAlign w:val="center"/>
            <w:hideMark/>
          </w:tcPr>
          <w:p w:rsidR="00F444D1" w:rsidRPr="00F444D1" w:rsidRDefault="00F444D1" w:rsidP="00F444D1">
            <w:pPr>
              <w:spacing w:after="0" w:line="240" w:lineRule="auto"/>
              <w:rPr>
                <w:rFonts w:ascii="Arial" w:eastAsia="Times New Roman" w:hAnsi="Arial" w:cs="Arial"/>
                <w:color w:val="333333"/>
                <w:lang w:eastAsia="el-GR"/>
              </w:rPr>
            </w:pPr>
            <w:r w:rsidRPr="00F444D1">
              <w:rPr>
                <w:rFonts w:ascii="Arial" w:eastAsia="Times New Roman" w:hAnsi="Arial" w:cs="Arial"/>
                <w:color w:val="333333"/>
                <w:lang w:eastAsia="el-GR"/>
              </w:rPr>
              <w:t>Περαστή</w:t>
            </w:r>
          </w:p>
        </w:tc>
      </w:tr>
      <w:tr w:rsidR="00F444D1" w:rsidRPr="00F444D1" w:rsidTr="00CA3B5F">
        <w:trPr>
          <w:tblCellSpacing w:w="15" w:type="dxa"/>
        </w:trPr>
        <w:tc>
          <w:tcPr>
            <w:tcW w:w="0" w:type="auto"/>
            <w:tcBorders>
              <w:top w:val="nil"/>
              <w:left w:val="nil"/>
              <w:bottom w:val="nil"/>
              <w:right w:val="nil"/>
            </w:tcBorders>
            <w:shd w:val="clear" w:color="auto" w:fill="E0E0E0"/>
            <w:tcMar>
              <w:top w:w="45" w:type="dxa"/>
              <w:left w:w="75" w:type="dxa"/>
              <w:bottom w:w="45" w:type="dxa"/>
              <w:right w:w="75" w:type="dxa"/>
            </w:tcMar>
            <w:vAlign w:val="center"/>
            <w:hideMark/>
          </w:tcPr>
          <w:p w:rsidR="00F444D1" w:rsidRPr="00F444D1" w:rsidRDefault="00F444D1" w:rsidP="00F444D1">
            <w:pPr>
              <w:spacing w:after="0" w:line="240" w:lineRule="auto"/>
              <w:rPr>
                <w:rFonts w:ascii="Arial" w:eastAsia="Times New Roman" w:hAnsi="Arial" w:cs="Arial"/>
                <w:b/>
                <w:bCs/>
                <w:color w:val="676767"/>
                <w:lang w:eastAsia="el-GR"/>
              </w:rPr>
            </w:pPr>
            <w:proofErr w:type="spellStart"/>
            <w:r w:rsidRPr="00F444D1">
              <w:rPr>
                <w:rFonts w:ascii="Arial" w:eastAsia="Times New Roman" w:hAnsi="Arial" w:cs="Arial"/>
                <w:b/>
                <w:bCs/>
                <w:color w:val="676767"/>
                <w:lang w:eastAsia="el-GR"/>
              </w:rPr>
              <w:t>Ίμαντες</w:t>
            </w:r>
            <w:proofErr w:type="spellEnd"/>
          </w:p>
        </w:tc>
        <w:tc>
          <w:tcPr>
            <w:tcW w:w="0" w:type="auto"/>
            <w:tcBorders>
              <w:top w:val="nil"/>
              <w:left w:val="nil"/>
              <w:bottom w:val="nil"/>
              <w:right w:val="nil"/>
            </w:tcBorders>
            <w:shd w:val="clear" w:color="auto" w:fill="F0F0F0"/>
            <w:tcMar>
              <w:top w:w="45" w:type="dxa"/>
              <w:left w:w="75" w:type="dxa"/>
              <w:bottom w:w="45" w:type="dxa"/>
              <w:right w:w="75" w:type="dxa"/>
            </w:tcMar>
            <w:vAlign w:val="center"/>
            <w:hideMark/>
          </w:tcPr>
          <w:p w:rsidR="00F444D1" w:rsidRPr="00F444D1" w:rsidRDefault="00F444D1" w:rsidP="00F444D1">
            <w:pPr>
              <w:spacing w:after="0" w:line="240" w:lineRule="auto"/>
              <w:rPr>
                <w:rFonts w:ascii="Arial" w:eastAsia="Times New Roman" w:hAnsi="Arial" w:cs="Arial"/>
                <w:color w:val="333333"/>
                <w:lang w:eastAsia="el-GR"/>
              </w:rPr>
            </w:pPr>
            <w:proofErr w:type="spellStart"/>
            <w:r w:rsidRPr="00F444D1">
              <w:rPr>
                <w:rFonts w:ascii="Arial" w:eastAsia="Times New Roman" w:hAnsi="Arial" w:cs="Arial"/>
                <w:color w:val="333333"/>
                <w:lang w:eastAsia="el-GR"/>
              </w:rPr>
              <w:t>Polyester</w:t>
            </w:r>
            <w:proofErr w:type="spellEnd"/>
          </w:p>
        </w:tc>
      </w:tr>
    </w:tbl>
    <w:p w:rsidR="00F444D1" w:rsidRPr="00F444D1" w:rsidRDefault="00F444D1" w:rsidP="00F444D1">
      <w:pPr>
        <w:spacing w:after="0" w:line="240" w:lineRule="auto"/>
        <w:rPr>
          <w:rFonts w:ascii="Arial" w:eastAsia="Times New Roman" w:hAnsi="Arial" w:cs="Arial"/>
          <w:lang w:eastAsia="el-GR"/>
        </w:rPr>
      </w:pPr>
      <w:r w:rsidRPr="00F444D1">
        <w:rPr>
          <w:rFonts w:ascii="Arial" w:eastAsia="Times New Roman" w:hAnsi="Arial" w:cs="Arial"/>
          <w:b/>
          <w:bCs/>
          <w:u w:val="single"/>
          <w:lang w:eastAsia="el-GR"/>
        </w:rPr>
        <w:t>Πρότυπα:</w:t>
      </w:r>
      <w:r w:rsidRPr="00F444D1">
        <w:rPr>
          <w:rFonts w:ascii="Arial" w:eastAsia="Times New Roman" w:hAnsi="Arial" w:cs="Arial"/>
          <w:lang w:eastAsia="el-GR"/>
        </w:rPr>
        <w:t xml:space="preserve"> ΕΝ 361</w:t>
      </w:r>
    </w:p>
    <w:p w:rsidR="00F444D1" w:rsidRPr="00F444D1" w:rsidRDefault="00F444D1" w:rsidP="00F444D1">
      <w:pPr>
        <w:spacing w:after="0" w:line="240" w:lineRule="auto"/>
        <w:rPr>
          <w:rFonts w:ascii="Arial" w:eastAsia="Arial" w:hAnsi="Arial" w:cs="Arial"/>
          <w:lang w:eastAsia="el-GR"/>
        </w:rPr>
      </w:pPr>
      <w:r w:rsidRPr="00F444D1">
        <w:rPr>
          <w:rFonts w:ascii="Arial" w:eastAsia="Times New Roman" w:hAnsi="Arial" w:cs="Arial"/>
          <w:b/>
          <w:lang w:eastAsia="el-GR"/>
        </w:rPr>
        <w:t xml:space="preserve">Σήμανση: </w:t>
      </w:r>
    </w:p>
    <w:p w:rsidR="00F444D1" w:rsidRPr="00F444D1" w:rsidRDefault="00F444D1" w:rsidP="00F444D1">
      <w:pPr>
        <w:spacing w:after="0" w:line="240" w:lineRule="auto"/>
        <w:rPr>
          <w:rFonts w:ascii="Arial" w:eastAsia="Arial" w:hAnsi="Arial" w:cs="Arial"/>
          <w:lang w:eastAsia="el-GR"/>
        </w:rPr>
      </w:pPr>
      <w:r w:rsidRPr="00F444D1">
        <w:rPr>
          <w:rFonts w:ascii="Arial" w:eastAsia="Arial" w:hAnsi="Arial" w:cs="Arial"/>
          <w:lang w:eastAsia="el-GR"/>
        </w:rPr>
        <w:t xml:space="preserve">● </w:t>
      </w:r>
      <w:r w:rsidRPr="00F444D1">
        <w:rPr>
          <w:rFonts w:ascii="Arial" w:eastAsia="Times New Roman" w:hAnsi="Arial" w:cs="Arial"/>
          <w:lang w:val="en-US" w:eastAsia="el-GR"/>
        </w:rPr>
        <w:t>CE</w:t>
      </w:r>
    </w:p>
    <w:p w:rsidR="00F444D1" w:rsidRPr="00F444D1" w:rsidRDefault="00F444D1" w:rsidP="00F444D1">
      <w:pPr>
        <w:spacing w:after="0" w:line="240" w:lineRule="auto"/>
        <w:rPr>
          <w:rFonts w:ascii="Arial" w:eastAsia="Arial" w:hAnsi="Arial" w:cs="Arial"/>
          <w:lang w:eastAsia="el-GR"/>
        </w:rPr>
      </w:pPr>
      <w:r w:rsidRPr="00F444D1">
        <w:rPr>
          <w:rFonts w:ascii="Arial" w:eastAsia="Arial" w:hAnsi="Arial" w:cs="Arial"/>
          <w:lang w:eastAsia="el-GR"/>
        </w:rPr>
        <w:t xml:space="preserve">● </w:t>
      </w:r>
      <w:r w:rsidRPr="00F444D1">
        <w:rPr>
          <w:rFonts w:ascii="Arial" w:eastAsia="Times New Roman" w:hAnsi="Arial" w:cs="Arial"/>
          <w:lang w:eastAsia="el-GR"/>
        </w:rPr>
        <w:t>Κατασκευαστής, κωδικός προϊόντος, έτος κατασκευής, μέγεθος.</w:t>
      </w:r>
    </w:p>
    <w:p w:rsidR="00F444D1" w:rsidRPr="00F444D1" w:rsidRDefault="00F444D1" w:rsidP="00F444D1">
      <w:pPr>
        <w:spacing w:after="0" w:line="240" w:lineRule="auto"/>
        <w:rPr>
          <w:rFonts w:ascii="Arial" w:eastAsia="Times New Roman" w:hAnsi="Arial" w:cs="Arial"/>
          <w:lang w:eastAsia="el-GR"/>
        </w:rPr>
      </w:pPr>
      <w:r w:rsidRPr="00F444D1">
        <w:rPr>
          <w:rFonts w:ascii="Arial" w:eastAsia="Arial" w:hAnsi="Arial" w:cs="Arial"/>
          <w:lang w:eastAsia="el-GR"/>
        </w:rPr>
        <w:t xml:space="preserve">● </w:t>
      </w:r>
      <w:r w:rsidRPr="00F444D1">
        <w:rPr>
          <w:rFonts w:ascii="Arial" w:eastAsia="Times New Roman" w:hAnsi="Arial" w:cs="Arial"/>
          <w:lang w:eastAsia="el-GR"/>
        </w:rPr>
        <w:t>Κωδικός διαπιστευμένου εργαστηρίου, αριθμός παρτίδας.</w:t>
      </w:r>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Σταθεροποιητής θέσης (ΣΧΟΙΝΙΑ Ή ΙΜΑΝΤΕΣΑΣΦΑΛΕΙΑΣ ΜΕ ΑΥΤΟΜΑΤΟ ΡΥΘΜΙΣΜΑ).</w:t>
      </w:r>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 xml:space="preserve">Ρυθμιζόμενο σχοινί για ζώνη </w:t>
      </w:r>
      <w:proofErr w:type="spellStart"/>
      <w:r w:rsidRPr="00F444D1">
        <w:rPr>
          <w:rFonts w:ascii="Arial" w:eastAsia="Times New Roman" w:hAnsi="Arial" w:cs="Arial"/>
          <w:lang w:eastAsia="el-GR"/>
        </w:rPr>
        <w:t>εναεριτών</w:t>
      </w:r>
      <w:proofErr w:type="spellEnd"/>
      <w:r w:rsidRPr="00F444D1">
        <w:rPr>
          <w:rFonts w:ascii="Arial" w:eastAsia="Times New Roman" w:hAnsi="Arial" w:cs="Arial"/>
          <w:lang w:eastAsia="el-GR"/>
        </w:rPr>
        <w:t xml:space="preserve"> στύλου μήκους 2m με αυτόματη συσκευή ασφάλισης και χρήση με ένα χέρι για εύκολη ρύθμιση και σίγουρη ασφάλιση του επιθυμητού μήκους. Να συνοδεύεται με ένα κρίκο κράματος αλουμινίου αυτόματης ασφάλισης και με βίδωμα, ανοίγματος 18mm και ένα γάντζο κράματος αλουμινίου αυτόματης ασφάλισης, ανοίγματος 20mm.</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lang w:eastAsia="el-GR"/>
        </w:rPr>
        <w:t>Η διάμετρος του σχοινιού να είναι 11mm</w:t>
      </w:r>
    </w:p>
    <w:p w:rsidR="00F444D1" w:rsidRPr="00F444D1" w:rsidRDefault="00F444D1" w:rsidP="00F444D1">
      <w:pPr>
        <w:spacing w:after="0" w:line="240" w:lineRule="auto"/>
        <w:jc w:val="both"/>
        <w:rPr>
          <w:rFonts w:ascii="Arial" w:eastAsia="Times New Roman" w:hAnsi="Arial" w:cs="Arial"/>
          <w:lang w:eastAsia="el-GR"/>
        </w:rPr>
      </w:pPr>
      <w:r w:rsidRPr="00F444D1">
        <w:rPr>
          <w:rFonts w:ascii="Arial" w:eastAsia="Times New Roman" w:hAnsi="Arial" w:cs="Arial"/>
          <w:b/>
          <w:bCs/>
          <w:u w:val="single"/>
          <w:lang w:eastAsia="el-GR"/>
        </w:rPr>
        <w:t>Πρότυπα</w:t>
      </w:r>
      <w:r w:rsidRPr="00F444D1">
        <w:rPr>
          <w:rFonts w:ascii="Arial" w:eastAsia="Times New Roman" w:hAnsi="Arial" w:cs="Arial"/>
          <w:lang w:eastAsia="el-GR"/>
        </w:rPr>
        <w:t>: ΕΝ-358</w:t>
      </w:r>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spacing w:after="0" w:line="240" w:lineRule="auto"/>
        <w:jc w:val="both"/>
        <w:rPr>
          <w:rFonts w:ascii="Arial" w:eastAsia="Times New Roman" w:hAnsi="Arial" w:cs="Arial"/>
          <w:b/>
          <w:lang w:eastAsia="el-GR"/>
        </w:rPr>
      </w:pPr>
    </w:p>
    <w:p w:rsidR="00F444D1" w:rsidRPr="00F444D1" w:rsidRDefault="00F444D1" w:rsidP="00F444D1">
      <w:pPr>
        <w:keepNext/>
        <w:keepLines/>
        <w:spacing w:before="40" w:after="0" w:line="240" w:lineRule="auto"/>
        <w:outlineLvl w:val="1"/>
        <w:rPr>
          <w:rFonts w:ascii="Arial" w:eastAsia="Times New Roman" w:hAnsi="Arial" w:cs="Arial"/>
          <w:b/>
          <w:lang w:eastAsia="el-GR"/>
        </w:rPr>
      </w:pPr>
      <w:bookmarkStart w:id="40" w:name="_Toc50458039"/>
      <w:r w:rsidRPr="00F444D1">
        <w:rPr>
          <w:rFonts w:ascii="Arial" w:eastAsia="Times New Roman" w:hAnsi="Arial" w:cs="Arial"/>
          <w:b/>
          <w:lang w:eastAsia="el-GR"/>
        </w:rPr>
        <w:t>5.2 ΜΟΝΩΤΙΚΑ ΕΡΓΑΛΙΑ (ΣΕΤ ΤΩΝ 5 ΤΕΜΑΧΙΩΝ).</w:t>
      </w:r>
      <w:bookmarkEnd w:id="40"/>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autoSpaceDE w:val="0"/>
        <w:autoSpaceDN w:val="0"/>
        <w:adjustRightInd w:val="0"/>
        <w:spacing w:after="0" w:line="360" w:lineRule="auto"/>
        <w:jc w:val="both"/>
        <w:rPr>
          <w:rFonts w:ascii="Arial" w:eastAsia="Calibri" w:hAnsi="Arial" w:cs="Arial"/>
        </w:rPr>
      </w:pPr>
      <w:r w:rsidRPr="00F444D1">
        <w:rPr>
          <w:rFonts w:ascii="Arial" w:eastAsia="Calibri" w:hAnsi="Arial" w:cs="Arial"/>
          <w:b/>
          <w:bCs/>
        </w:rPr>
        <w:t>Πεδίο εφαρμογής</w:t>
      </w:r>
      <w:r w:rsidRPr="00F444D1">
        <w:rPr>
          <w:rFonts w:ascii="Arial" w:eastAsia="Calibri" w:hAnsi="Arial" w:cs="Arial"/>
        </w:rPr>
        <w:t>. Εργασίες σε χαμηλή τάση ταυτόχρονα με τα γάντια.</w:t>
      </w:r>
    </w:p>
    <w:p w:rsidR="00F444D1" w:rsidRPr="00F444D1" w:rsidRDefault="00F444D1" w:rsidP="00F444D1">
      <w:pPr>
        <w:autoSpaceDE w:val="0"/>
        <w:autoSpaceDN w:val="0"/>
        <w:adjustRightInd w:val="0"/>
        <w:spacing w:after="0" w:line="360" w:lineRule="auto"/>
        <w:jc w:val="both"/>
        <w:rPr>
          <w:rFonts w:ascii="Arial" w:eastAsia="Calibri" w:hAnsi="Arial" w:cs="Arial"/>
        </w:rPr>
      </w:pPr>
      <w:r w:rsidRPr="00F444D1">
        <w:rPr>
          <w:rFonts w:ascii="Arial" w:eastAsia="Calibri" w:hAnsi="Arial" w:cs="Arial"/>
          <w:b/>
          <w:bCs/>
        </w:rPr>
        <w:lastRenderedPageBreak/>
        <w:t xml:space="preserve">Χαρακτηριστικά: </w:t>
      </w:r>
      <w:r w:rsidRPr="00F444D1">
        <w:rPr>
          <w:rFonts w:ascii="Arial" w:eastAsia="Calibri" w:hAnsi="Arial" w:cs="Arial"/>
        </w:rPr>
        <w:t xml:space="preserve">ανάλογα με την εργασία (πένσες, κόφτες, κατσαβίδια, </w:t>
      </w:r>
      <w:proofErr w:type="spellStart"/>
      <w:r w:rsidRPr="00F444D1">
        <w:rPr>
          <w:rFonts w:ascii="Arial" w:eastAsia="Calibri" w:hAnsi="Arial" w:cs="Arial"/>
        </w:rPr>
        <w:t>σταυροκατσάβιδα</w:t>
      </w:r>
      <w:proofErr w:type="spellEnd"/>
      <w:r w:rsidRPr="00F444D1">
        <w:rPr>
          <w:rFonts w:ascii="Arial" w:eastAsia="Calibri" w:hAnsi="Arial" w:cs="Arial"/>
        </w:rPr>
        <w:t xml:space="preserve">, </w:t>
      </w:r>
      <w:proofErr w:type="spellStart"/>
      <w:r w:rsidRPr="00F444D1">
        <w:rPr>
          <w:rFonts w:ascii="Arial" w:eastAsia="Calibri" w:hAnsi="Arial" w:cs="Arial"/>
        </w:rPr>
        <w:t>μυτοτσίμπιδα</w:t>
      </w:r>
      <w:proofErr w:type="spellEnd"/>
      <w:r w:rsidRPr="00F444D1">
        <w:rPr>
          <w:rFonts w:ascii="Arial" w:eastAsia="Calibri" w:hAnsi="Arial" w:cs="Arial"/>
        </w:rPr>
        <w:t xml:space="preserve"> κλπ.). </w:t>
      </w:r>
    </w:p>
    <w:p w:rsidR="00F444D1" w:rsidRPr="00F444D1" w:rsidRDefault="00F444D1" w:rsidP="00F444D1">
      <w:pPr>
        <w:autoSpaceDE w:val="0"/>
        <w:autoSpaceDN w:val="0"/>
        <w:adjustRightInd w:val="0"/>
        <w:spacing w:after="0" w:line="360" w:lineRule="auto"/>
        <w:jc w:val="both"/>
        <w:rPr>
          <w:rFonts w:ascii="Arial" w:eastAsia="Calibri" w:hAnsi="Arial" w:cs="Arial"/>
        </w:rPr>
      </w:pPr>
      <w:r w:rsidRPr="00F444D1">
        <w:rPr>
          <w:rFonts w:ascii="Arial" w:eastAsia="Calibri" w:hAnsi="Arial" w:cs="Arial"/>
        </w:rPr>
        <w:t>Μόνωση χειρολαβής έναντι τάσεως 1000 V.</w:t>
      </w:r>
    </w:p>
    <w:p w:rsidR="00F444D1" w:rsidRPr="00F444D1" w:rsidRDefault="00F444D1" w:rsidP="00F444D1">
      <w:pPr>
        <w:autoSpaceDE w:val="0"/>
        <w:autoSpaceDN w:val="0"/>
        <w:adjustRightInd w:val="0"/>
        <w:spacing w:after="0" w:line="360" w:lineRule="auto"/>
        <w:jc w:val="both"/>
        <w:rPr>
          <w:rFonts w:ascii="Arial" w:eastAsia="Calibri" w:hAnsi="Arial" w:cs="Arial"/>
        </w:rPr>
      </w:pPr>
      <w:r w:rsidRPr="00F444D1">
        <w:rPr>
          <w:rFonts w:ascii="Arial" w:eastAsia="Calibri" w:hAnsi="Arial" w:cs="Arial"/>
          <w:b/>
          <w:bCs/>
        </w:rPr>
        <w:t xml:space="preserve">Σήμανση: </w:t>
      </w:r>
      <w:r w:rsidRPr="00F444D1">
        <w:rPr>
          <w:rFonts w:ascii="Arial" w:eastAsia="Calibri" w:hAnsi="Arial" w:cs="Arial"/>
        </w:rPr>
        <w:t>Κατασκευαστής, κωδικός προϊόντος, αριθμός σειράς, έτος</w:t>
      </w:r>
    </w:p>
    <w:p w:rsidR="00F444D1" w:rsidRPr="00F444D1" w:rsidRDefault="00F444D1" w:rsidP="00F444D1">
      <w:pPr>
        <w:autoSpaceDE w:val="0"/>
        <w:autoSpaceDN w:val="0"/>
        <w:adjustRightInd w:val="0"/>
        <w:spacing w:after="0" w:line="360" w:lineRule="auto"/>
        <w:jc w:val="both"/>
        <w:rPr>
          <w:rFonts w:ascii="Arial" w:eastAsia="Calibri" w:hAnsi="Arial" w:cs="Arial"/>
        </w:rPr>
      </w:pPr>
      <w:r w:rsidRPr="00F444D1">
        <w:rPr>
          <w:rFonts w:ascii="Arial" w:eastAsia="Calibri" w:hAnsi="Arial" w:cs="Arial"/>
        </w:rPr>
        <w:t>κατασκευής, σήμα Διεθνούς Ηλεκτροτεχνικής Επιτροπής (IEC 60900)</w:t>
      </w:r>
    </w:p>
    <w:p w:rsidR="00F444D1" w:rsidRPr="00F444D1" w:rsidRDefault="00F444D1" w:rsidP="00F444D1">
      <w:pPr>
        <w:autoSpaceDE w:val="0"/>
        <w:autoSpaceDN w:val="0"/>
        <w:adjustRightInd w:val="0"/>
        <w:spacing w:after="0" w:line="360" w:lineRule="auto"/>
        <w:jc w:val="both"/>
        <w:rPr>
          <w:rFonts w:ascii="Arial" w:eastAsia="Calibri" w:hAnsi="Arial" w:cs="Arial"/>
        </w:rPr>
      </w:pPr>
      <w:r w:rsidRPr="00F444D1">
        <w:rPr>
          <w:rFonts w:ascii="Arial" w:eastAsia="Calibri" w:hAnsi="Arial" w:cs="Arial"/>
          <w:b/>
          <w:bCs/>
          <w:u w:val="single"/>
        </w:rPr>
        <w:t>Πρότυπα:</w:t>
      </w:r>
      <w:r w:rsidRPr="00F444D1">
        <w:rPr>
          <w:rFonts w:ascii="Arial" w:eastAsia="Calibri" w:hAnsi="Arial" w:cs="Arial"/>
        </w:rPr>
        <w:t xml:space="preserve"> ΕΝ-60900 Ε2 ( Εργασίες υπό τάση - Εργαλεία χειρός για χρήση υπό τάση έως 1000 V εναλλασσόμενου ρεύματος και 1500 V συνεχούς ρεύματος.</w:t>
      </w:r>
    </w:p>
    <w:p w:rsidR="00F444D1" w:rsidRPr="00F444D1" w:rsidRDefault="00F444D1" w:rsidP="00F444D1">
      <w:pPr>
        <w:spacing w:after="0" w:line="240" w:lineRule="auto"/>
        <w:rPr>
          <w:rFonts w:ascii="Arial" w:eastAsia="Times New Roman" w:hAnsi="Arial" w:cs="Arial"/>
          <w:lang w:eastAsia="el-GR"/>
        </w:rPr>
      </w:pPr>
    </w:p>
    <w:p w:rsidR="00F444D1" w:rsidRPr="00F444D1" w:rsidRDefault="00F444D1" w:rsidP="00F444D1">
      <w:pPr>
        <w:spacing w:after="0" w:line="240" w:lineRule="auto"/>
        <w:ind w:left="-142"/>
        <w:contextualSpacing/>
        <w:jc w:val="both"/>
        <w:rPr>
          <w:rFonts w:ascii="Arial" w:eastAsia="Times New Roman" w:hAnsi="Arial" w:cs="Arial"/>
          <w:lang w:eastAsia="el-GR"/>
        </w:rPr>
      </w:pPr>
    </w:p>
    <w:p w:rsidR="00F444D1" w:rsidRPr="00F444D1" w:rsidRDefault="00F444D1" w:rsidP="00F444D1">
      <w:pPr>
        <w:autoSpaceDE w:val="0"/>
        <w:autoSpaceDN w:val="0"/>
        <w:adjustRightInd w:val="0"/>
        <w:spacing w:after="0" w:line="240" w:lineRule="auto"/>
        <w:ind w:left="-142"/>
        <w:jc w:val="center"/>
        <w:rPr>
          <w:rFonts w:ascii="Arial" w:eastAsia="Calibri" w:hAnsi="Arial" w:cs="Arial"/>
          <w:b/>
          <w:bCs/>
          <w:u w:val="single"/>
        </w:rPr>
      </w:pPr>
      <w:r w:rsidRPr="00F444D1">
        <w:rPr>
          <w:rFonts w:ascii="Arial" w:eastAsia="Calibri" w:hAnsi="Arial" w:cs="Arial"/>
          <w:b/>
          <w:bCs/>
          <w:u w:val="single"/>
        </w:rPr>
        <w:t>ΠΑΡΑΤΗΡΗΣΕΙΣ</w:t>
      </w:r>
    </w:p>
    <w:p w:rsidR="00F444D1" w:rsidRPr="00F444D1" w:rsidRDefault="00F444D1" w:rsidP="00F444D1">
      <w:pPr>
        <w:autoSpaceDE w:val="0"/>
        <w:autoSpaceDN w:val="0"/>
        <w:adjustRightInd w:val="0"/>
        <w:spacing w:after="0" w:line="240" w:lineRule="auto"/>
        <w:ind w:left="-142"/>
        <w:jc w:val="center"/>
        <w:rPr>
          <w:rFonts w:ascii="Arial" w:eastAsia="Times New Roman" w:hAnsi="Arial" w:cs="Arial"/>
          <w:lang w:eastAsia="el-GR"/>
        </w:rPr>
      </w:pPr>
    </w:p>
    <w:p w:rsidR="00F444D1" w:rsidRPr="00F444D1" w:rsidRDefault="00F444D1" w:rsidP="00F444D1">
      <w:pPr>
        <w:autoSpaceDE w:val="0"/>
        <w:autoSpaceDN w:val="0"/>
        <w:adjustRightInd w:val="0"/>
        <w:spacing w:after="0" w:line="360" w:lineRule="auto"/>
        <w:ind w:left="-142"/>
        <w:jc w:val="both"/>
        <w:rPr>
          <w:rFonts w:ascii="Arial" w:eastAsia="Calibri" w:hAnsi="Arial" w:cs="Arial"/>
        </w:rPr>
      </w:pPr>
      <w:r w:rsidRPr="00F444D1">
        <w:rPr>
          <w:rFonts w:ascii="Arial" w:eastAsia="Calibri" w:hAnsi="Arial" w:cs="Arial"/>
        </w:rPr>
        <w:t xml:space="preserve">Τα ακριβή μεγέθη στα είδη ατομικής προστασίας θα δοθούν στον ανάδοχο μετά την κατακύρωση της προμήθειας, αναλυτικά για κάθε είδος. </w:t>
      </w:r>
    </w:p>
    <w:p w:rsidR="00F444D1" w:rsidRPr="00F444D1" w:rsidRDefault="00F444D1" w:rsidP="00F444D1">
      <w:pPr>
        <w:autoSpaceDE w:val="0"/>
        <w:autoSpaceDN w:val="0"/>
        <w:adjustRightInd w:val="0"/>
        <w:spacing w:after="0" w:line="360" w:lineRule="auto"/>
        <w:ind w:left="-142"/>
        <w:jc w:val="both"/>
        <w:rPr>
          <w:rFonts w:ascii="Arial" w:eastAsia="Calibri" w:hAnsi="Arial" w:cs="Arial"/>
        </w:rPr>
      </w:pPr>
      <w:r w:rsidRPr="00F444D1">
        <w:rPr>
          <w:rFonts w:ascii="Arial" w:eastAsia="Calibri" w:hAnsi="Arial" w:cs="Arial"/>
        </w:rPr>
        <w:t xml:space="preserve">Κάθε εργονομικά εξελιγμένη ή αισθητική βελτίωση στα ΜΑΠ θα εκτιμηθεί ιδιαιτέρως από την επιτροπή αξιολόγησης με την προϋπόθεση ότι δεν θα αποκλίνει από τα βασικά στοιχεία της προαναφερόμενης Τεχνικής Περιγραφής &amp; Προδιαγραφής που αφορούν σύμφωνα με Ευρωπαϊκά </w:t>
      </w:r>
      <w:proofErr w:type="spellStart"/>
      <w:r w:rsidRPr="00F444D1">
        <w:rPr>
          <w:rFonts w:ascii="Arial" w:eastAsia="Calibri" w:hAnsi="Arial" w:cs="Arial"/>
        </w:rPr>
        <w:t>standard</w:t>
      </w:r>
      <w:proofErr w:type="spellEnd"/>
      <w:r w:rsidRPr="00F444D1">
        <w:rPr>
          <w:rFonts w:ascii="Arial" w:eastAsia="Calibri" w:hAnsi="Arial" w:cs="Arial"/>
        </w:rPr>
        <w:t xml:space="preserve"> εκφρασμένα κατά ΕΝ.</w:t>
      </w:r>
    </w:p>
    <w:p w:rsidR="00F444D1" w:rsidRPr="00F444D1" w:rsidRDefault="00F444D1" w:rsidP="00F444D1">
      <w:pPr>
        <w:autoSpaceDE w:val="0"/>
        <w:autoSpaceDN w:val="0"/>
        <w:adjustRightInd w:val="0"/>
        <w:spacing w:after="0" w:line="360" w:lineRule="auto"/>
        <w:ind w:left="-142"/>
        <w:jc w:val="both"/>
        <w:rPr>
          <w:rFonts w:ascii="Arial" w:eastAsia="Times New Roman" w:hAnsi="Arial" w:cs="Arial"/>
          <w:lang w:eastAsia="el-GR"/>
        </w:rPr>
      </w:pPr>
      <w:r w:rsidRPr="00F444D1">
        <w:rPr>
          <w:rFonts w:ascii="Arial" w:eastAsia="Calibri" w:hAnsi="Arial" w:cs="Arial"/>
        </w:rPr>
        <w:t>Η παρούσα τεχνική προδιαγραφή καθορίζει τις ελάχιστες απαιτήσεις της Υπηρεσίας. Η Τεχνική προσφορά που παρουσιάζει αποκλίσεις από τις ελάχιστες απαιτήσεις της Υπηρεσίας, θα απορρίπτεται. Προσφορές που πληρούν κατά ισοδύναμο τρόπο τις απαιτήσεις που καθορίζονται από την παρούσα τεχνική προδιαγραφή, δύναται να γίνονται αποδεκτές εφόσον ο προσφέρων αποδεικνύει την ισοδυναμία της προσφοράς του, με κάθε ενδεδειγμένο μέσο.</w:t>
      </w:r>
    </w:p>
    <w:p w:rsidR="00F444D1" w:rsidRPr="00F444D1" w:rsidRDefault="00F444D1" w:rsidP="00F444D1">
      <w:pPr>
        <w:spacing w:after="0" w:line="360" w:lineRule="auto"/>
        <w:ind w:left="-142" w:right="-143"/>
        <w:rPr>
          <w:rFonts w:ascii="Arial" w:eastAsia="Times New Roman" w:hAnsi="Arial" w:cs="Arial"/>
          <w:lang w:eastAsia="el-GR"/>
        </w:rPr>
      </w:pPr>
      <w:r w:rsidRPr="00F444D1">
        <w:rPr>
          <w:rFonts w:ascii="Arial" w:eastAsia="Times New Roman" w:hAnsi="Arial" w:cs="Arial"/>
          <w:lang w:eastAsia="el-GR"/>
        </w:rPr>
        <w:t>Η Επιτροπή διαγωνισμού, αν το κρίνει σκόπιμο,  δύναται να ζητήσει από τον ανάδοχο να προσκομίσει δείγματα από τα ΜΑΠ που προσφέρει, προκειμένου να διαπιστωθεί αν τα προσφερόμενα είδη είναι απολύτως σύμφωνα με τις τεχνικές προδιαγραφές της παρούσας μελέτης.</w:t>
      </w:r>
    </w:p>
    <w:p w:rsidR="00F444D1" w:rsidRPr="00F444D1" w:rsidRDefault="00F444D1" w:rsidP="00F444D1">
      <w:pPr>
        <w:spacing w:after="0" w:line="360" w:lineRule="auto"/>
        <w:ind w:left="-142" w:right="-143"/>
        <w:rPr>
          <w:rFonts w:ascii="Arial" w:eastAsia="Times New Roman" w:hAnsi="Arial" w:cs="Arial"/>
          <w:lang w:eastAsia="el-GR"/>
        </w:rPr>
      </w:pPr>
    </w:p>
    <w:p w:rsidR="00F444D1" w:rsidRPr="00F444D1" w:rsidRDefault="00F444D1" w:rsidP="00F444D1">
      <w:pPr>
        <w:spacing w:after="0" w:line="360" w:lineRule="auto"/>
        <w:ind w:left="-142" w:right="-143"/>
        <w:rPr>
          <w:rFonts w:ascii="Arial" w:eastAsia="Times New Roman" w:hAnsi="Arial" w:cs="Arial"/>
          <w:lang w:eastAsia="el-GR"/>
        </w:rPr>
      </w:pPr>
    </w:p>
    <w:p w:rsidR="00F444D1" w:rsidRPr="00F444D1" w:rsidRDefault="00F444D1" w:rsidP="00F444D1">
      <w:pPr>
        <w:spacing w:after="0" w:line="360" w:lineRule="auto"/>
        <w:ind w:left="-142" w:right="-143"/>
        <w:rPr>
          <w:rFonts w:ascii="Arial" w:eastAsia="Times New Roman" w:hAnsi="Arial" w:cs="Arial"/>
          <w:lang w:eastAsia="el-GR"/>
        </w:rPr>
      </w:pPr>
    </w:p>
    <w:p w:rsidR="00F444D1" w:rsidRPr="00F444D1" w:rsidRDefault="00F444D1" w:rsidP="00F444D1">
      <w:pPr>
        <w:spacing w:after="0" w:line="360" w:lineRule="auto"/>
        <w:ind w:left="-142" w:right="-143"/>
        <w:rPr>
          <w:rFonts w:ascii="Arial" w:eastAsia="Times New Roman" w:hAnsi="Arial" w:cs="Arial"/>
          <w:lang w:eastAsia="el-GR"/>
        </w:rPr>
      </w:pPr>
    </w:p>
    <w:p w:rsidR="00F444D1" w:rsidRPr="00F444D1" w:rsidRDefault="00F444D1" w:rsidP="00F444D1">
      <w:pPr>
        <w:spacing w:after="0" w:line="240" w:lineRule="auto"/>
        <w:ind w:left="-142" w:right="-143"/>
        <w:rPr>
          <w:rFonts w:ascii="Arial" w:eastAsia="Times New Roman" w:hAnsi="Arial" w:cs="Arial"/>
          <w:b/>
          <w:lang w:eastAsia="el-GR"/>
        </w:rPr>
      </w:pPr>
    </w:p>
    <w:p w:rsidR="00F444D1" w:rsidRPr="00F444D1" w:rsidRDefault="00F444D1" w:rsidP="00F444D1">
      <w:pPr>
        <w:spacing w:after="0" w:line="240" w:lineRule="auto"/>
        <w:ind w:right="-143"/>
        <w:rPr>
          <w:rFonts w:ascii="Arial" w:eastAsia="Times New Roman" w:hAnsi="Arial" w:cs="Arial"/>
          <w:b/>
          <w:bCs/>
          <w:lang w:eastAsia="el-GR"/>
        </w:rPr>
      </w:pPr>
      <w:r w:rsidRPr="00F444D1">
        <w:rPr>
          <w:rFonts w:ascii="Arial" w:eastAsia="Times New Roman" w:hAnsi="Arial" w:cs="Arial"/>
          <w:b/>
          <w:bCs/>
          <w:lang w:eastAsia="el-GR"/>
        </w:rPr>
        <w:t xml:space="preserve">   ΘΕΩΡΗΘΗΚΕ                                                                                   </w:t>
      </w:r>
      <w:proofErr w:type="spellStart"/>
      <w:r w:rsidRPr="00F444D1">
        <w:rPr>
          <w:rFonts w:ascii="Arial" w:eastAsia="Times New Roman" w:hAnsi="Arial" w:cs="Arial"/>
          <w:b/>
          <w:bCs/>
          <w:lang w:eastAsia="el-GR"/>
        </w:rPr>
        <w:t>Γάζι</w:t>
      </w:r>
      <w:proofErr w:type="spellEnd"/>
      <w:r w:rsidRPr="00F444D1">
        <w:rPr>
          <w:rFonts w:ascii="Arial" w:eastAsia="Times New Roman" w:hAnsi="Arial" w:cs="Arial"/>
          <w:b/>
          <w:bCs/>
          <w:lang w:eastAsia="el-GR"/>
        </w:rPr>
        <w:t xml:space="preserve">   25/06/2021</w:t>
      </w:r>
    </w:p>
    <w:p w:rsidR="00F444D1" w:rsidRPr="00F444D1" w:rsidRDefault="00F444D1" w:rsidP="00F444D1">
      <w:pPr>
        <w:spacing w:after="0" w:line="240" w:lineRule="auto"/>
        <w:ind w:right="-143"/>
        <w:rPr>
          <w:rFonts w:ascii="Arial" w:eastAsia="Times New Roman" w:hAnsi="Arial" w:cs="Arial"/>
          <w:b/>
          <w:bCs/>
          <w:lang w:eastAsia="el-GR"/>
        </w:rPr>
      </w:pPr>
      <w:r w:rsidRPr="00F444D1">
        <w:rPr>
          <w:rFonts w:ascii="Arial" w:eastAsia="Times New Roman" w:hAnsi="Arial" w:cs="Arial"/>
          <w:b/>
          <w:bCs/>
          <w:lang w:eastAsia="el-GR"/>
        </w:rPr>
        <w:t xml:space="preserve">                  </w:t>
      </w:r>
    </w:p>
    <w:p w:rsidR="00F444D1" w:rsidRPr="00F444D1" w:rsidRDefault="00F444D1" w:rsidP="00F444D1">
      <w:pPr>
        <w:spacing w:after="0" w:line="240" w:lineRule="auto"/>
        <w:ind w:right="-143"/>
        <w:rPr>
          <w:rFonts w:ascii="Arial" w:eastAsia="Times New Roman" w:hAnsi="Arial" w:cs="Arial"/>
          <w:b/>
          <w:bCs/>
          <w:lang w:eastAsia="el-GR"/>
        </w:rPr>
      </w:pPr>
      <w:r w:rsidRPr="00F444D1">
        <w:rPr>
          <w:rFonts w:ascii="Arial" w:eastAsia="Times New Roman" w:hAnsi="Arial" w:cs="Arial"/>
          <w:b/>
          <w:bCs/>
          <w:lang w:eastAsia="el-GR"/>
        </w:rPr>
        <w:t xml:space="preserve">             Ο</w:t>
      </w:r>
    </w:p>
    <w:p w:rsidR="00F444D1" w:rsidRPr="00F444D1" w:rsidRDefault="00F444D1" w:rsidP="00F444D1">
      <w:pPr>
        <w:spacing w:after="0" w:line="240" w:lineRule="auto"/>
        <w:ind w:right="-143"/>
        <w:rPr>
          <w:rFonts w:ascii="Arial" w:eastAsia="Times New Roman" w:hAnsi="Arial" w:cs="Arial"/>
          <w:b/>
          <w:bCs/>
          <w:lang w:eastAsia="el-GR"/>
        </w:rPr>
      </w:pPr>
      <w:r w:rsidRPr="00F444D1">
        <w:rPr>
          <w:rFonts w:ascii="Arial" w:eastAsia="Times New Roman" w:hAnsi="Arial" w:cs="Arial"/>
          <w:b/>
          <w:bCs/>
          <w:lang w:eastAsia="el-GR"/>
        </w:rPr>
        <w:t>Προϊστάμενος Δ/</w:t>
      </w:r>
      <w:proofErr w:type="spellStart"/>
      <w:r w:rsidRPr="00F444D1">
        <w:rPr>
          <w:rFonts w:ascii="Arial" w:eastAsia="Times New Roman" w:hAnsi="Arial" w:cs="Arial"/>
          <w:b/>
          <w:bCs/>
          <w:lang w:eastAsia="el-GR"/>
        </w:rPr>
        <w:t>νσης</w:t>
      </w:r>
      <w:proofErr w:type="spellEnd"/>
      <w:r w:rsidRPr="00F444D1">
        <w:rPr>
          <w:rFonts w:ascii="Arial" w:eastAsia="Times New Roman" w:hAnsi="Arial" w:cs="Arial"/>
          <w:b/>
          <w:bCs/>
          <w:lang w:eastAsia="el-GR"/>
        </w:rPr>
        <w:t xml:space="preserve">                                                                               Ο  </w:t>
      </w:r>
      <w:proofErr w:type="spellStart"/>
      <w:r w:rsidRPr="00F444D1">
        <w:rPr>
          <w:rFonts w:ascii="Arial" w:eastAsia="Times New Roman" w:hAnsi="Arial" w:cs="Arial"/>
          <w:b/>
          <w:bCs/>
          <w:lang w:eastAsia="el-GR"/>
        </w:rPr>
        <w:t>Συντάξας</w:t>
      </w:r>
      <w:proofErr w:type="spellEnd"/>
    </w:p>
    <w:p w:rsidR="00F444D1" w:rsidRPr="00F444D1" w:rsidRDefault="00F444D1" w:rsidP="00F444D1">
      <w:pPr>
        <w:spacing w:after="0" w:line="240" w:lineRule="auto"/>
        <w:ind w:right="-143"/>
        <w:rPr>
          <w:rFonts w:ascii="Arial" w:eastAsia="Times New Roman" w:hAnsi="Arial" w:cs="Arial"/>
          <w:b/>
          <w:bCs/>
          <w:lang w:eastAsia="el-GR"/>
        </w:rPr>
      </w:pPr>
      <w:r w:rsidRPr="00F444D1">
        <w:rPr>
          <w:rFonts w:ascii="Arial" w:eastAsia="Times New Roman" w:hAnsi="Arial" w:cs="Arial"/>
          <w:b/>
          <w:bCs/>
          <w:lang w:eastAsia="el-GR"/>
        </w:rPr>
        <w:t xml:space="preserve">Καθαριότητας &amp; Ανακύκλωσης                           </w:t>
      </w:r>
    </w:p>
    <w:p w:rsidR="00F444D1" w:rsidRPr="00F444D1" w:rsidRDefault="00F444D1" w:rsidP="00F444D1">
      <w:pPr>
        <w:spacing w:after="0" w:line="240" w:lineRule="auto"/>
        <w:ind w:right="-143"/>
        <w:rPr>
          <w:rFonts w:ascii="Arial" w:eastAsia="Times New Roman" w:hAnsi="Arial" w:cs="Arial"/>
          <w:b/>
          <w:bCs/>
          <w:lang w:eastAsia="el-GR"/>
        </w:rPr>
      </w:pPr>
    </w:p>
    <w:p w:rsidR="00F444D1" w:rsidRPr="00F444D1" w:rsidRDefault="00F444D1" w:rsidP="00F444D1">
      <w:pPr>
        <w:spacing w:after="0" w:line="240" w:lineRule="auto"/>
        <w:ind w:right="-143"/>
        <w:rPr>
          <w:rFonts w:ascii="Arial" w:eastAsia="Times New Roman" w:hAnsi="Arial" w:cs="Arial"/>
          <w:b/>
          <w:bCs/>
          <w:lang w:eastAsia="el-GR"/>
        </w:rPr>
      </w:pPr>
    </w:p>
    <w:p w:rsidR="00F444D1" w:rsidRPr="00F444D1" w:rsidRDefault="00F444D1" w:rsidP="00F444D1">
      <w:pPr>
        <w:spacing w:after="0" w:line="240" w:lineRule="auto"/>
        <w:ind w:right="-143"/>
        <w:rPr>
          <w:rFonts w:ascii="Arial" w:eastAsia="Times New Roman" w:hAnsi="Arial" w:cs="Arial"/>
          <w:b/>
          <w:bCs/>
          <w:lang w:eastAsia="el-GR"/>
        </w:rPr>
      </w:pPr>
    </w:p>
    <w:p w:rsidR="00F444D1" w:rsidRPr="00F444D1" w:rsidRDefault="00F444D1" w:rsidP="00F444D1">
      <w:pPr>
        <w:spacing w:after="0" w:line="240" w:lineRule="auto"/>
        <w:ind w:right="-143"/>
        <w:rPr>
          <w:rFonts w:ascii="Arial" w:eastAsia="Times New Roman" w:hAnsi="Arial" w:cs="Arial"/>
          <w:b/>
          <w:bCs/>
          <w:lang w:eastAsia="el-GR"/>
        </w:rPr>
      </w:pPr>
      <w:proofErr w:type="spellStart"/>
      <w:r w:rsidRPr="00F444D1">
        <w:rPr>
          <w:rFonts w:ascii="Arial" w:eastAsia="Times New Roman" w:hAnsi="Arial" w:cs="Arial"/>
          <w:b/>
          <w:bCs/>
          <w:lang w:eastAsia="el-GR"/>
        </w:rPr>
        <w:t>Τζεδάκης</w:t>
      </w:r>
      <w:proofErr w:type="spellEnd"/>
      <w:r w:rsidRPr="00F444D1">
        <w:rPr>
          <w:rFonts w:ascii="Arial" w:eastAsia="Times New Roman" w:hAnsi="Arial" w:cs="Arial"/>
          <w:b/>
          <w:bCs/>
          <w:lang w:eastAsia="el-GR"/>
        </w:rPr>
        <w:t xml:space="preserve"> Κων/νος                                                                              </w:t>
      </w:r>
      <w:proofErr w:type="spellStart"/>
      <w:r w:rsidRPr="00F444D1">
        <w:rPr>
          <w:rFonts w:ascii="Arial" w:eastAsia="Times New Roman" w:hAnsi="Arial" w:cs="Arial"/>
          <w:b/>
          <w:bCs/>
          <w:lang w:eastAsia="el-GR"/>
        </w:rPr>
        <w:t>Απλαδάς</w:t>
      </w:r>
      <w:proofErr w:type="spellEnd"/>
      <w:r w:rsidRPr="00F444D1">
        <w:rPr>
          <w:rFonts w:ascii="Arial" w:eastAsia="Times New Roman" w:hAnsi="Arial" w:cs="Arial"/>
          <w:b/>
          <w:bCs/>
          <w:lang w:eastAsia="el-GR"/>
        </w:rPr>
        <w:t xml:space="preserve">  Γεώργιος</w:t>
      </w:r>
    </w:p>
    <w:p w:rsidR="00F444D1" w:rsidRPr="00F444D1" w:rsidRDefault="00F444D1" w:rsidP="00F444D1">
      <w:pPr>
        <w:spacing w:after="0" w:line="240" w:lineRule="auto"/>
        <w:ind w:right="-143"/>
        <w:rPr>
          <w:rFonts w:ascii="Arial" w:eastAsia="Times New Roman" w:hAnsi="Arial" w:cs="Arial"/>
          <w:b/>
          <w:bCs/>
          <w:lang w:eastAsia="el-GR"/>
        </w:rPr>
      </w:pPr>
    </w:p>
    <w:p w:rsidR="00F444D1" w:rsidRPr="00F444D1" w:rsidRDefault="00F444D1" w:rsidP="00F444D1">
      <w:pPr>
        <w:spacing w:after="0" w:line="240" w:lineRule="auto"/>
        <w:ind w:right="-143"/>
        <w:rPr>
          <w:rFonts w:ascii="Arial" w:eastAsia="Times New Roman" w:hAnsi="Arial" w:cs="Arial"/>
          <w:b/>
          <w:bCs/>
          <w:lang w:eastAsia="el-GR"/>
        </w:rPr>
      </w:pPr>
    </w:p>
    <w:p w:rsidR="00F444D1" w:rsidRPr="00F444D1" w:rsidRDefault="00F444D1" w:rsidP="00F444D1">
      <w:pPr>
        <w:spacing w:after="0" w:line="240" w:lineRule="auto"/>
        <w:ind w:right="-143"/>
        <w:rPr>
          <w:rFonts w:ascii="Arial" w:eastAsia="Times New Roman" w:hAnsi="Arial" w:cs="Arial"/>
          <w:b/>
          <w:bCs/>
          <w:lang w:eastAsia="el-GR"/>
        </w:rPr>
      </w:pPr>
    </w:p>
    <w:p w:rsidR="00F444D1" w:rsidRPr="00F444D1" w:rsidRDefault="00F444D1" w:rsidP="00F444D1">
      <w:pPr>
        <w:spacing w:after="0" w:line="240" w:lineRule="auto"/>
        <w:ind w:right="-143"/>
        <w:rPr>
          <w:rFonts w:ascii="Arial" w:eastAsia="Times New Roman" w:hAnsi="Arial" w:cs="Arial"/>
          <w:b/>
          <w:bCs/>
          <w:lang w:eastAsia="el-GR"/>
        </w:rPr>
      </w:pPr>
    </w:p>
    <w:p w:rsidR="00F444D1" w:rsidRPr="00F444D1" w:rsidRDefault="00F444D1" w:rsidP="00F444D1">
      <w:pPr>
        <w:spacing w:after="0" w:line="240" w:lineRule="auto"/>
        <w:ind w:right="-143"/>
        <w:rPr>
          <w:rFonts w:ascii="Arial" w:eastAsia="Times New Roman" w:hAnsi="Arial" w:cs="Arial"/>
          <w:b/>
          <w:bCs/>
          <w:lang w:eastAsia="el-GR"/>
        </w:rPr>
      </w:pPr>
    </w:p>
    <w:p w:rsidR="00F444D1" w:rsidRPr="00F444D1" w:rsidRDefault="00F444D1" w:rsidP="00F444D1">
      <w:pPr>
        <w:spacing w:after="0" w:line="240" w:lineRule="auto"/>
        <w:ind w:right="-143"/>
        <w:rPr>
          <w:rFonts w:ascii="Arial" w:eastAsia="Times New Roman" w:hAnsi="Arial" w:cs="Arial"/>
          <w:b/>
          <w:bCs/>
          <w:lang w:eastAsia="el-GR"/>
        </w:rPr>
      </w:pPr>
    </w:p>
    <w:p w:rsidR="00F444D1" w:rsidRPr="00F444D1" w:rsidRDefault="00F444D1" w:rsidP="00F444D1">
      <w:pPr>
        <w:spacing w:after="0" w:line="240" w:lineRule="auto"/>
        <w:ind w:right="-143"/>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u w:val="single"/>
          <w:lang w:val="en-US" w:eastAsia="el-GR"/>
        </w:rPr>
      </w:pPr>
      <w:r w:rsidRPr="00F444D1">
        <w:rPr>
          <w:rFonts w:ascii="Calibri" w:eastAsia="Times New Roman" w:hAnsi="Calibri" w:cs="Calibri"/>
          <w:b/>
          <w:noProof/>
          <w:sz w:val="24"/>
          <w:szCs w:val="24"/>
          <w:lang w:eastAsia="el-GR"/>
        </w:rPr>
        <w:lastRenderedPageBreak/>
        <w:drawing>
          <wp:inline distT="0" distB="0" distL="0" distR="0" wp14:anchorId="3EF16DD8" wp14:editId="4F0FC1F2">
            <wp:extent cx="734695" cy="772160"/>
            <wp:effectExtent l="0" t="0" r="8255" b="8890"/>
            <wp:docPr id="56" name="Εικόνα 2" descr="C:\Users\eleni\AppData\Local\Temp\FineReader11\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eni\AppData\Local\Temp\FineReader11\media\image2.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4695" cy="772160"/>
                    </a:xfrm>
                    <a:prstGeom prst="rect">
                      <a:avLst/>
                    </a:prstGeom>
                    <a:noFill/>
                    <a:ln>
                      <a:noFill/>
                    </a:ln>
                  </pic:spPr>
                </pic:pic>
              </a:graphicData>
            </a:graphic>
          </wp:inline>
        </w:drawing>
      </w: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ΕΛΛΗΝΙΚΗ ΔΗΜΟΚΡΑΤΙΑ                                                                                  Α. Μ.  1/2021</w:t>
      </w: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ΔΗΜΟΣ ΜΑΛΕΒΙΖΙΟΥ</w:t>
      </w: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Διεύθυνση Καθαριότητας &amp;                                     «Προμήθεια μέσων ατομικής προστασίας</w:t>
      </w: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Ανακύκλωσης                                                             για τους υπαλλήλους της υπηρεσίας»</w:t>
      </w: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ind w:right="-143"/>
        <w:rPr>
          <w:rFonts w:ascii="Arial" w:eastAsia="Times New Roman" w:hAnsi="Arial" w:cs="Arial"/>
          <w:b/>
          <w:bCs/>
          <w:lang w:eastAsia="el-GR"/>
        </w:rPr>
      </w:pPr>
    </w:p>
    <w:p w:rsidR="00F444D1" w:rsidRPr="00F444D1" w:rsidRDefault="00F444D1" w:rsidP="00F444D1">
      <w:pPr>
        <w:spacing w:after="0" w:line="240" w:lineRule="auto"/>
        <w:ind w:right="-143"/>
        <w:rPr>
          <w:rFonts w:ascii="Arial" w:eastAsia="Times New Roman" w:hAnsi="Arial" w:cs="Arial"/>
          <w:b/>
          <w:bCs/>
          <w:lang w:eastAsia="el-GR"/>
        </w:rPr>
      </w:pPr>
    </w:p>
    <w:p w:rsidR="00F444D1" w:rsidRPr="00F444D1" w:rsidRDefault="00F444D1" w:rsidP="00F444D1">
      <w:pPr>
        <w:spacing w:after="0" w:line="240" w:lineRule="auto"/>
        <w:ind w:left="-142" w:right="-143"/>
        <w:rPr>
          <w:rFonts w:ascii="Arial" w:eastAsia="Times New Roman" w:hAnsi="Arial" w:cs="Arial"/>
          <w:b/>
          <w:lang w:eastAsia="el-GR"/>
        </w:rPr>
      </w:pPr>
    </w:p>
    <w:p w:rsidR="00F444D1" w:rsidRPr="00F444D1" w:rsidRDefault="00F444D1" w:rsidP="00F444D1">
      <w:pPr>
        <w:widowControl w:val="0"/>
        <w:numPr>
          <w:ilvl w:val="0"/>
          <w:numId w:val="20"/>
        </w:numPr>
        <w:suppressAutoHyphens/>
        <w:spacing w:after="191" w:line="220" w:lineRule="exact"/>
        <w:contextualSpacing/>
        <w:jc w:val="center"/>
        <w:rPr>
          <w:rFonts w:ascii="Arial" w:eastAsia="Calibri" w:hAnsi="Arial" w:cs="Arial"/>
          <w:b/>
          <w:bCs/>
          <w:color w:val="000000"/>
          <w:u w:val="single"/>
          <w:lang w:eastAsia="el-GR"/>
        </w:rPr>
      </w:pPr>
      <w:r w:rsidRPr="00F444D1">
        <w:rPr>
          <w:rFonts w:ascii="Arial" w:eastAsia="Calibri" w:hAnsi="Arial" w:cs="Arial"/>
          <w:b/>
          <w:bCs/>
          <w:color w:val="000000"/>
          <w:u w:val="single"/>
          <w:lang w:eastAsia="el-GR"/>
        </w:rPr>
        <w:t>ΤΙΜΟΛΟΓΙΟ ΜΕΛΕΤΗΣ -  ΕΝΔΕΙΚΤΙΚΟΣ ΠΡΟΫΠΟΛΟΓΙΣΜΟΣ</w:t>
      </w:r>
    </w:p>
    <w:p w:rsidR="00F444D1" w:rsidRPr="00F444D1" w:rsidRDefault="00F444D1" w:rsidP="00F444D1">
      <w:pPr>
        <w:widowControl w:val="0"/>
        <w:spacing w:after="191" w:line="220" w:lineRule="exact"/>
        <w:ind w:left="180"/>
        <w:jc w:val="center"/>
        <w:rPr>
          <w:rFonts w:ascii="Arial" w:eastAsia="Calibri" w:hAnsi="Arial" w:cs="Arial"/>
          <w:b/>
          <w:bCs/>
          <w:color w:val="000000"/>
          <w:u w:val="single"/>
          <w:lang w:eastAsia="el-GR"/>
        </w:rPr>
      </w:pPr>
    </w:p>
    <w:tbl>
      <w:tblPr>
        <w:tblW w:w="10349"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2693"/>
        <w:gridCol w:w="1276"/>
        <w:gridCol w:w="851"/>
        <w:gridCol w:w="708"/>
        <w:gridCol w:w="1134"/>
        <w:gridCol w:w="851"/>
        <w:gridCol w:w="1134"/>
        <w:gridCol w:w="1134"/>
      </w:tblGrid>
      <w:tr w:rsidR="00F444D1" w:rsidRPr="00F444D1" w:rsidTr="00CA3B5F">
        <w:trPr>
          <w:trHeight w:hRule="exact" w:val="643"/>
        </w:trPr>
        <w:tc>
          <w:tcPr>
            <w:tcW w:w="10349" w:type="dxa"/>
            <w:gridSpan w:val="9"/>
            <w:shd w:val="clear" w:color="auto" w:fill="FFFFFF"/>
          </w:tcPr>
          <w:p w:rsidR="00F444D1" w:rsidRPr="00F444D1" w:rsidRDefault="00F444D1" w:rsidP="00F444D1">
            <w:pPr>
              <w:widowControl w:val="0"/>
              <w:spacing w:after="0" w:line="269" w:lineRule="exact"/>
              <w:jc w:val="center"/>
              <w:rPr>
                <w:rFonts w:ascii="Arial" w:eastAsia="Calibri" w:hAnsi="Arial" w:cs="Arial"/>
                <w:b/>
                <w:color w:val="000000"/>
                <w:lang w:eastAsia="el-GR"/>
              </w:rPr>
            </w:pPr>
            <w:r w:rsidRPr="00F444D1">
              <w:rPr>
                <w:rFonts w:ascii="Arial" w:eastAsia="Calibri" w:hAnsi="Arial" w:cs="Arial"/>
                <w:b/>
                <w:color w:val="000000"/>
                <w:lang w:eastAsia="el-GR"/>
              </w:rPr>
              <w:t>Κ.Α. 15.6061.0002</w:t>
            </w:r>
          </w:p>
        </w:tc>
      </w:tr>
      <w:tr w:rsidR="00F444D1" w:rsidRPr="00F444D1" w:rsidTr="00CA3B5F">
        <w:trPr>
          <w:trHeight w:hRule="exact" w:val="892"/>
        </w:trPr>
        <w:tc>
          <w:tcPr>
            <w:tcW w:w="568" w:type="dxa"/>
            <w:shd w:val="clear" w:color="auto" w:fill="FFFFFF"/>
          </w:tcPr>
          <w:p w:rsidR="00F444D1" w:rsidRPr="00F444D1" w:rsidRDefault="00F444D1" w:rsidP="00F444D1">
            <w:pPr>
              <w:widowControl w:val="0"/>
              <w:spacing w:after="60" w:line="220" w:lineRule="exact"/>
              <w:rPr>
                <w:rFonts w:ascii="Arial" w:eastAsia="Calibri" w:hAnsi="Arial" w:cs="Arial"/>
                <w:color w:val="000000"/>
                <w:lang w:eastAsia="el-GR"/>
              </w:rPr>
            </w:pPr>
            <w:r w:rsidRPr="00F444D1">
              <w:rPr>
                <w:rFonts w:ascii="Arial" w:eastAsia="Calibri" w:hAnsi="Arial" w:cs="Arial"/>
                <w:color w:val="000000"/>
                <w:lang w:eastAsia="el-GR"/>
              </w:rPr>
              <w:t>Α/Α</w:t>
            </w:r>
          </w:p>
        </w:tc>
        <w:tc>
          <w:tcPr>
            <w:tcW w:w="2693"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ΕΙΔΟΣ</w:t>
            </w:r>
          </w:p>
        </w:tc>
        <w:tc>
          <w:tcPr>
            <w:tcW w:w="1276" w:type="dxa"/>
            <w:shd w:val="clear" w:color="auto" w:fill="FFFFFF"/>
          </w:tcPr>
          <w:p w:rsidR="00F444D1" w:rsidRPr="00F444D1" w:rsidRDefault="00F444D1" w:rsidP="00F444D1">
            <w:pPr>
              <w:widowControl w:val="0"/>
              <w:spacing w:after="0" w:line="221" w:lineRule="exact"/>
              <w:jc w:val="center"/>
              <w:rPr>
                <w:rFonts w:ascii="Arial" w:eastAsia="Calibri" w:hAnsi="Arial" w:cs="Arial"/>
                <w:color w:val="000000"/>
                <w:lang w:eastAsia="el-GR"/>
              </w:rPr>
            </w:pPr>
            <w:r w:rsidRPr="00F444D1">
              <w:rPr>
                <w:rFonts w:ascii="Arial" w:eastAsia="Calibri" w:hAnsi="Arial" w:cs="Arial"/>
                <w:color w:val="000000"/>
                <w:lang w:eastAsia="el-GR"/>
              </w:rPr>
              <w:t>ΜΟΝΑΔΑ</w:t>
            </w:r>
          </w:p>
          <w:p w:rsidR="00F444D1" w:rsidRPr="00F444D1" w:rsidRDefault="00F444D1" w:rsidP="00F444D1">
            <w:pPr>
              <w:widowControl w:val="0"/>
              <w:spacing w:after="0" w:line="221" w:lineRule="exact"/>
              <w:rPr>
                <w:rFonts w:ascii="Arial" w:eastAsia="Calibri" w:hAnsi="Arial" w:cs="Arial"/>
                <w:color w:val="000000"/>
                <w:lang w:eastAsia="el-GR"/>
              </w:rPr>
            </w:pPr>
            <w:r w:rsidRPr="00F444D1">
              <w:rPr>
                <w:rFonts w:ascii="Arial" w:eastAsia="Calibri" w:hAnsi="Arial" w:cs="Arial"/>
                <w:color w:val="000000"/>
                <w:lang w:eastAsia="el-GR"/>
              </w:rPr>
              <w:t>ΜΕΤΡΗΣΗΣ</w:t>
            </w:r>
          </w:p>
        </w:tc>
        <w:tc>
          <w:tcPr>
            <w:tcW w:w="851" w:type="dxa"/>
            <w:shd w:val="clear" w:color="auto" w:fill="FFFFFF"/>
          </w:tcPr>
          <w:p w:rsidR="00F444D1" w:rsidRPr="00F444D1" w:rsidRDefault="00F444D1" w:rsidP="00F444D1">
            <w:pPr>
              <w:widowControl w:val="0"/>
              <w:spacing w:after="6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ΠΟΣΟ</w:t>
            </w:r>
            <w:r w:rsidRPr="00F444D1">
              <w:rPr>
                <w:rFonts w:ascii="Arial" w:eastAsia="Calibri" w:hAnsi="Arial" w:cs="Arial"/>
                <w:color w:val="000000"/>
                <w:lang w:eastAsia="el-GR"/>
              </w:rPr>
              <w:softHyphen/>
            </w:r>
          </w:p>
          <w:p w:rsidR="00F444D1" w:rsidRPr="00F444D1" w:rsidRDefault="00F444D1" w:rsidP="00F444D1">
            <w:pPr>
              <w:widowControl w:val="0"/>
              <w:spacing w:before="60"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ΤΗΤΑ</w:t>
            </w:r>
          </w:p>
        </w:tc>
        <w:tc>
          <w:tcPr>
            <w:tcW w:w="708" w:type="dxa"/>
            <w:shd w:val="clear" w:color="auto" w:fill="FFFFFF"/>
          </w:tcPr>
          <w:p w:rsidR="00F444D1" w:rsidRPr="00F444D1" w:rsidRDefault="00F444D1" w:rsidP="00F444D1">
            <w:pPr>
              <w:widowControl w:val="0"/>
              <w:spacing w:after="0" w:line="221" w:lineRule="exact"/>
              <w:jc w:val="both"/>
              <w:rPr>
                <w:rFonts w:ascii="Arial" w:eastAsia="Calibri" w:hAnsi="Arial" w:cs="Arial"/>
                <w:color w:val="000000"/>
                <w:lang w:eastAsia="el-GR"/>
              </w:rPr>
            </w:pPr>
            <w:r w:rsidRPr="00F444D1">
              <w:rPr>
                <w:rFonts w:ascii="Arial" w:eastAsia="Calibri" w:hAnsi="Arial" w:cs="Arial"/>
                <w:color w:val="000000"/>
                <w:lang w:eastAsia="el-GR"/>
              </w:rPr>
              <w:t>ΤΙΜΗ ΜΟΝ.</w:t>
            </w:r>
          </w:p>
        </w:tc>
        <w:tc>
          <w:tcPr>
            <w:tcW w:w="1134" w:type="dxa"/>
            <w:shd w:val="clear" w:color="auto" w:fill="FFFFFF"/>
          </w:tcPr>
          <w:p w:rsidR="00F444D1" w:rsidRPr="00F444D1" w:rsidRDefault="00F444D1" w:rsidP="00F444D1">
            <w:pPr>
              <w:widowControl w:val="0"/>
              <w:spacing w:after="0" w:line="220" w:lineRule="exact"/>
              <w:ind w:right="120"/>
              <w:rPr>
                <w:rFonts w:ascii="Arial" w:eastAsia="Calibri" w:hAnsi="Arial" w:cs="Arial"/>
                <w:color w:val="000000"/>
                <w:lang w:eastAsia="el-GR"/>
              </w:rPr>
            </w:pPr>
            <w:r w:rsidRPr="00F444D1">
              <w:rPr>
                <w:rFonts w:ascii="Arial" w:eastAsia="Calibri" w:hAnsi="Arial" w:cs="Arial"/>
                <w:color w:val="000000"/>
                <w:lang w:eastAsia="el-GR"/>
              </w:rPr>
              <w:t>ΣΥΝΟΛΟ</w:t>
            </w:r>
          </w:p>
          <w:p w:rsidR="00F444D1" w:rsidRPr="00F444D1" w:rsidRDefault="00F444D1" w:rsidP="00F444D1">
            <w:pPr>
              <w:widowControl w:val="0"/>
              <w:spacing w:after="0" w:line="220" w:lineRule="exact"/>
              <w:ind w:right="120"/>
              <w:rPr>
                <w:rFonts w:ascii="Arial" w:eastAsia="Calibri" w:hAnsi="Arial" w:cs="Arial"/>
                <w:color w:val="000000"/>
                <w:lang w:eastAsia="el-GR"/>
              </w:rPr>
            </w:pPr>
            <w:r w:rsidRPr="00F444D1">
              <w:rPr>
                <w:rFonts w:ascii="Arial" w:eastAsia="Calibri" w:hAnsi="Arial" w:cs="Arial"/>
                <w:color w:val="000000"/>
                <w:lang w:eastAsia="el-GR"/>
              </w:rPr>
              <w:t>ΑΝΕΥ ΦΠΑ</w:t>
            </w:r>
          </w:p>
        </w:tc>
        <w:tc>
          <w:tcPr>
            <w:tcW w:w="851" w:type="dxa"/>
            <w:shd w:val="clear" w:color="auto" w:fill="FFFFFF"/>
          </w:tcPr>
          <w:p w:rsidR="00F444D1" w:rsidRPr="00F444D1" w:rsidRDefault="00F444D1" w:rsidP="00F444D1">
            <w:pPr>
              <w:widowControl w:val="0"/>
              <w:spacing w:after="0" w:line="220" w:lineRule="exact"/>
              <w:ind w:right="120"/>
              <w:jc w:val="right"/>
              <w:rPr>
                <w:rFonts w:ascii="Arial" w:eastAsia="Calibri" w:hAnsi="Arial" w:cs="Arial"/>
                <w:color w:val="000000"/>
                <w:lang w:eastAsia="el-GR"/>
              </w:rPr>
            </w:pPr>
            <w:r w:rsidRPr="00F444D1">
              <w:rPr>
                <w:rFonts w:ascii="Arial" w:eastAsia="Calibri" w:hAnsi="Arial" w:cs="Arial"/>
                <w:color w:val="000000"/>
                <w:lang w:eastAsia="el-GR"/>
              </w:rPr>
              <w:t>ΦΠΑ</w:t>
            </w:r>
          </w:p>
          <w:p w:rsidR="00F444D1" w:rsidRPr="00F444D1" w:rsidRDefault="00F444D1" w:rsidP="00F444D1">
            <w:pPr>
              <w:widowControl w:val="0"/>
              <w:spacing w:after="0" w:line="220" w:lineRule="exact"/>
              <w:ind w:right="120"/>
              <w:jc w:val="right"/>
              <w:rPr>
                <w:rFonts w:ascii="Arial" w:eastAsia="Calibri" w:hAnsi="Arial" w:cs="Arial"/>
                <w:color w:val="000000"/>
                <w:lang w:eastAsia="el-GR"/>
              </w:rPr>
            </w:pPr>
            <w:r w:rsidRPr="00F444D1">
              <w:rPr>
                <w:rFonts w:ascii="Arial" w:eastAsia="Calibri" w:hAnsi="Arial" w:cs="Arial"/>
                <w:color w:val="000000"/>
                <w:lang w:val="en-US" w:eastAsia="el-GR"/>
              </w:rPr>
              <w:t>6</w:t>
            </w:r>
            <w:r w:rsidRPr="00F444D1">
              <w:rPr>
                <w:rFonts w:ascii="Arial" w:eastAsia="Calibri" w:hAnsi="Arial" w:cs="Arial"/>
                <w:color w:val="000000"/>
                <w:lang w:eastAsia="el-GR"/>
              </w:rPr>
              <w:t>%</w:t>
            </w:r>
          </w:p>
        </w:tc>
        <w:tc>
          <w:tcPr>
            <w:tcW w:w="1134" w:type="dxa"/>
            <w:shd w:val="clear" w:color="auto" w:fill="FFFFFF"/>
          </w:tcPr>
          <w:p w:rsidR="00F444D1" w:rsidRPr="00F444D1" w:rsidRDefault="00F444D1" w:rsidP="00F444D1">
            <w:pPr>
              <w:widowControl w:val="0"/>
              <w:spacing w:after="0" w:line="221" w:lineRule="exact"/>
              <w:jc w:val="both"/>
              <w:rPr>
                <w:rFonts w:ascii="Arial" w:eastAsia="Calibri" w:hAnsi="Arial" w:cs="Arial"/>
                <w:color w:val="000000"/>
                <w:lang w:eastAsia="el-GR"/>
              </w:rPr>
            </w:pPr>
            <w:r w:rsidRPr="00F444D1">
              <w:rPr>
                <w:rFonts w:ascii="Arial" w:eastAsia="Calibri" w:hAnsi="Arial" w:cs="Arial"/>
                <w:color w:val="000000"/>
                <w:lang w:eastAsia="el-GR"/>
              </w:rPr>
              <w:t xml:space="preserve">ΦΠΑ </w:t>
            </w:r>
          </w:p>
          <w:p w:rsidR="00F444D1" w:rsidRPr="00F444D1" w:rsidRDefault="00F444D1" w:rsidP="00F444D1">
            <w:pPr>
              <w:widowControl w:val="0"/>
              <w:spacing w:after="0" w:line="221" w:lineRule="exact"/>
              <w:jc w:val="both"/>
              <w:rPr>
                <w:rFonts w:ascii="Arial" w:eastAsia="Calibri" w:hAnsi="Arial" w:cs="Arial"/>
                <w:color w:val="000000"/>
                <w:lang w:eastAsia="el-GR"/>
              </w:rPr>
            </w:pPr>
            <w:r w:rsidRPr="00F444D1">
              <w:rPr>
                <w:rFonts w:ascii="Arial" w:eastAsia="Calibri" w:hAnsi="Arial" w:cs="Arial"/>
                <w:color w:val="000000"/>
                <w:lang w:eastAsia="el-GR"/>
              </w:rPr>
              <w:t>24%</w:t>
            </w:r>
          </w:p>
        </w:tc>
        <w:tc>
          <w:tcPr>
            <w:tcW w:w="1134" w:type="dxa"/>
            <w:shd w:val="clear" w:color="auto" w:fill="FFFFFF"/>
          </w:tcPr>
          <w:p w:rsidR="00F444D1" w:rsidRPr="00F444D1" w:rsidRDefault="00F444D1" w:rsidP="00F444D1">
            <w:pPr>
              <w:widowControl w:val="0"/>
              <w:spacing w:after="0" w:line="226" w:lineRule="exact"/>
              <w:jc w:val="both"/>
              <w:rPr>
                <w:rFonts w:ascii="Arial" w:eastAsia="Calibri" w:hAnsi="Arial" w:cs="Arial"/>
                <w:color w:val="000000"/>
                <w:lang w:eastAsia="el-GR"/>
              </w:rPr>
            </w:pPr>
            <w:r w:rsidRPr="00F444D1">
              <w:rPr>
                <w:rFonts w:ascii="Arial" w:eastAsia="Calibri" w:hAnsi="Arial" w:cs="Arial"/>
                <w:color w:val="000000"/>
                <w:lang w:eastAsia="el-GR"/>
              </w:rPr>
              <w:t>ΣΥΝΟΛΟ ΜΕ ΦΠΑ</w:t>
            </w:r>
          </w:p>
        </w:tc>
      </w:tr>
      <w:tr w:rsidR="00F444D1" w:rsidRPr="00F444D1" w:rsidTr="00CA3B5F">
        <w:trPr>
          <w:trHeight w:hRule="exact" w:val="523"/>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1</w:t>
            </w:r>
          </w:p>
        </w:tc>
        <w:tc>
          <w:tcPr>
            <w:tcW w:w="2693" w:type="dxa"/>
            <w:shd w:val="clear" w:color="auto" w:fill="FFFFFF"/>
          </w:tcPr>
          <w:p w:rsidR="00F444D1" w:rsidRPr="00F444D1" w:rsidRDefault="00F444D1" w:rsidP="00F444D1">
            <w:pPr>
              <w:widowControl w:val="0"/>
              <w:spacing w:after="0" w:line="220" w:lineRule="exact"/>
              <w:jc w:val="both"/>
              <w:rPr>
                <w:rFonts w:ascii="Arial" w:eastAsia="Calibri" w:hAnsi="Arial" w:cs="Arial"/>
                <w:color w:val="000000"/>
                <w:lang w:eastAsia="el-GR"/>
              </w:rPr>
            </w:pPr>
            <w:r w:rsidRPr="00F444D1">
              <w:rPr>
                <w:rFonts w:ascii="Arial" w:eastAsia="Calibri" w:hAnsi="Arial" w:cs="Arial"/>
                <w:color w:val="000000"/>
                <w:lang w:eastAsia="el-GR"/>
              </w:rPr>
              <w:t>ΓΑΝΤΙΑ ΑΠΟ ΥΦΑΣΜΑ ΚΑΙ ΝΙΤΡΙΛΙΟ</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ΖΕΥΓΟΣ</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val="en-US" w:eastAsia="el-GR"/>
              </w:rPr>
            </w:pPr>
            <w:r w:rsidRPr="00F444D1">
              <w:rPr>
                <w:rFonts w:ascii="Arial" w:eastAsia="Calibri" w:hAnsi="Arial" w:cs="Arial"/>
                <w:color w:val="000000"/>
                <w:lang w:val="en-US" w:eastAsia="el-GR"/>
              </w:rPr>
              <w:t>265</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w:t>
            </w:r>
          </w:p>
        </w:tc>
        <w:tc>
          <w:tcPr>
            <w:tcW w:w="1134"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r w:rsidRPr="00F444D1">
              <w:rPr>
                <w:rFonts w:ascii="Arial" w:eastAsia="Calibri" w:hAnsi="Arial" w:cs="Arial"/>
                <w:color w:val="000000"/>
                <w:lang w:eastAsia="el-GR"/>
              </w:rPr>
              <w:t>530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127,20</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657,20</w:t>
            </w:r>
          </w:p>
        </w:tc>
      </w:tr>
      <w:tr w:rsidR="00F444D1" w:rsidRPr="00F444D1" w:rsidTr="00CA3B5F">
        <w:trPr>
          <w:trHeight w:hRule="exact" w:val="417"/>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2</w:t>
            </w:r>
          </w:p>
        </w:tc>
        <w:tc>
          <w:tcPr>
            <w:tcW w:w="2693" w:type="dxa"/>
            <w:shd w:val="clear" w:color="auto" w:fill="FFFFFF"/>
          </w:tcPr>
          <w:p w:rsidR="00F444D1" w:rsidRPr="00F444D1" w:rsidRDefault="00F444D1" w:rsidP="00F444D1">
            <w:pPr>
              <w:widowControl w:val="0"/>
              <w:spacing w:after="0" w:line="220" w:lineRule="exact"/>
              <w:jc w:val="both"/>
              <w:rPr>
                <w:rFonts w:ascii="Arial" w:eastAsia="Calibri" w:hAnsi="Arial" w:cs="Arial"/>
                <w:color w:val="000000"/>
                <w:lang w:eastAsia="el-GR"/>
              </w:rPr>
            </w:pPr>
            <w:r w:rsidRPr="00F444D1">
              <w:rPr>
                <w:rFonts w:ascii="Arial" w:eastAsia="Calibri" w:hAnsi="Arial" w:cs="Arial"/>
                <w:color w:val="000000"/>
                <w:lang w:eastAsia="el-GR"/>
              </w:rPr>
              <w:t>ΑΡΒΥΛΑ ΑΣΦΑΛΕΙΑΣ</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ΖΕΥΓΟΣ</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50</w:t>
            </w:r>
          </w:p>
        </w:tc>
        <w:tc>
          <w:tcPr>
            <w:tcW w:w="1134"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r w:rsidRPr="00F444D1">
              <w:rPr>
                <w:rFonts w:ascii="Arial" w:eastAsia="Calibri" w:hAnsi="Arial" w:cs="Arial"/>
                <w:color w:val="000000"/>
                <w:lang w:eastAsia="el-GR"/>
              </w:rPr>
              <w:t>50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12</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62</w:t>
            </w:r>
          </w:p>
        </w:tc>
      </w:tr>
      <w:tr w:rsidR="00F444D1" w:rsidRPr="00F444D1" w:rsidTr="00CA3B5F">
        <w:trPr>
          <w:trHeight w:hRule="exact" w:val="579"/>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3</w:t>
            </w:r>
          </w:p>
        </w:tc>
        <w:tc>
          <w:tcPr>
            <w:tcW w:w="2693" w:type="dxa"/>
            <w:shd w:val="clear" w:color="auto" w:fill="FFFFFF"/>
          </w:tcPr>
          <w:p w:rsidR="00F444D1" w:rsidRPr="00F444D1" w:rsidRDefault="00F444D1" w:rsidP="00F444D1">
            <w:pPr>
              <w:widowControl w:val="0"/>
              <w:spacing w:after="0" w:line="220" w:lineRule="exact"/>
              <w:jc w:val="both"/>
              <w:rPr>
                <w:rFonts w:ascii="Arial" w:eastAsia="Calibri" w:hAnsi="Arial" w:cs="Arial"/>
                <w:color w:val="000000"/>
                <w:lang w:eastAsia="el-GR"/>
              </w:rPr>
            </w:pPr>
            <w:r w:rsidRPr="00F444D1">
              <w:rPr>
                <w:rFonts w:ascii="Arial" w:eastAsia="Calibri" w:hAnsi="Arial" w:cs="Arial"/>
                <w:color w:val="000000"/>
                <w:lang w:eastAsia="el-GR"/>
              </w:rPr>
              <w:t>ΠΑΠΟΥΤΣΙΑ ΑΝΤΙΟΛΙΣΘΗΤΙΚΑ</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ΖΕΥΓΟΣ</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37</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40</w:t>
            </w:r>
          </w:p>
        </w:tc>
        <w:tc>
          <w:tcPr>
            <w:tcW w:w="1134"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r w:rsidRPr="00F444D1">
              <w:rPr>
                <w:rFonts w:ascii="Arial" w:eastAsia="Calibri" w:hAnsi="Arial" w:cs="Arial"/>
                <w:color w:val="000000"/>
                <w:lang w:eastAsia="el-GR"/>
              </w:rPr>
              <w:t>1.480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355,2</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1.835,2</w:t>
            </w:r>
          </w:p>
        </w:tc>
      </w:tr>
      <w:tr w:rsidR="00F444D1" w:rsidRPr="00F444D1" w:rsidTr="00CA3B5F">
        <w:trPr>
          <w:trHeight w:hRule="exact" w:val="599"/>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eastAsia="el-GR"/>
              </w:rPr>
            </w:pPr>
            <w:r w:rsidRPr="00F444D1">
              <w:rPr>
                <w:rFonts w:ascii="Arial" w:eastAsia="Calibri" w:hAnsi="Arial" w:cs="Arial"/>
                <w:color w:val="000000"/>
                <w:lang w:eastAsia="el-GR"/>
              </w:rPr>
              <w:t>4</w:t>
            </w:r>
          </w:p>
        </w:tc>
        <w:tc>
          <w:tcPr>
            <w:tcW w:w="2693" w:type="dxa"/>
            <w:shd w:val="clear" w:color="auto" w:fill="FFFFFF"/>
          </w:tcPr>
          <w:p w:rsidR="00F444D1" w:rsidRPr="00F444D1" w:rsidRDefault="00F444D1" w:rsidP="00F444D1">
            <w:pPr>
              <w:widowControl w:val="0"/>
              <w:spacing w:after="0" w:line="220" w:lineRule="exact"/>
              <w:jc w:val="both"/>
              <w:rPr>
                <w:rFonts w:ascii="Arial" w:eastAsia="Calibri" w:hAnsi="Arial" w:cs="Arial"/>
                <w:color w:val="000000"/>
                <w:lang w:eastAsia="el-GR"/>
              </w:rPr>
            </w:pPr>
            <w:r w:rsidRPr="00F444D1">
              <w:rPr>
                <w:rFonts w:ascii="Arial" w:eastAsia="Calibri" w:hAnsi="Arial" w:cs="Arial"/>
                <w:color w:val="000000"/>
                <w:lang w:eastAsia="el-GR"/>
              </w:rPr>
              <w:t>ΓΑΝΤΙΑ ΕΛΑΣΤΙΚΑ ΜΙΑΣ ΧΡΗΣΗΣ (ΝΙΤΡΙΛΙΟΥ)</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 xml:space="preserve">ΚΟΥΤΑ </w:t>
            </w:r>
          </w:p>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100 ΤΕΜ.</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81</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13</w:t>
            </w:r>
          </w:p>
        </w:tc>
        <w:tc>
          <w:tcPr>
            <w:tcW w:w="1134"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r w:rsidRPr="00F444D1">
              <w:rPr>
                <w:rFonts w:ascii="Arial" w:eastAsia="Calibri" w:hAnsi="Arial" w:cs="Arial"/>
                <w:color w:val="000000"/>
                <w:lang w:eastAsia="el-GR"/>
              </w:rPr>
              <w:t>1.053</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r w:rsidRPr="00F444D1">
              <w:rPr>
                <w:rFonts w:ascii="Arial" w:eastAsia="Calibri" w:hAnsi="Arial" w:cs="Arial"/>
                <w:color w:val="000000"/>
                <w:lang w:eastAsia="el-GR"/>
              </w:rPr>
              <w:t>63,18</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1.116,18</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5</w:t>
            </w:r>
          </w:p>
        </w:tc>
        <w:tc>
          <w:tcPr>
            <w:tcW w:w="2693" w:type="dxa"/>
            <w:shd w:val="clear" w:color="auto" w:fill="FFFFFF"/>
          </w:tcPr>
          <w:p w:rsidR="00F444D1" w:rsidRPr="00F444D1" w:rsidRDefault="00F444D1" w:rsidP="00F444D1">
            <w:pPr>
              <w:widowControl w:val="0"/>
              <w:spacing w:after="0" w:line="220" w:lineRule="exact"/>
              <w:jc w:val="both"/>
              <w:rPr>
                <w:rFonts w:ascii="Arial" w:eastAsia="Calibri" w:hAnsi="Arial" w:cs="Arial"/>
                <w:color w:val="000000"/>
                <w:lang w:eastAsia="el-GR"/>
              </w:rPr>
            </w:pPr>
            <w:r w:rsidRPr="00F444D1">
              <w:rPr>
                <w:rFonts w:ascii="Arial" w:eastAsia="Calibri" w:hAnsi="Arial" w:cs="Arial"/>
                <w:color w:val="000000"/>
                <w:lang w:eastAsia="el-GR"/>
              </w:rPr>
              <w:t>ΜΠΟΥΦΑΝ ΑΔΙΑΒΡΟΧΟ</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35</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50</w:t>
            </w:r>
          </w:p>
        </w:tc>
        <w:tc>
          <w:tcPr>
            <w:tcW w:w="1134"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r w:rsidRPr="00F444D1">
              <w:rPr>
                <w:rFonts w:ascii="Arial" w:eastAsia="Calibri" w:hAnsi="Arial" w:cs="Arial"/>
                <w:color w:val="000000"/>
                <w:lang w:eastAsia="el-GR"/>
              </w:rPr>
              <w:t>1.750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420</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2.170</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6</w:t>
            </w:r>
          </w:p>
        </w:tc>
        <w:tc>
          <w:tcPr>
            <w:tcW w:w="2693" w:type="dxa"/>
            <w:shd w:val="clear" w:color="auto" w:fill="FFFFFF"/>
          </w:tcPr>
          <w:p w:rsidR="00F444D1" w:rsidRPr="00F444D1" w:rsidRDefault="00F444D1" w:rsidP="00F444D1">
            <w:pPr>
              <w:widowControl w:val="0"/>
              <w:spacing w:after="0" w:line="220" w:lineRule="exact"/>
              <w:jc w:val="both"/>
              <w:rPr>
                <w:rFonts w:ascii="Arial" w:eastAsia="Calibri" w:hAnsi="Arial" w:cs="Arial"/>
                <w:color w:val="000000"/>
                <w:lang w:eastAsia="el-GR"/>
              </w:rPr>
            </w:pPr>
            <w:r w:rsidRPr="00F444D1">
              <w:rPr>
                <w:rFonts w:ascii="Arial" w:eastAsia="Calibri" w:hAnsi="Arial" w:cs="Arial"/>
                <w:color w:val="000000"/>
                <w:lang w:eastAsia="el-GR"/>
              </w:rPr>
              <w:t>ΠΑΝΤΕΛΟΝΙΑ ΕΡΓΑΣΙΑΣ</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35</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25</w:t>
            </w:r>
          </w:p>
        </w:tc>
        <w:tc>
          <w:tcPr>
            <w:tcW w:w="1134"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r w:rsidRPr="00F444D1">
              <w:rPr>
                <w:rFonts w:ascii="Arial" w:eastAsia="Calibri" w:hAnsi="Arial" w:cs="Arial"/>
                <w:color w:val="000000"/>
                <w:lang w:eastAsia="el-GR"/>
              </w:rPr>
              <w:t>875</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210</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1.085</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7</w:t>
            </w:r>
          </w:p>
        </w:tc>
        <w:tc>
          <w:tcPr>
            <w:tcW w:w="2693" w:type="dxa"/>
            <w:shd w:val="clear" w:color="auto" w:fill="FFFFFF"/>
          </w:tcPr>
          <w:p w:rsidR="00F444D1" w:rsidRPr="00F444D1" w:rsidRDefault="00F444D1" w:rsidP="00F444D1">
            <w:pPr>
              <w:widowControl w:val="0"/>
              <w:spacing w:after="0" w:line="220" w:lineRule="exact"/>
              <w:jc w:val="both"/>
              <w:rPr>
                <w:rFonts w:ascii="Arial" w:eastAsia="Calibri" w:hAnsi="Arial" w:cs="Arial"/>
                <w:color w:val="000000"/>
                <w:lang w:eastAsia="el-GR"/>
              </w:rPr>
            </w:pPr>
            <w:r w:rsidRPr="00F444D1">
              <w:rPr>
                <w:rFonts w:ascii="Arial" w:eastAsia="Calibri" w:hAnsi="Arial" w:cs="Arial"/>
                <w:color w:val="000000"/>
                <w:lang w:eastAsia="el-GR"/>
              </w:rPr>
              <w:t xml:space="preserve">ΜΠΛΟΥΖΑΚΙΑ </w:t>
            </w:r>
            <w:r w:rsidRPr="00F444D1">
              <w:rPr>
                <w:rFonts w:ascii="Arial" w:eastAsia="Calibri" w:hAnsi="Arial" w:cs="Arial"/>
                <w:color w:val="000000"/>
                <w:lang w:val="en-US" w:eastAsia="el-GR"/>
              </w:rPr>
              <w:t>T-SHIRT</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72</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5</w:t>
            </w:r>
          </w:p>
        </w:tc>
        <w:tc>
          <w:tcPr>
            <w:tcW w:w="1134"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r w:rsidRPr="00F444D1">
              <w:rPr>
                <w:rFonts w:ascii="Arial" w:eastAsia="Calibri" w:hAnsi="Arial" w:cs="Arial"/>
                <w:color w:val="000000"/>
                <w:lang w:eastAsia="el-GR"/>
              </w:rPr>
              <w:t>360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86,4</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446,4</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8</w:t>
            </w:r>
          </w:p>
        </w:tc>
        <w:tc>
          <w:tcPr>
            <w:tcW w:w="2693" w:type="dxa"/>
            <w:shd w:val="clear" w:color="auto" w:fill="FFFFFF"/>
          </w:tcPr>
          <w:p w:rsidR="00F444D1" w:rsidRPr="00F444D1" w:rsidRDefault="00F444D1" w:rsidP="00F444D1">
            <w:pPr>
              <w:widowControl w:val="0"/>
              <w:spacing w:after="0" w:line="220" w:lineRule="exact"/>
              <w:jc w:val="both"/>
              <w:rPr>
                <w:rFonts w:ascii="Arial" w:eastAsia="Calibri" w:hAnsi="Arial" w:cs="Arial"/>
                <w:color w:val="000000"/>
                <w:lang w:eastAsia="el-GR"/>
              </w:rPr>
            </w:pPr>
            <w:r w:rsidRPr="00F444D1">
              <w:rPr>
                <w:rFonts w:ascii="Arial" w:eastAsia="Calibri" w:hAnsi="Arial" w:cs="Arial"/>
                <w:color w:val="000000"/>
                <w:lang w:eastAsia="el-GR"/>
              </w:rPr>
              <w:t xml:space="preserve">ΜΑΣΚΑ ΦΙΛΤΡΟ </w:t>
            </w:r>
            <w:r w:rsidRPr="00F444D1">
              <w:rPr>
                <w:rFonts w:ascii="Arial" w:eastAsia="Calibri" w:hAnsi="Arial" w:cs="Arial"/>
                <w:color w:val="000000"/>
                <w:lang w:val="en-US" w:eastAsia="el-GR"/>
              </w:rPr>
              <w:t>FF-P</w:t>
            </w:r>
            <w:r w:rsidRPr="00F444D1">
              <w:rPr>
                <w:rFonts w:ascii="Arial" w:eastAsia="Calibri" w:hAnsi="Arial" w:cs="Arial"/>
                <w:color w:val="000000"/>
                <w:lang w:eastAsia="el-GR"/>
              </w:rPr>
              <w:t xml:space="preserve">1 </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728</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w:t>
            </w:r>
          </w:p>
        </w:tc>
        <w:tc>
          <w:tcPr>
            <w:tcW w:w="1134"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r w:rsidRPr="00F444D1">
              <w:rPr>
                <w:rFonts w:ascii="Arial" w:eastAsia="Calibri" w:hAnsi="Arial" w:cs="Arial"/>
                <w:color w:val="000000"/>
                <w:lang w:eastAsia="el-GR"/>
              </w:rPr>
              <w:t>1.456</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r w:rsidRPr="00F444D1">
              <w:rPr>
                <w:rFonts w:ascii="Arial" w:eastAsia="Calibri" w:hAnsi="Arial" w:cs="Arial"/>
                <w:color w:val="000000"/>
                <w:lang w:eastAsia="el-GR"/>
              </w:rPr>
              <w:t>87,36</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1.543,36</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9</w:t>
            </w:r>
          </w:p>
        </w:tc>
        <w:tc>
          <w:tcPr>
            <w:tcW w:w="2693" w:type="dxa"/>
            <w:shd w:val="clear" w:color="auto" w:fill="FFFFFF"/>
          </w:tcPr>
          <w:p w:rsidR="00F444D1" w:rsidRPr="00F444D1" w:rsidRDefault="00F444D1" w:rsidP="00F444D1">
            <w:pPr>
              <w:widowControl w:val="0"/>
              <w:spacing w:after="0" w:line="220" w:lineRule="exact"/>
              <w:jc w:val="both"/>
              <w:rPr>
                <w:rFonts w:ascii="Arial" w:eastAsia="Calibri" w:hAnsi="Arial" w:cs="Arial"/>
                <w:color w:val="000000"/>
                <w:lang w:eastAsia="el-GR"/>
              </w:rPr>
            </w:pPr>
            <w:r w:rsidRPr="00F444D1">
              <w:rPr>
                <w:rFonts w:ascii="Arial" w:eastAsia="Calibri" w:hAnsi="Arial" w:cs="Arial"/>
                <w:color w:val="000000"/>
                <w:lang w:eastAsia="el-GR"/>
              </w:rPr>
              <w:t>ΠΟΔΙΑ ΣΑΜΑΡΑΚΙ</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37</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15</w:t>
            </w:r>
          </w:p>
        </w:tc>
        <w:tc>
          <w:tcPr>
            <w:tcW w:w="1134"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r w:rsidRPr="00F444D1">
              <w:rPr>
                <w:rFonts w:ascii="Arial" w:eastAsia="Calibri" w:hAnsi="Arial" w:cs="Arial"/>
                <w:color w:val="000000"/>
                <w:lang w:eastAsia="el-GR"/>
              </w:rPr>
              <w:t>555</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133,20</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688,20</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10</w:t>
            </w:r>
          </w:p>
        </w:tc>
        <w:tc>
          <w:tcPr>
            <w:tcW w:w="2693" w:type="dxa"/>
            <w:shd w:val="clear" w:color="auto" w:fill="FFFFFF"/>
          </w:tcPr>
          <w:p w:rsidR="00F444D1" w:rsidRPr="00F444D1" w:rsidRDefault="00F444D1" w:rsidP="00F444D1">
            <w:pPr>
              <w:widowControl w:val="0"/>
              <w:spacing w:after="0" w:line="220" w:lineRule="exact"/>
              <w:jc w:val="both"/>
              <w:rPr>
                <w:rFonts w:ascii="Arial" w:eastAsia="Calibri" w:hAnsi="Arial" w:cs="Arial"/>
                <w:color w:val="000000"/>
                <w:lang w:eastAsia="el-GR"/>
              </w:rPr>
            </w:pPr>
            <w:r w:rsidRPr="00F444D1">
              <w:rPr>
                <w:rFonts w:ascii="Arial" w:eastAsia="Calibri" w:hAnsi="Arial" w:cs="Arial"/>
                <w:color w:val="000000"/>
                <w:lang w:eastAsia="el-GR"/>
              </w:rPr>
              <w:t>ΝΙΤΣΕΡΑΔΕΣ</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36</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30</w:t>
            </w:r>
          </w:p>
        </w:tc>
        <w:tc>
          <w:tcPr>
            <w:tcW w:w="1134"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r w:rsidRPr="00F444D1">
              <w:rPr>
                <w:rFonts w:ascii="Arial" w:eastAsia="Calibri" w:hAnsi="Arial" w:cs="Arial"/>
                <w:color w:val="000000"/>
                <w:lang w:eastAsia="el-GR"/>
              </w:rPr>
              <w:t>1.080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259,2</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1.339,2</w:t>
            </w:r>
          </w:p>
        </w:tc>
      </w:tr>
      <w:tr w:rsidR="00F444D1" w:rsidRPr="00F444D1" w:rsidTr="00CA3B5F">
        <w:trPr>
          <w:trHeight w:hRule="exact" w:val="427"/>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11</w:t>
            </w:r>
          </w:p>
        </w:tc>
        <w:tc>
          <w:tcPr>
            <w:tcW w:w="2693" w:type="dxa"/>
            <w:shd w:val="clear" w:color="auto" w:fill="FFFFFF"/>
          </w:tcPr>
          <w:p w:rsidR="00F444D1" w:rsidRPr="00F444D1" w:rsidRDefault="00F444D1" w:rsidP="00F444D1">
            <w:pPr>
              <w:widowControl w:val="0"/>
              <w:spacing w:after="0" w:line="269" w:lineRule="exact"/>
              <w:jc w:val="both"/>
              <w:rPr>
                <w:rFonts w:ascii="Arial" w:eastAsia="Calibri" w:hAnsi="Arial" w:cs="Arial"/>
                <w:color w:val="000000"/>
                <w:lang w:eastAsia="el-GR"/>
              </w:rPr>
            </w:pPr>
            <w:r w:rsidRPr="00F444D1">
              <w:rPr>
                <w:rFonts w:ascii="Arial" w:eastAsia="Calibri" w:hAnsi="Arial" w:cs="Arial"/>
                <w:color w:val="000000"/>
                <w:lang w:eastAsia="el-GR"/>
              </w:rPr>
              <w:t>ΑΝΑΚΛΑΣΤΙΚΑ ΓΙΛΕΚΑ</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6</w:t>
            </w:r>
          </w:p>
        </w:tc>
        <w:tc>
          <w:tcPr>
            <w:tcW w:w="1134"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r w:rsidRPr="00F444D1">
              <w:rPr>
                <w:rFonts w:ascii="Arial" w:eastAsia="Calibri" w:hAnsi="Arial" w:cs="Arial"/>
                <w:color w:val="000000"/>
                <w:lang w:eastAsia="el-GR"/>
              </w:rPr>
              <w:t>12</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2,88</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14,88</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12</w:t>
            </w:r>
          </w:p>
        </w:tc>
        <w:tc>
          <w:tcPr>
            <w:tcW w:w="2693" w:type="dxa"/>
            <w:shd w:val="clear" w:color="auto" w:fill="FFFFFF"/>
          </w:tcPr>
          <w:p w:rsidR="00F444D1" w:rsidRPr="00F444D1" w:rsidRDefault="00F444D1" w:rsidP="00F444D1">
            <w:pPr>
              <w:widowControl w:val="0"/>
              <w:spacing w:after="0" w:line="220" w:lineRule="exact"/>
              <w:jc w:val="both"/>
              <w:rPr>
                <w:rFonts w:ascii="Arial" w:eastAsia="Calibri" w:hAnsi="Arial" w:cs="Arial"/>
                <w:color w:val="000000"/>
                <w:lang w:eastAsia="el-GR"/>
              </w:rPr>
            </w:pPr>
            <w:r w:rsidRPr="00F444D1">
              <w:rPr>
                <w:rFonts w:ascii="Arial" w:eastAsia="Calibri" w:hAnsi="Arial" w:cs="Arial"/>
                <w:color w:val="000000"/>
                <w:lang w:eastAsia="el-GR"/>
              </w:rPr>
              <w:t>ΓΑΛΟΤΣΕΣ</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ΖΕΥΓΟΣ</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37</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25</w:t>
            </w:r>
          </w:p>
        </w:tc>
        <w:tc>
          <w:tcPr>
            <w:tcW w:w="1134"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r w:rsidRPr="00F444D1">
              <w:rPr>
                <w:rFonts w:ascii="Arial" w:eastAsia="Calibri" w:hAnsi="Arial" w:cs="Arial"/>
                <w:color w:val="000000"/>
                <w:lang w:eastAsia="el-GR"/>
              </w:rPr>
              <w:t>925</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222</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1.147</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13</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ΚΑΠΕΛΑΤΥΠΟΥ ΜΠΕΙΖΜΠΟΛ</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36</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15</w:t>
            </w:r>
          </w:p>
        </w:tc>
        <w:tc>
          <w:tcPr>
            <w:tcW w:w="1134"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r w:rsidRPr="00F444D1">
              <w:rPr>
                <w:rFonts w:ascii="Arial" w:eastAsia="Calibri" w:hAnsi="Arial" w:cs="Arial"/>
                <w:color w:val="000000"/>
                <w:lang w:eastAsia="el-GR"/>
              </w:rPr>
              <w:t>540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129,6</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669,6</w:t>
            </w:r>
          </w:p>
        </w:tc>
      </w:tr>
      <w:tr w:rsidR="00F444D1" w:rsidRPr="00F444D1" w:rsidTr="00CA3B5F">
        <w:trPr>
          <w:trHeight w:hRule="exact" w:val="446"/>
        </w:trPr>
        <w:tc>
          <w:tcPr>
            <w:tcW w:w="6096" w:type="dxa"/>
            <w:gridSpan w:val="5"/>
            <w:shd w:val="clear" w:color="auto" w:fill="FFFFFF"/>
          </w:tcPr>
          <w:p w:rsidR="00F444D1" w:rsidRPr="00F444D1" w:rsidRDefault="00F444D1" w:rsidP="00F444D1">
            <w:pPr>
              <w:widowControl w:val="0"/>
              <w:spacing w:after="0" w:line="220" w:lineRule="exact"/>
              <w:jc w:val="both"/>
              <w:rPr>
                <w:rFonts w:ascii="Arial" w:eastAsia="Calibri" w:hAnsi="Arial" w:cs="Arial"/>
                <w:color w:val="000000"/>
                <w:lang w:eastAsia="el-GR"/>
              </w:rPr>
            </w:pPr>
          </w:p>
          <w:p w:rsidR="00F444D1" w:rsidRPr="00F444D1" w:rsidRDefault="00F444D1" w:rsidP="00F444D1">
            <w:pPr>
              <w:widowControl w:val="0"/>
              <w:spacing w:after="0" w:line="220" w:lineRule="exact"/>
              <w:jc w:val="both"/>
              <w:rPr>
                <w:rFonts w:ascii="Arial" w:eastAsia="Calibri" w:hAnsi="Arial" w:cs="Arial"/>
                <w:b/>
                <w:color w:val="000000"/>
                <w:lang w:eastAsia="el-GR"/>
              </w:rPr>
            </w:pPr>
            <w:r w:rsidRPr="00F444D1">
              <w:rPr>
                <w:rFonts w:ascii="Arial" w:eastAsia="Calibri" w:hAnsi="Arial" w:cs="Arial"/>
                <w:b/>
                <w:color w:val="000000"/>
                <w:lang w:eastAsia="el-GR"/>
              </w:rPr>
              <w:t>ΣΥΝΟΛΟ</w:t>
            </w:r>
          </w:p>
        </w:tc>
        <w:tc>
          <w:tcPr>
            <w:tcW w:w="1134" w:type="dxa"/>
            <w:shd w:val="clear" w:color="auto" w:fill="FFFFFF"/>
          </w:tcPr>
          <w:p w:rsidR="00F444D1" w:rsidRPr="00F444D1" w:rsidRDefault="00F444D1" w:rsidP="00F444D1">
            <w:pPr>
              <w:spacing w:after="0" w:line="240" w:lineRule="auto"/>
              <w:jc w:val="center"/>
              <w:rPr>
                <w:rFonts w:ascii="Arial" w:eastAsia="Times New Roman" w:hAnsi="Arial" w:cs="Arial"/>
                <w:b/>
                <w:color w:val="000000"/>
                <w:lang w:eastAsia="el-GR"/>
              </w:rPr>
            </w:pPr>
            <w:r w:rsidRPr="00F444D1">
              <w:rPr>
                <w:rFonts w:ascii="Arial" w:eastAsia="Times New Roman" w:hAnsi="Arial" w:cs="Arial"/>
                <w:b/>
                <w:color w:val="000000"/>
                <w:lang w:eastAsia="el-GR"/>
              </w:rPr>
              <w:t>10.666</w:t>
            </w:r>
          </w:p>
          <w:p w:rsidR="00F444D1" w:rsidRPr="00F444D1" w:rsidRDefault="00F444D1" w:rsidP="00F444D1">
            <w:pPr>
              <w:widowControl w:val="0"/>
              <w:spacing w:after="0" w:line="220" w:lineRule="exact"/>
              <w:ind w:right="120"/>
              <w:jc w:val="center"/>
              <w:rPr>
                <w:rFonts w:ascii="Arial" w:eastAsia="Calibri" w:hAnsi="Arial" w:cs="Arial"/>
                <w:b/>
                <w:color w:val="000000"/>
                <w:lang w:eastAsia="el-GR"/>
              </w:rPr>
            </w:pP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b/>
                <w:color w:val="000000"/>
                <w:lang w:eastAsia="el-GR"/>
              </w:rPr>
            </w:pPr>
            <w:r w:rsidRPr="00F444D1">
              <w:rPr>
                <w:rFonts w:ascii="Arial" w:eastAsia="Calibri" w:hAnsi="Arial" w:cs="Arial"/>
                <w:b/>
                <w:color w:val="000000"/>
                <w:lang w:eastAsia="el-GR"/>
              </w:rPr>
              <w:t>150,54</w:t>
            </w:r>
          </w:p>
        </w:tc>
        <w:tc>
          <w:tcPr>
            <w:tcW w:w="1134" w:type="dxa"/>
            <w:shd w:val="clear" w:color="auto" w:fill="FFFFFF"/>
          </w:tcPr>
          <w:p w:rsidR="00F444D1" w:rsidRPr="00F444D1" w:rsidRDefault="00F444D1" w:rsidP="00F444D1">
            <w:pPr>
              <w:spacing w:after="0" w:line="240" w:lineRule="auto"/>
              <w:jc w:val="center"/>
              <w:rPr>
                <w:rFonts w:ascii="Arial" w:eastAsia="Times New Roman" w:hAnsi="Arial" w:cs="Arial"/>
                <w:b/>
                <w:color w:val="000000"/>
                <w:lang w:eastAsia="el-GR"/>
              </w:rPr>
            </w:pPr>
            <w:r w:rsidRPr="00F444D1">
              <w:rPr>
                <w:rFonts w:ascii="Arial" w:eastAsia="Times New Roman" w:hAnsi="Arial" w:cs="Arial"/>
                <w:b/>
                <w:color w:val="000000"/>
                <w:lang w:eastAsia="el-GR"/>
              </w:rPr>
              <w:t>1.957,68</w:t>
            </w:r>
          </w:p>
          <w:p w:rsidR="00F444D1" w:rsidRPr="00F444D1" w:rsidRDefault="00F444D1" w:rsidP="00F444D1">
            <w:pPr>
              <w:widowControl w:val="0"/>
              <w:spacing w:after="0" w:line="220" w:lineRule="exact"/>
              <w:jc w:val="center"/>
              <w:rPr>
                <w:rFonts w:ascii="Arial" w:eastAsia="Calibri" w:hAnsi="Arial" w:cs="Arial"/>
                <w:b/>
                <w:color w:val="000000"/>
                <w:lang w:eastAsia="el-GR"/>
              </w:rPr>
            </w:pPr>
          </w:p>
        </w:tc>
        <w:tc>
          <w:tcPr>
            <w:tcW w:w="1134" w:type="dxa"/>
            <w:shd w:val="clear" w:color="auto" w:fill="FFFFFF"/>
            <w:vAlign w:val="bottom"/>
          </w:tcPr>
          <w:p w:rsidR="00F444D1" w:rsidRPr="00F444D1" w:rsidRDefault="00F444D1" w:rsidP="00F444D1">
            <w:pPr>
              <w:spacing w:after="0" w:line="240" w:lineRule="auto"/>
              <w:jc w:val="center"/>
              <w:rPr>
                <w:rFonts w:ascii="Arial" w:eastAsia="Times New Roman" w:hAnsi="Arial" w:cs="Arial"/>
                <w:b/>
                <w:color w:val="000000"/>
                <w:lang w:eastAsia="el-GR"/>
              </w:rPr>
            </w:pPr>
            <w:r w:rsidRPr="00F444D1">
              <w:rPr>
                <w:rFonts w:ascii="Arial" w:eastAsia="Times New Roman" w:hAnsi="Arial" w:cs="Arial"/>
                <w:b/>
                <w:color w:val="000000"/>
                <w:lang w:eastAsia="el-GR"/>
              </w:rPr>
              <w:t>12.774,22</w:t>
            </w:r>
          </w:p>
          <w:p w:rsidR="00F444D1" w:rsidRPr="00F444D1" w:rsidRDefault="00F444D1" w:rsidP="00F444D1">
            <w:pPr>
              <w:spacing w:after="0" w:line="240" w:lineRule="auto"/>
              <w:jc w:val="center"/>
              <w:rPr>
                <w:rFonts w:ascii="Arial" w:eastAsia="Times New Roman" w:hAnsi="Arial" w:cs="Arial"/>
                <w:color w:val="000000"/>
                <w:lang w:eastAsia="el-GR"/>
              </w:rPr>
            </w:pPr>
          </w:p>
        </w:tc>
      </w:tr>
    </w:tbl>
    <w:p w:rsidR="00F444D1" w:rsidRPr="00F444D1" w:rsidRDefault="00F444D1" w:rsidP="00F444D1">
      <w:pPr>
        <w:widowControl w:val="0"/>
        <w:spacing w:after="0" w:line="240" w:lineRule="auto"/>
        <w:rPr>
          <w:rFonts w:ascii="Arial" w:eastAsia="Courier New" w:hAnsi="Arial" w:cs="Arial"/>
          <w:color w:val="000000"/>
          <w:lang w:eastAsia="el-GR"/>
        </w:rPr>
      </w:pPr>
    </w:p>
    <w:p w:rsidR="00F444D1" w:rsidRPr="00F444D1" w:rsidRDefault="00F444D1" w:rsidP="00F444D1">
      <w:pPr>
        <w:widowControl w:val="0"/>
        <w:spacing w:after="191" w:line="220" w:lineRule="exact"/>
        <w:ind w:left="180"/>
        <w:jc w:val="center"/>
        <w:rPr>
          <w:rFonts w:ascii="Arial" w:eastAsia="Calibri" w:hAnsi="Arial" w:cs="Arial"/>
          <w:b/>
          <w:bCs/>
          <w:color w:val="000000"/>
          <w:u w:val="single"/>
          <w:lang w:eastAsia="el-GR"/>
        </w:rPr>
      </w:pPr>
    </w:p>
    <w:p w:rsidR="00F444D1" w:rsidRPr="00F444D1" w:rsidRDefault="00F444D1" w:rsidP="00F444D1">
      <w:pPr>
        <w:widowControl w:val="0"/>
        <w:spacing w:after="191" w:line="220" w:lineRule="exact"/>
        <w:ind w:left="180"/>
        <w:jc w:val="center"/>
        <w:rPr>
          <w:rFonts w:ascii="Arial" w:eastAsia="Calibri" w:hAnsi="Arial" w:cs="Arial"/>
          <w:b/>
          <w:bCs/>
          <w:color w:val="000000"/>
          <w:u w:val="single"/>
          <w:lang w:eastAsia="el-GR"/>
        </w:rPr>
      </w:pPr>
    </w:p>
    <w:p w:rsidR="00F444D1" w:rsidRPr="00F444D1" w:rsidRDefault="00F444D1" w:rsidP="00F444D1">
      <w:pPr>
        <w:widowControl w:val="0"/>
        <w:spacing w:after="191" w:line="220" w:lineRule="exact"/>
        <w:ind w:left="180"/>
        <w:jc w:val="center"/>
        <w:rPr>
          <w:rFonts w:ascii="Arial" w:eastAsia="Calibri" w:hAnsi="Arial" w:cs="Arial"/>
          <w:b/>
          <w:bCs/>
          <w:color w:val="000000"/>
          <w:u w:val="single"/>
          <w:lang w:eastAsia="el-GR"/>
        </w:rPr>
      </w:pPr>
    </w:p>
    <w:p w:rsidR="00F444D1" w:rsidRPr="00F444D1" w:rsidRDefault="00F444D1" w:rsidP="00F444D1">
      <w:pPr>
        <w:widowControl w:val="0"/>
        <w:spacing w:after="191" w:line="220" w:lineRule="exact"/>
        <w:ind w:left="180"/>
        <w:jc w:val="center"/>
        <w:rPr>
          <w:rFonts w:ascii="Arial" w:eastAsia="Calibri" w:hAnsi="Arial" w:cs="Arial"/>
          <w:b/>
          <w:bCs/>
          <w:color w:val="000000"/>
          <w:u w:val="single"/>
          <w:lang w:eastAsia="el-GR"/>
        </w:rPr>
      </w:pPr>
    </w:p>
    <w:p w:rsidR="00F444D1" w:rsidRPr="00F444D1" w:rsidRDefault="00F444D1" w:rsidP="00F444D1">
      <w:pPr>
        <w:widowControl w:val="0"/>
        <w:spacing w:after="191" w:line="220" w:lineRule="exact"/>
        <w:ind w:left="180"/>
        <w:jc w:val="center"/>
        <w:rPr>
          <w:rFonts w:ascii="Arial" w:eastAsia="Calibri" w:hAnsi="Arial" w:cs="Arial"/>
          <w:b/>
          <w:bCs/>
          <w:color w:val="000000"/>
          <w:u w:val="single"/>
          <w:lang w:val="en-US" w:eastAsia="el-GR"/>
        </w:rPr>
      </w:pPr>
    </w:p>
    <w:p w:rsidR="00F444D1" w:rsidRPr="00F444D1" w:rsidRDefault="00F444D1" w:rsidP="00F444D1">
      <w:pPr>
        <w:widowControl w:val="0"/>
        <w:spacing w:after="191" w:line="220" w:lineRule="exact"/>
        <w:ind w:left="180"/>
        <w:jc w:val="center"/>
        <w:rPr>
          <w:rFonts w:ascii="Arial" w:eastAsia="Calibri" w:hAnsi="Arial" w:cs="Arial"/>
          <w:b/>
          <w:bCs/>
          <w:color w:val="000000"/>
          <w:u w:val="single"/>
          <w:lang w:val="en-US" w:eastAsia="el-GR"/>
        </w:rPr>
      </w:pPr>
    </w:p>
    <w:p w:rsidR="00F444D1" w:rsidRPr="00F444D1" w:rsidRDefault="00F444D1" w:rsidP="00F444D1">
      <w:pPr>
        <w:widowControl w:val="0"/>
        <w:spacing w:after="0" w:line="240" w:lineRule="auto"/>
        <w:rPr>
          <w:rFonts w:ascii="Arial" w:eastAsia="Courier New" w:hAnsi="Arial" w:cs="Arial"/>
          <w:color w:val="000000"/>
          <w:lang w:val="en-US" w:eastAsia="el-GR"/>
        </w:rPr>
      </w:pPr>
    </w:p>
    <w:p w:rsidR="00F444D1" w:rsidRPr="00F444D1" w:rsidRDefault="00F444D1" w:rsidP="00F444D1">
      <w:pPr>
        <w:widowControl w:val="0"/>
        <w:spacing w:after="0" w:line="240" w:lineRule="auto"/>
        <w:rPr>
          <w:rFonts w:ascii="Arial" w:eastAsia="Courier New" w:hAnsi="Arial" w:cs="Arial"/>
          <w:color w:val="000000"/>
          <w:lang w:val="en-US" w:eastAsia="el-GR"/>
        </w:rPr>
      </w:pPr>
    </w:p>
    <w:tbl>
      <w:tblPr>
        <w:tblW w:w="10349"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2693"/>
        <w:gridCol w:w="1276"/>
        <w:gridCol w:w="851"/>
        <w:gridCol w:w="708"/>
        <w:gridCol w:w="1134"/>
        <w:gridCol w:w="851"/>
        <w:gridCol w:w="1134"/>
        <w:gridCol w:w="1134"/>
      </w:tblGrid>
      <w:tr w:rsidR="00F444D1" w:rsidRPr="00F444D1" w:rsidTr="00CA3B5F">
        <w:trPr>
          <w:trHeight w:hRule="exact" w:val="504"/>
        </w:trPr>
        <w:tc>
          <w:tcPr>
            <w:tcW w:w="10349" w:type="dxa"/>
            <w:gridSpan w:val="9"/>
            <w:shd w:val="clear" w:color="auto" w:fill="FFFFFF"/>
          </w:tcPr>
          <w:p w:rsidR="00F444D1" w:rsidRPr="00F444D1" w:rsidRDefault="00F444D1" w:rsidP="00F444D1">
            <w:pPr>
              <w:widowControl w:val="0"/>
              <w:spacing w:after="0" w:line="269" w:lineRule="exact"/>
              <w:jc w:val="center"/>
              <w:rPr>
                <w:rFonts w:ascii="Arial" w:eastAsia="Calibri" w:hAnsi="Arial" w:cs="Arial"/>
                <w:b/>
                <w:color w:val="000000"/>
                <w:lang w:eastAsia="el-GR"/>
              </w:rPr>
            </w:pPr>
            <w:r w:rsidRPr="00F444D1">
              <w:rPr>
                <w:rFonts w:ascii="Arial" w:eastAsia="Calibri" w:hAnsi="Arial" w:cs="Arial"/>
                <w:b/>
                <w:color w:val="000000"/>
                <w:lang w:eastAsia="el-GR"/>
              </w:rPr>
              <w:t>Κ.Α. 20.6061.0001</w:t>
            </w:r>
          </w:p>
          <w:p w:rsidR="00F444D1" w:rsidRPr="00F444D1" w:rsidRDefault="00F444D1" w:rsidP="00F444D1">
            <w:pPr>
              <w:widowControl w:val="0"/>
              <w:spacing w:after="0" w:line="269" w:lineRule="exact"/>
              <w:jc w:val="center"/>
              <w:rPr>
                <w:rFonts w:ascii="Arial" w:eastAsia="Calibri" w:hAnsi="Arial" w:cs="Arial"/>
                <w:color w:val="000000"/>
                <w:lang w:eastAsia="el-GR"/>
              </w:rPr>
            </w:pPr>
          </w:p>
        </w:tc>
      </w:tr>
      <w:tr w:rsidR="00F444D1" w:rsidRPr="00F444D1" w:rsidTr="00CA3B5F">
        <w:trPr>
          <w:trHeight w:hRule="exact" w:val="892"/>
        </w:trPr>
        <w:tc>
          <w:tcPr>
            <w:tcW w:w="568" w:type="dxa"/>
            <w:shd w:val="clear" w:color="auto" w:fill="FFFFFF"/>
          </w:tcPr>
          <w:p w:rsidR="00F444D1" w:rsidRPr="00F444D1" w:rsidRDefault="00F444D1" w:rsidP="00F444D1">
            <w:pPr>
              <w:widowControl w:val="0"/>
              <w:spacing w:after="60" w:line="220" w:lineRule="exact"/>
              <w:ind w:left="180"/>
              <w:rPr>
                <w:rFonts w:ascii="Arial" w:eastAsia="Calibri" w:hAnsi="Arial" w:cs="Arial"/>
                <w:color w:val="000000"/>
                <w:lang w:eastAsia="el-GR"/>
              </w:rPr>
            </w:pPr>
            <w:r w:rsidRPr="00F444D1">
              <w:rPr>
                <w:rFonts w:ascii="Arial" w:eastAsia="Calibri" w:hAnsi="Arial" w:cs="Arial"/>
                <w:color w:val="000000"/>
                <w:lang w:eastAsia="el-GR"/>
              </w:rPr>
              <w:t>Α/</w:t>
            </w:r>
          </w:p>
          <w:p w:rsidR="00F444D1" w:rsidRPr="00F444D1" w:rsidRDefault="00F444D1" w:rsidP="00F444D1">
            <w:pPr>
              <w:widowControl w:val="0"/>
              <w:spacing w:before="60" w:after="0" w:line="220" w:lineRule="exact"/>
              <w:ind w:left="180"/>
              <w:rPr>
                <w:rFonts w:ascii="Arial" w:eastAsia="Calibri" w:hAnsi="Arial" w:cs="Arial"/>
                <w:color w:val="000000"/>
                <w:lang w:eastAsia="el-GR"/>
              </w:rPr>
            </w:pPr>
            <w:r w:rsidRPr="00F444D1">
              <w:rPr>
                <w:rFonts w:ascii="Arial" w:eastAsia="Calibri" w:hAnsi="Arial" w:cs="Arial"/>
                <w:color w:val="000000"/>
                <w:lang w:eastAsia="el-GR"/>
              </w:rPr>
              <w:t>Α</w:t>
            </w:r>
          </w:p>
        </w:tc>
        <w:tc>
          <w:tcPr>
            <w:tcW w:w="2693"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ΕΙΔΟΣ</w:t>
            </w:r>
          </w:p>
        </w:tc>
        <w:tc>
          <w:tcPr>
            <w:tcW w:w="1276" w:type="dxa"/>
            <w:shd w:val="clear" w:color="auto" w:fill="FFFFFF"/>
          </w:tcPr>
          <w:p w:rsidR="00F444D1" w:rsidRPr="00F444D1" w:rsidRDefault="00F444D1" w:rsidP="00F444D1">
            <w:pPr>
              <w:widowControl w:val="0"/>
              <w:spacing w:after="0" w:line="221" w:lineRule="exact"/>
              <w:jc w:val="center"/>
              <w:rPr>
                <w:rFonts w:ascii="Arial" w:eastAsia="Calibri" w:hAnsi="Arial" w:cs="Arial"/>
                <w:color w:val="000000"/>
                <w:lang w:eastAsia="el-GR"/>
              </w:rPr>
            </w:pPr>
            <w:r w:rsidRPr="00F444D1">
              <w:rPr>
                <w:rFonts w:ascii="Arial" w:eastAsia="Calibri" w:hAnsi="Arial" w:cs="Arial"/>
                <w:color w:val="000000"/>
                <w:lang w:eastAsia="el-GR"/>
              </w:rPr>
              <w:t>ΜΟΝΑΔΑ</w:t>
            </w:r>
          </w:p>
          <w:p w:rsidR="00F444D1" w:rsidRPr="00F444D1" w:rsidRDefault="00F444D1" w:rsidP="00F444D1">
            <w:pPr>
              <w:widowControl w:val="0"/>
              <w:spacing w:after="0" w:line="221" w:lineRule="exact"/>
              <w:jc w:val="center"/>
              <w:rPr>
                <w:rFonts w:ascii="Arial" w:eastAsia="Calibri" w:hAnsi="Arial" w:cs="Arial"/>
                <w:color w:val="000000"/>
                <w:lang w:eastAsia="el-GR"/>
              </w:rPr>
            </w:pPr>
            <w:r w:rsidRPr="00F444D1">
              <w:rPr>
                <w:rFonts w:ascii="Arial" w:eastAsia="Calibri" w:hAnsi="Arial" w:cs="Arial"/>
                <w:color w:val="000000"/>
                <w:lang w:eastAsia="el-GR"/>
              </w:rPr>
              <w:t>ΜΕΤΡΗΣ</w:t>
            </w:r>
          </w:p>
          <w:p w:rsidR="00F444D1" w:rsidRPr="00F444D1" w:rsidRDefault="00F444D1" w:rsidP="00F444D1">
            <w:pPr>
              <w:widowControl w:val="0"/>
              <w:spacing w:after="0" w:line="221" w:lineRule="exact"/>
              <w:jc w:val="center"/>
              <w:rPr>
                <w:rFonts w:ascii="Arial" w:eastAsia="Calibri" w:hAnsi="Arial" w:cs="Arial"/>
                <w:color w:val="000000"/>
                <w:lang w:eastAsia="el-GR"/>
              </w:rPr>
            </w:pPr>
            <w:r w:rsidRPr="00F444D1">
              <w:rPr>
                <w:rFonts w:ascii="Arial" w:eastAsia="Calibri" w:hAnsi="Arial" w:cs="Arial"/>
                <w:color w:val="000000"/>
                <w:lang w:eastAsia="el-GR"/>
              </w:rPr>
              <w:t>ΗΣ</w:t>
            </w:r>
          </w:p>
        </w:tc>
        <w:tc>
          <w:tcPr>
            <w:tcW w:w="851" w:type="dxa"/>
            <w:shd w:val="clear" w:color="auto" w:fill="FFFFFF"/>
          </w:tcPr>
          <w:p w:rsidR="00F444D1" w:rsidRPr="00F444D1" w:rsidRDefault="00F444D1" w:rsidP="00F444D1">
            <w:pPr>
              <w:widowControl w:val="0"/>
              <w:spacing w:after="6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ΠΟΣΟ</w:t>
            </w:r>
            <w:r w:rsidRPr="00F444D1">
              <w:rPr>
                <w:rFonts w:ascii="Arial" w:eastAsia="Calibri" w:hAnsi="Arial" w:cs="Arial"/>
                <w:color w:val="000000"/>
                <w:lang w:eastAsia="el-GR"/>
              </w:rPr>
              <w:softHyphen/>
            </w:r>
          </w:p>
          <w:p w:rsidR="00F444D1" w:rsidRPr="00F444D1" w:rsidRDefault="00F444D1" w:rsidP="00F444D1">
            <w:pPr>
              <w:widowControl w:val="0"/>
              <w:spacing w:before="60"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ΤΗΤΑ</w:t>
            </w:r>
          </w:p>
        </w:tc>
        <w:tc>
          <w:tcPr>
            <w:tcW w:w="708" w:type="dxa"/>
            <w:shd w:val="clear" w:color="auto" w:fill="FFFFFF"/>
          </w:tcPr>
          <w:p w:rsidR="00F444D1" w:rsidRPr="00F444D1" w:rsidRDefault="00F444D1" w:rsidP="00F444D1">
            <w:pPr>
              <w:widowControl w:val="0"/>
              <w:spacing w:after="0" w:line="221" w:lineRule="exact"/>
              <w:jc w:val="both"/>
              <w:rPr>
                <w:rFonts w:ascii="Arial" w:eastAsia="Calibri" w:hAnsi="Arial" w:cs="Arial"/>
                <w:color w:val="000000"/>
                <w:lang w:eastAsia="el-GR"/>
              </w:rPr>
            </w:pPr>
            <w:r w:rsidRPr="00F444D1">
              <w:rPr>
                <w:rFonts w:ascii="Arial" w:eastAsia="Calibri" w:hAnsi="Arial" w:cs="Arial"/>
                <w:color w:val="000000"/>
                <w:lang w:eastAsia="el-GR"/>
              </w:rPr>
              <w:t>ΤΙΜΗ ΜΟΝΑΔΟΣ</w:t>
            </w:r>
          </w:p>
        </w:tc>
        <w:tc>
          <w:tcPr>
            <w:tcW w:w="1134" w:type="dxa"/>
            <w:shd w:val="clear" w:color="auto" w:fill="FFFFFF"/>
          </w:tcPr>
          <w:p w:rsidR="00F444D1" w:rsidRPr="00F444D1" w:rsidRDefault="00F444D1" w:rsidP="00F444D1">
            <w:pPr>
              <w:widowControl w:val="0"/>
              <w:spacing w:after="0" w:line="221" w:lineRule="exact"/>
              <w:jc w:val="both"/>
              <w:rPr>
                <w:rFonts w:ascii="Arial" w:eastAsia="Calibri" w:hAnsi="Arial" w:cs="Arial"/>
                <w:color w:val="000000"/>
                <w:lang w:eastAsia="el-GR"/>
              </w:rPr>
            </w:pPr>
            <w:r w:rsidRPr="00F444D1">
              <w:rPr>
                <w:rFonts w:ascii="Arial" w:eastAsia="Calibri" w:hAnsi="Arial" w:cs="Arial"/>
                <w:color w:val="000000"/>
                <w:lang w:eastAsia="el-GR"/>
              </w:rPr>
              <w:t>ΣΤΝΟΛΟ ΑΝΕΥ ΦΠΑ</w:t>
            </w:r>
          </w:p>
        </w:tc>
        <w:tc>
          <w:tcPr>
            <w:tcW w:w="851" w:type="dxa"/>
            <w:shd w:val="clear" w:color="auto" w:fill="FFFFFF"/>
          </w:tcPr>
          <w:p w:rsidR="00F444D1" w:rsidRPr="00F444D1" w:rsidRDefault="00F444D1" w:rsidP="00F444D1">
            <w:pPr>
              <w:widowControl w:val="0"/>
              <w:spacing w:after="0" w:line="220" w:lineRule="exact"/>
              <w:ind w:right="120"/>
              <w:jc w:val="right"/>
              <w:rPr>
                <w:rFonts w:ascii="Arial" w:eastAsia="Calibri" w:hAnsi="Arial" w:cs="Arial"/>
                <w:color w:val="000000"/>
                <w:lang w:eastAsia="el-GR"/>
              </w:rPr>
            </w:pPr>
            <w:r w:rsidRPr="00F444D1">
              <w:rPr>
                <w:rFonts w:ascii="Arial" w:eastAsia="Calibri" w:hAnsi="Arial" w:cs="Arial"/>
                <w:color w:val="000000"/>
                <w:lang w:eastAsia="el-GR"/>
              </w:rPr>
              <w:t xml:space="preserve">ΦΠΑ </w:t>
            </w:r>
            <w:r w:rsidRPr="00F444D1">
              <w:rPr>
                <w:rFonts w:ascii="Arial" w:eastAsia="Calibri" w:hAnsi="Arial" w:cs="Arial"/>
                <w:color w:val="000000"/>
                <w:lang w:val="en-US" w:eastAsia="el-GR"/>
              </w:rPr>
              <w:t>6</w:t>
            </w:r>
            <w:r w:rsidRPr="00F444D1">
              <w:rPr>
                <w:rFonts w:ascii="Arial" w:eastAsia="Calibri" w:hAnsi="Arial" w:cs="Arial"/>
                <w:color w:val="000000"/>
                <w:lang w:eastAsia="el-GR"/>
              </w:rPr>
              <w:t>%</w:t>
            </w:r>
          </w:p>
        </w:tc>
        <w:tc>
          <w:tcPr>
            <w:tcW w:w="1134" w:type="dxa"/>
            <w:shd w:val="clear" w:color="auto" w:fill="FFFFFF"/>
          </w:tcPr>
          <w:p w:rsidR="00F444D1" w:rsidRPr="00F444D1" w:rsidRDefault="00F444D1" w:rsidP="00F444D1">
            <w:pPr>
              <w:widowControl w:val="0"/>
              <w:spacing w:after="0" w:line="221" w:lineRule="exact"/>
              <w:jc w:val="both"/>
              <w:rPr>
                <w:rFonts w:ascii="Arial" w:eastAsia="Calibri" w:hAnsi="Arial" w:cs="Arial"/>
                <w:color w:val="000000"/>
                <w:lang w:eastAsia="el-GR"/>
              </w:rPr>
            </w:pPr>
            <w:r w:rsidRPr="00F444D1">
              <w:rPr>
                <w:rFonts w:ascii="Arial" w:eastAsia="Calibri" w:hAnsi="Arial" w:cs="Arial"/>
                <w:color w:val="000000"/>
                <w:lang w:eastAsia="el-GR"/>
              </w:rPr>
              <w:t>ΦΠΑ 24%</w:t>
            </w:r>
          </w:p>
        </w:tc>
        <w:tc>
          <w:tcPr>
            <w:tcW w:w="1134" w:type="dxa"/>
            <w:shd w:val="clear" w:color="auto" w:fill="FFFFFF"/>
          </w:tcPr>
          <w:p w:rsidR="00F444D1" w:rsidRPr="00F444D1" w:rsidRDefault="00F444D1" w:rsidP="00F444D1">
            <w:pPr>
              <w:widowControl w:val="0"/>
              <w:spacing w:after="0" w:line="226" w:lineRule="exact"/>
              <w:jc w:val="both"/>
              <w:rPr>
                <w:rFonts w:ascii="Arial" w:eastAsia="Calibri" w:hAnsi="Arial" w:cs="Arial"/>
                <w:color w:val="000000"/>
                <w:lang w:eastAsia="el-GR"/>
              </w:rPr>
            </w:pPr>
            <w:r w:rsidRPr="00F444D1">
              <w:rPr>
                <w:rFonts w:ascii="Arial" w:eastAsia="Calibri" w:hAnsi="Arial" w:cs="Arial"/>
                <w:color w:val="000000"/>
                <w:lang w:eastAsia="el-GR"/>
              </w:rPr>
              <w:t>ΣΥΝΟΛΟ ΜΕ ΦΠΑ</w:t>
            </w:r>
          </w:p>
        </w:tc>
      </w:tr>
      <w:tr w:rsidR="00F444D1" w:rsidRPr="00F444D1" w:rsidTr="00CA3B5F">
        <w:trPr>
          <w:trHeight w:hRule="exact" w:val="459"/>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1</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 xml:space="preserve">ΓΑΝΤΙΑ ΔΕΡΜΑΤΟΠΑΝΙΝΑ </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ΖΕΥΓΟΣ</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2.000</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4.000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960</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4.960</w:t>
            </w:r>
          </w:p>
        </w:tc>
      </w:tr>
      <w:tr w:rsidR="00F444D1" w:rsidRPr="00F444D1" w:rsidTr="00CA3B5F">
        <w:trPr>
          <w:trHeight w:hRule="exact" w:val="543"/>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2</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ΓΑΝΤΙΑ ΑΠΟ ΝΙΤΡΙΛΙΟ ΜΙΑΣ ΧΡΗΣΗΣ</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w:t>
            </w:r>
            <w:proofErr w:type="spellStart"/>
            <w:r w:rsidRPr="00F444D1">
              <w:rPr>
                <w:rFonts w:ascii="Arial" w:eastAsia="Calibri" w:hAnsi="Arial" w:cs="Arial"/>
                <w:color w:val="000000"/>
                <w:lang w:eastAsia="el-GR"/>
              </w:rPr>
              <w:t>κουτι</w:t>
            </w:r>
            <w:proofErr w:type="spellEnd"/>
            <w:r w:rsidRPr="00F444D1">
              <w:rPr>
                <w:rFonts w:ascii="Arial" w:eastAsia="Calibri" w:hAnsi="Arial" w:cs="Arial"/>
                <w:color w:val="000000"/>
                <w:lang w:eastAsia="el-GR"/>
              </w:rPr>
              <w:t xml:space="preserve"> 100 </w:t>
            </w:r>
            <w:proofErr w:type="spellStart"/>
            <w:r w:rsidRPr="00F444D1">
              <w:rPr>
                <w:rFonts w:ascii="Arial" w:eastAsia="Calibri" w:hAnsi="Arial" w:cs="Arial"/>
                <w:color w:val="000000"/>
                <w:lang w:eastAsia="el-GR"/>
              </w:rPr>
              <w:t>τεμ</w:t>
            </w:r>
            <w:proofErr w:type="spellEnd"/>
            <w:r w:rsidRPr="00F444D1">
              <w:rPr>
                <w:rFonts w:ascii="Arial" w:eastAsia="Calibri" w:hAnsi="Arial" w:cs="Arial"/>
                <w:color w:val="000000"/>
                <w:lang w:eastAsia="el-GR"/>
              </w:rPr>
              <w:t>.)</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150</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13</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1.950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r w:rsidRPr="00F444D1">
              <w:rPr>
                <w:rFonts w:ascii="Arial" w:eastAsia="Calibri" w:hAnsi="Arial" w:cs="Arial"/>
                <w:color w:val="000000"/>
                <w:lang w:eastAsia="el-GR"/>
              </w:rPr>
              <w:t>117</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val="en-US" w:eastAsia="el-GR"/>
              </w:rPr>
            </w:pPr>
            <w:r w:rsidRPr="00F444D1">
              <w:rPr>
                <w:rFonts w:ascii="Arial" w:eastAsia="Calibri" w:hAnsi="Arial" w:cs="Arial"/>
                <w:color w:val="000000"/>
                <w:lang w:val="en-US" w:eastAsia="el-GR"/>
              </w:rPr>
              <w:t>2.067</w:t>
            </w:r>
          </w:p>
        </w:tc>
      </w:tr>
      <w:tr w:rsidR="00F444D1" w:rsidRPr="00F444D1" w:rsidTr="00CA3B5F">
        <w:trPr>
          <w:trHeight w:hRule="exact" w:val="870"/>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3</w:t>
            </w:r>
          </w:p>
        </w:tc>
        <w:tc>
          <w:tcPr>
            <w:tcW w:w="2693" w:type="dxa"/>
            <w:shd w:val="clear" w:color="auto" w:fill="FFFFFF"/>
          </w:tcPr>
          <w:p w:rsidR="00F444D1" w:rsidRPr="00F444D1" w:rsidRDefault="00F444D1" w:rsidP="00F444D1">
            <w:pPr>
              <w:widowControl w:val="0"/>
              <w:spacing w:after="0" w:line="269" w:lineRule="exact"/>
              <w:rPr>
                <w:rFonts w:ascii="Arial" w:eastAsia="Calibri" w:hAnsi="Arial" w:cs="Arial"/>
                <w:color w:val="000000"/>
                <w:lang w:eastAsia="el-GR"/>
              </w:rPr>
            </w:pPr>
            <w:r w:rsidRPr="00F444D1">
              <w:rPr>
                <w:rFonts w:ascii="Arial" w:eastAsia="Calibri" w:hAnsi="Arial" w:cs="Arial"/>
                <w:color w:val="000000"/>
                <w:lang w:eastAsia="el-GR"/>
              </w:rPr>
              <w:t>ΓΥΑΛΙΑ ΠΡΟΣΤΑΣΙΑΣ ΑΠΟ ΗΛΙΑΚΗ ΑΚΤΙΝΟΒΟΛΙΑ</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w:t>
            </w:r>
            <w:r w:rsidRPr="00F444D1">
              <w:rPr>
                <w:rFonts w:ascii="Arial" w:eastAsia="Calibri" w:hAnsi="Arial" w:cs="Arial"/>
                <w:color w:val="000000"/>
                <w:lang w:val="en-US" w:eastAsia="el-GR"/>
              </w:rPr>
              <w:t>5</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15</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5</w:t>
            </w:r>
            <w:r w:rsidRPr="00F444D1">
              <w:rPr>
                <w:rFonts w:ascii="Arial" w:eastAsia="Calibri" w:hAnsi="Arial" w:cs="Arial"/>
                <w:color w:val="000000"/>
                <w:lang w:val="en-US" w:eastAsia="el-GR"/>
              </w:rPr>
              <w:t>25</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12</w:t>
            </w:r>
            <w:r w:rsidRPr="00F444D1">
              <w:rPr>
                <w:rFonts w:ascii="Arial" w:eastAsia="Calibri" w:hAnsi="Arial" w:cs="Arial"/>
                <w:color w:val="000000"/>
                <w:lang w:val="en-US" w:eastAsia="el-GR"/>
              </w:rPr>
              <w:t>6</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6</w:t>
            </w:r>
            <w:r w:rsidRPr="00F444D1">
              <w:rPr>
                <w:rFonts w:ascii="Arial" w:eastAsia="Calibri" w:hAnsi="Arial" w:cs="Arial"/>
                <w:color w:val="000000"/>
                <w:lang w:val="en-US" w:eastAsia="el-GR"/>
              </w:rPr>
              <w:t>51</w:t>
            </w:r>
            <w:r w:rsidRPr="00F444D1">
              <w:rPr>
                <w:rFonts w:ascii="Arial" w:eastAsia="Calibri" w:hAnsi="Arial" w:cs="Arial"/>
                <w:color w:val="000000"/>
                <w:lang w:eastAsia="el-GR"/>
              </w:rPr>
              <w:t>,00</w:t>
            </w:r>
          </w:p>
        </w:tc>
      </w:tr>
      <w:tr w:rsidR="00F444D1" w:rsidRPr="00F444D1" w:rsidTr="00CA3B5F">
        <w:trPr>
          <w:trHeight w:hRule="exact" w:val="996"/>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4</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 xml:space="preserve">ΓΥΑΛΙΑ ΚΛΕΙΣΤΟΥ ΤΥΠΟΥ ΟΞΥΓΟΝΟΚΟΛΛΗΣΗΣ </w:t>
            </w:r>
            <w:r w:rsidRPr="00F444D1">
              <w:rPr>
                <w:rFonts w:ascii="Arial" w:eastAsia="Calibri" w:hAnsi="Arial" w:cs="Arial"/>
                <w:color w:val="000000"/>
                <w:lang w:val="en-US" w:eastAsia="el-GR"/>
              </w:rPr>
              <w:t>GOOGLES</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val="en-US" w:eastAsia="el-GR"/>
              </w:rPr>
            </w:pPr>
            <w:r w:rsidRPr="00F444D1">
              <w:rPr>
                <w:rFonts w:ascii="Arial" w:eastAsia="Calibri" w:hAnsi="Arial" w:cs="Arial"/>
                <w:color w:val="000000"/>
                <w:lang w:val="en-US" w:eastAsia="el-GR"/>
              </w:rPr>
              <w:t>1</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val="en-US" w:eastAsia="el-GR"/>
              </w:rPr>
            </w:pPr>
            <w:r w:rsidRPr="00F444D1">
              <w:rPr>
                <w:rFonts w:ascii="Arial" w:eastAsia="Calibri" w:hAnsi="Arial" w:cs="Arial"/>
                <w:color w:val="000000"/>
                <w:lang w:val="en-US" w:eastAsia="el-GR"/>
              </w:rPr>
              <w:t>15</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val="en-US" w:eastAsia="el-GR"/>
              </w:rPr>
            </w:pPr>
            <w:r w:rsidRPr="00F444D1">
              <w:rPr>
                <w:rFonts w:ascii="Arial" w:eastAsia="Calibri" w:hAnsi="Arial" w:cs="Arial"/>
                <w:color w:val="000000"/>
                <w:lang w:val="en-US" w:eastAsia="el-GR"/>
              </w:rPr>
              <w:t>15</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val="en-US" w:eastAsia="el-GR"/>
              </w:rPr>
            </w:pPr>
            <w:r w:rsidRPr="00F444D1">
              <w:rPr>
                <w:rFonts w:ascii="Arial" w:eastAsia="Calibri" w:hAnsi="Arial" w:cs="Arial"/>
                <w:color w:val="000000"/>
                <w:lang w:val="en-US" w:eastAsia="el-GR"/>
              </w:rPr>
              <w:t>3.60</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val="en-US" w:eastAsia="el-GR"/>
              </w:rPr>
            </w:pPr>
            <w:r w:rsidRPr="00F444D1">
              <w:rPr>
                <w:rFonts w:ascii="Arial" w:eastAsia="Calibri" w:hAnsi="Arial" w:cs="Arial"/>
                <w:color w:val="000000"/>
                <w:lang w:val="en-US" w:eastAsia="el-GR"/>
              </w:rPr>
              <w:t>18.60</w:t>
            </w:r>
          </w:p>
        </w:tc>
      </w:tr>
      <w:tr w:rsidR="00F444D1" w:rsidRPr="00F444D1" w:rsidTr="00CA3B5F">
        <w:trPr>
          <w:trHeight w:hRule="exact" w:val="569"/>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5</w:t>
            </w:r>
          </w:p>
        </w:tc>
        <w:tc>
          <w:tcPr>
            <w:tcW w:w="2693" w:type="dxa"/>
            <w:shd w:val="clear" w:color="auto" w:fill="FFFFFF"/>
          </w:tcPr>
          <w:p w:rsidR="00F444D1" w:rsidRPr="00F444D1" w:rsidRDefault="00F444D1" w:rsidP="00F444D1">
            <w:pPr>
              <w:widowControl w:val="0"/>
              <w:spacing w:after="0" w:line="269" w:lineRule="exact"/>
              <w:rPr>
                <w:rFonts w:ascii="Arial" w:eastAsia="Calibri" w:hAnsi="Arial" w:cs="Arial"/>
                <w:color w:val="000000"/>
                <w:lang w:eastAsia="el-GR"/>
              </w:rPr>
            </w:pPr>
            <w:r w:rsidRPr="00F444D1">
              <w:rPr>
                <w:rFonts w:ascii="Arial" w:eastAsia="Calibri" w:hAnsi="Arial" w:cs="Arial"/>
                <w:color w:val="000000"/>
                <w:lang w:eastAsia="el-GR"/>
              </w:rPr>
              <w:t>ΑΝΑΚΛΑΣΤΙΚΑ ΓΙΛΕΚΑ (ΔΙΑΦΟΡΩΝ ΜΕΓΕΘΩΝ)</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108</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6</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648</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155,52</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803,52</w:t>
            </w:r>
          </w:p>
        </w:tc>
      </w:tr>
      <w:tr w:rsidR="00F444D1" w:rsidRPr="00F444D1" w:rsidTr="00CA3B5F">
        <w:trPr>
          <w:trHeight w:hRule="exact" w:val="409"/>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6</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ΜΠΟΥΦΑΝ ΑΔΙΑΒΡΟΧΟ</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w:t>
            </w:r>
            <w:r w:rsidRPr="00F444D1">
              <w:rPr>
                <w:rFonts w:ascii="Arial" w:eastAsia="Calibri" w:hAnsi="Arial" w:cs="Arial"/>
                <w:color w:val="000000"/>
                <w:lang w:val="en-US" w:eastAsia="el-GR"/>
              </w:rPr>
              <w:t>5</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50</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1.7</w:t>
            </w:r>
            <w:r w:rsidRPr="00F444D1">
              <w:rPr>
                <w:rFonts w:ascii="Arial" w:eastAsia="Calibri" w:hAnsi="Arial" w:cs="Arial"/>
                <w:color w:val="000000"/>
                <w:lang w:val="en-US" w:eastAsia="el-GR"/>
              </w:rPr>
              <w:t>5</w:t>
            </w:r>
            <w:r w:rsidRPr="00F444D1">
              <w:rPr>
                <w:rFonts w:ascii="Arial" w:eastAsia="Calibri" w:hAnsi="Arial" w:cs="Arial"/>
                <w:color w:val="000000"/>
                <w:lang w:eastAsia="el-GR"/>
              </w:rPr>
              <w:t>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4</w:t>
            </w:r>
            <w:r w:rsidRPr="00F444D1">
              <w:rPr>
                <w:rFonts w:ascii="Arial" w:eastAsia="Calibri" w:hAnsi="Arial" w:cs="Arial"/>
                <w:color w:val="000000"/>
                <w:lang w:val="en-US" w:eastAsia="el-GR"/>
              </w:rPr>
              <w:t>20</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2.1</w:t>
            </w:r>
            <w:r w:rsidRPr="00F444D1">
              <w:rPr>
                <w:rFonts w:ascii="Arial" w:eastAsia="Calibri" w:hAnsi="Arial" w:cs="Arial"/>
                <w:color w:val="000000"/>
                <w:lang w:val="en-US" w:eastAsia="el-GR"/>
              </w:rPr>
              <w:t>70</w:t>
            </w:r>
            <w:r w:rsidRPr="00F444D1">
              <w:rPr>
                <w:rFonts w:ascii="Arial" w:eastAsia="Calibri" w:hAnsi="Arial" w:cs="Arial"/>
                <w:color w:val="000000"/>
                <w:lang w:eastAsia="el-GR"/>
              </w:rPr>
              <w:t>,00</w:t>
            </w:r>
          </w:p>
        </w:tc>
      </w:tr>
      <w:tr w:rsidR="00F444D1" w:rsidRPr="00F444D1" w:rsidTr="00CA3B5F">
        <w:trPr>
          <w:trHeight w:hRule="exact" w:val="416"/>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7</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ΓΑΛΟΤΣΕΣ</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ΖΕΥΓΟΣ</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w:t>
            </w:r>
            <w:r w:rsidRPr="00F444D1">
              <w:rPr>
                <w:rFonts w:ascii="Arial" w:eastAsia="Calibri" w:hAnsi="Arial" w:cs="Arial"/>
                <w:color w:val="000000"/>
                <w:lang w:val="en-US" w:eastAsia="el-GR"/>
              </w:rPr>
              <w:t>5</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25</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875</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210</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1.085,00</w:t>
            </w:r>
          </w:p>
        </w:tc>
      </w:tr>
      <w:tr w:rsidR="00F444D1" w:rsidRPr="00F444D1" w:rsidTr="00CA3B5F">
        <w:trPr>
          <w:trHeight w:hRule="exact" w:val="435"/>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8</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 xml:space="preserve">ΜΑΣΚΑ ΦΙΛΤΡΟ </w:t>
            </w:r>
            <w:r w:rsidRPr="00F444D1">
              <w:rPr>
                <w:rFonts w:ascii="Arial" w:eastAsia="Calibri" w:hAnsi="Arial" w:cs="Arial"/>
                <w:color w:val="000000"/>
                <w:lang w:val="en-US" w:eastAsia="el-GR"/>
              </w:rPr>
              <w:t>FF</w:t>
            </w:r>
            <w:r w:rsidRPr="00F444D1">
              <w:rPr>
                <w:rFonts w:ascii="Arial" w:eastAsia="Calibri" w:hAnsi="Arial" w:cs="Arial"/>
                <w:color w:val="000000"/>
                <w:lang w:eastAsia="el-GR"/>
              </w:rPr>
              <w:t>-</w:t>
            </w:r>
            <w:r w:rsidRPr="00F444D1">
              <w:rPr>
                <w:rFonts w:ascii="Arial" w:eastAsia="Calibri" w:hAnsi="Arial" w:cs="Arial"/>
                <w:color w:val="000000"/>
                <w:lang w:val="en-US" w:eastAsia="el-GR"/>
              </w:rPr>
              <w:t>P</w:t>
            </w:r>
            <w:r w:rsidRPr="00F444D1">
              <w:rPr>
                <w:rFonts w:ascii="Arial" w:eastAsia="Calibri" w:hAnsi="Arial" w:cs="Arial"/>
                <w:color w:val="000000"/>
                <w:lang w:eastAsia="el-GR"/>
              </w:rPr>
              <w:t xml:space="preserve">1 </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5.000</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10.000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r w:rsidRPr="00F444D1">
              <w:rPr>
                <w:rFonts w:ascii="Arial" w:eastAsia="Calibri" w:hAnsi="Arial" w:cs="Arial"/>
                <w:color w:val="000000"/>
                <w:lang w:eastAsia="el-GR"/>
              </w:rPr>
              <w:t>600</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10.600</w:t>
            </w:r>
          </w:p>
        </w:tc>
      </w:tr>
      <w:tr w:rsidR="00F444D1" w:rsidRPr="00F444D1" w:rsidTr="00CA3B5F">
        <w:trPr>
          <w:trHeight w:hRule="exact" w:val="413"/>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9</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 xml:space="preserve">ΜΑΣΚΑ ΦΙΛΤΡΟ </w:t>
            </w:r>
            <w:r w:rsidRPr="00F444D1">
              <w:rPr>
                <w:rFonts w:ascii="Arial" w:eastAsia="Calibri" w:hAnsi="Arial" w:cs="Arial"/>
                <w:color w:val="000000"/>
                <w:lang w:val="en-US" w:eastAsia="el-GR"/>
              </w:rPr>
              <w:t>FF</w:t>
            </w:r>
            <w:r w:rsidRPr="00F444D1">
              <w:rPr>
                <w:rFonts w:ascii="Arial" w:eastAsia="Calibri" w:hAnsi="Arial" w:cs="Arial"/>
                <w:color w:val="000000"/>
                <w:lang w:eastAsia="el-GR"/>
              </w:rPr>
              <w:t>-</w:t>
            </w:r>
            <w:r w:rsidRPr="00F444D1">
              <w:rPr>
                <w:rFonts w:ascii="Arial" w:eastAsia="Calibri" w:hAnsi="Arial" w:cs="Arial"/>
                <w:color w:val="000000"/>
                <w:lang w:val="en-US" w:eastAsia="el-GR"/>
              </w:rPr>
              <w:t>P</w:t>
            </w:r>
            <w:r w:rsidRPr="00F444D1">
              <w:rPr>
                <w:rFonts w:ascii="Arial" w:eastAsia="Calibri" w:hAnsi="Arial" w:cs="Arial"/>
                <w:color w:val="000000"/>
                <w:lang w:eastAsia="el-GR"/>
              </w:rPr>
              <w:t>2</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420</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1260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r w:rsidRPr="00F444D1">
              <w:rPr>
                <w:rFonts w:ascii="Arial" w:eastAsia="Calibri" w:hAnsi="Arial" w:cs="Arial"/>
                <w:color w:val="000000"/>
                <w:lang w:eastAsia="el-GR"/>
              </w:rPr>
              <w:t>75,6</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1.335,60</w:t>
            </w:r>
          </w:p>
        </w:tc>
      </w:tr>
      <w:tr w:rsidR="00F444D1" w:rsidRPr="00F444D1" w:rsidTr="00CA3B5F">
        <w:trPr>
          <w:trHeight w:hRule="exact" w:val="433"/>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10</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ΠΑΝΤΕΛΟΝΙΑ ΕΡΓΑΣΙΑΣ</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val="en-US" w:eastAsia="el-GR"/>
              </w:rPr>
            </w:pPr>
            <w:r w:rsidRPr="00F444D1">
              <w:rPr>
                <w:rFonts w:ascii="Arial" w:eastAsia="Calibri" w:hAnsi="Arial" w:cs="Arial"/>
                <w:color w:val="000000"/>
                <w:lang w:val="en-US" w:eastAsia="el-GR"/>
              </w:rPr>
              <w:t>54</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25</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1350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324</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1.674</w:t>
            </w:r>
          </w:p>
        </w:tc>
      </w:tr>
      <w:tr w:rsidR="00F444D1" w:rsidRPr="00F444D1" w:rsidTr="00CA3B5F">
        <w:trPr>
          <w:trHeight w:hRule="exact" w:val="412"/>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11</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 xml:space="preserve">ΜΠΛΟΥΖΑΚΙΑ </w:t>
            </w:r>
            <w:r w:rsidRPr="00F444D1">
              <w:rPr>
                <w:rFonts w:ascii="Arial" w:eastAsia="Calibri" w:hAnsi="Arial" w:cs="Arial"/>
                <w:color w:val="000000"/>
                <w:lang w:val="en-US" w:eastAsia="el-GR"/>
              </w:rPr>
              <w:t>T-SHIRT</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108</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5</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5</w:t>
            </w:r>
            <w:r w:rsidRPr="00F444D1">
              <w:rPr>
                <w:rFonts w:ascii="Arial" w:eastAsia="Calibri" w:hAnsi="Arial" w:cs="Arial"/>
                <w:color w:val="000000"/>
                <w:lang w:val="en-US" w:eastAsia="el-GR"/>
              </w:rPr>
              <w:t>40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129,60</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669,60</w:t>
            </w:r>
          </w:p>
        </w:tc>
      </w:tr>
      <w:tr w:rsidR="00F444D1" w:rsidRPr="00F444D1" w:rsidTr="00CA3B5F">
        <w:trPr>
          <w:trHeight w:hRule="exact" w:val="572"/>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12</w:t>
            </w:r>
          </w:p>
        </w:tc>
        <w:tc>
          <w:tcPr>
            <w:tcW w:w="2693" w:type="dxa"/>
            <w:shd w:val="clear" w:color="auto" w:fill="FFFFFF"/>
          </w:tcPr>
          <w:p w:rsidR="00F444D1" w:rsidRPr="00F444D1" w:rsidRDefault="00F444D1" w:rsidP="00F444D1">
            <w:pPr>
              <w:widowControl w:val="0"/>
              <w:spacing w:after="0" w:line="269" w:lineRule="exact"/>
              <w:rPr>
                <w:rFonts w:ascii="Arial" w:eastAsia="Calibri" w:hAnsi="Arial" w:cs="Arial"/>
                <w:color w:val="000000"/>
                <w:lang w:eastAsia="el-GR"/>
              </w:rPr>
            </w:pPr>
            <w:r w:rsidRPr="00F444D1">
              <w:rPr>
                <w:rFonts w:ascii="Arial" w:eastAsia="Calibri" w:hAnsi="Arial" w:cs="Arial"/>
                <w:color w:val="000000"/>
                <w:lang w:eastAsia="el-GR"/>
              </w:rPr>
              <w:t>ΚΡΑΝΟΣ ΓΙΑ ΠΡΟΣΤΑΣΙΑ ΑΠΟ ΠΤΩΣΗ</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val="en-US" w:eastAsia="el-GR"/>
              </w:rPr>
            </w:pPr>
            <w:r w:rsidRPr="00F444D1">
              <w:rPr>
                <w:rFonts w:ascii="Arial" w:eastAsia="Calibri" w:hAnsi="Arial" w:cs="Arial"/>
                <w:color w:val="000000"/>
                <w:lang w:eastAsia="el-GR"/>
              </w:rPr>
              <w:t>3</w:t>
            </w:r>
            <w:r w:rsidRPr="00F444D1">
              <w:rPr>
                <w:rFonts w:ascii="Arial" w:eastAsia="Calibri" w:hAnsi="Arial" w:cs="Arial"/>
                <w:color w:val="000000"/>
                <w:lang w:val="en-US" w:eastAsia="el-GR"/>
              </w:rPr>
              <w:t>6</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20</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val="en-US" w:eastAsia="el-GR"/>
              </w:rPr>
              <w:t>720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172,80</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892,80</w:t>
            </w:r>
          </w:p>
        </w:tc>
      </w:tr>
      <w:tr w:rsidR="00F444D1" w:rsidRPr="00F444D1" w:rsidTr="00CA3B5F">
        <w:trPr>
          <w:trHeight w:hRule="exact" w:val="411"/>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13</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ΑΡΒΥΛΑ ΑΣΦΑΛΕΙΑΣ</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ΖΕΥΓΟΣ</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54</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50</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2.700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648</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3.348</w:t>
            </w:r>
          </w:p>
        </w:tc>
      </w:tr>
      <w:tr w:rsidR="00F444D1" w:rsidRPr="00F444D1" w:rsidTr="00CA3B5F">
        <w:trPr>
          <w:trHeight w:hRule="exact" w:val="431"/>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14</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ΝΙΤΣΕΡΑΔΕΣ</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val="en-US" w:eastAsia="el-GR"/>
              </w:rPr>
            </w:pPr>
            <w:r w:rsidRPr="00F444D1">
              <w:rPr>
                <w:rFonts w:ascii="Arial" w:eastAsia="Calibri" w:hAnsi="Arial" w:cs="Arial"/>
                <w:color w:val="000000"/>
                <w:lang w:eastAsia="el-GR"/>
              </w:rPr>
              <w:t>3</w:t>
            </w:r>
            <w:r w:rsidRPr="00F444D1">
              <w:rPr>
                <w:rFonts w:ascii="Arial" w:eastAsia="Calibri" w:hAnsi="Arial" w:cs="Arial"/>
                <w:color w:val="000000"/>
                <w:lang w:val="en-US" w:eastAsia="el-GR"/>
              </w:rPr>
              <w:t>5</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30</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1.0</w:t>
            </w:r>
            <w:r w:rsidRPr="00F444D1">
              <w:rPr>
                <w:rFonts w:ascii="Arial" w:eastAsia="Calibri" w:hAnsi="Arial" w:cs="Arial"/>
                <w:color w:val="000000"/>
                <w:lang w:val="en-US" w:eastAsia="el-GR"/>
              </w:rPr>
              <w:t>5</w:t>
            </w:r>
            <w:r w:rsidRPr="00F444D1">
              <w:rPr>
                <w:rFonts w:ascii="Arial" w:eastAsia="Calibri" w:hAnsi="Arial" w:cs="Arial"/>
                <w:color w:val="000000"/>
                <w:lang w:eastAsia="el-GR"/>
              </w:rPr>
              <w:t>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w:t>
            </w:r>
            <w:r w:rsidRPr="00F444D1">
              <w:rPr>
                <w:rFonts w:ascii="Arial" w:eastAsia="Calibri" w:hAnsi="Arial" w:cs="Arial"/>
                <w:color w:val="000000"/>
                <w:lang w:val="en-US" w:eastAsia="el-GR"/>
              </w:rPr>
              <w:t>52</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1</w:t>
            </w:r>
            <w:r w:rsidRPr="00F444D1">
              <w:rPr>
                <w:rFonts w:ascii="Arial" w:eastAsia="Calibri" w:hAnsi="Arial" w:cs="Arial"/>
                <w:color w:val="000000"/>
                <w:lang w:val="en-US" w:eastAsia="el-GR"/>
              </w:rPr>
              <w:t>.302</w:t>
            </w:r>
            <w:r w:rsidRPr="00F444D1">
              <w:rPr>
                <w:rFonts w:ascii="Arial" w:eastAsia="Calibri" w:hAnsi="Arial" w:cs="Arial"/>
                <w:color w:val="000000"/>
                <w:lang w:eastAsia="el-GR"/>
              </w:rPr>
              <w:t>,00</w:t>
            </w:r>
          </w:p>
        </w:tc>
      </w:tr>
      <w:tr w:rsidR="00F444D1" w:rsidRPr="00F444D1" w:rsidTr="00CA3B5F">
        <w:trPr>
          <w:trHeight w:hRule="exact" w:val="551"/>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15</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ΚΑΠΕΛΑ ΤΥΠΟΥ ΜΠΕΙΖΜΠΟΛ</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val="en-US" w:eastAsia="el-GR"/>
              </w:rPr>
            </w:pPr>
            <w:r w:rsidRPr="00F444D1">
              <w:rPr>
                <w:rFonts w:ascii="Arial" w:eastAsia="Calibri" w:hAnsi="Arial" w:cs="Arial"/>
                <w:color w:val="000000"/>
                <w:lang w:eastAsia="el-GR"/>
              </w:rPr>
              <w:t>3</w:t>
            </w:r>
            <w:r w:rsidRPr="00F444D1">
              <w:rPr>
                <w:rFonts w:ascii="Arial" w:eastAsia="Calibri" w:hAnsi="Arial" w:cs="Arial"/>
                <w:color w:val="000000"/>
                <w:lang w:val="en-US" w:eastAsia="el-GR"/>
              </w:rPr>
              <w:t>5</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15</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5</w:t>
            </w:r>
            <w:r w:rsidRPr="00F444D1">
              <w:rPr>
                <w:rFonts w:ascii="Arial" w:eastAsia="Calibri" w:hAnsi="Arial" w:cs="Arial"/>
                <w:color w:val="000000"/>
                <w:lang w:val="en-US" w:eastAsia="el-GR"/>
              </w:rPr>
              <w:t>25</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12</w:t>
            </w:r>
            <w:r w:rsidRPr="00F444D1">
              <w:rPr>
                <w:rFonts w:ascii="Arial" w:eastAsia="Calibri" w:hAnsi="Arial" w:cs="Arial"/>
                <w:color w:val="000000"/>
                <w:lang w:val="en-US" w:eastAsia="el-GR"/>
              </w:rPr>
              <w:t>6</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6</w:t>
            </w:r>
            <w:r w:rsidRPr="00F444D1">
              <w:rPr>
                <w:rFonts w:ascii="Arial" w:eastAsia="Calibri" w:hAnsi="Arial" w:cs="Arial"/>
                <w:color w:val="000000"/>
                <w:lang w:val="en-US" w:eastAsia="el-GR"/>
              </w:rPr>
              <w:t>51</w:t>
            </w:r>
            <w:r w:rsidRPr="00F444D1">
              <w:rPr>
                <w:rFonts w:ascii="Arial" w:eastAsia="Calibri" w:hAnsi="Arial" w:cs="Arial"/>
                <w:color w:val="000000"/>
                <w:lang w:eastAsia="el-GR"/>
              </w:rPr>
              <w:t>,00</w:t>
            </w:r>
          </w:p>
        </w:tc>
      </w:tr>
      <w:tr w:rsidR="00F444D1" w:rsidRPr="00F444D1" w:rsidTr="00CA3B5F">
        <w:trPr>
          <w:trHeight w:hRule="exact" w:val="387"/>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16</w:t>
            </w:r>
          </w:p>
        </w:tc>
        <w:tc>
          <w:tcPr>
            <w:tcW w:w="2693" w:type="dxa"/>
            <w:shd w:val="clear" w:color="auto" w:fill="FFFFFF"/>
          </w:tcPr>
          <w:p w:rsidR="00F444D1" w:rsidRPr="00F444D1" w:rsidRDefault="00F444D1" w:rsidP="00F444D1">
            <w:pPr>
              <w:widowControl w:val="0"/>
              <w:spacing w:after="0" w:line="220" w:lineRule="exact"/>
              <w:ind w:left="120"/>
              <w:rPr>
                <w:rFonts w:ascii="Arial" w:eastAsia="Calibri" w:hAnsi="Arial" w:cs="Arial"/>
                <w:color w:val="000000"/>
                <w:lang w:eastAsia="el-GR"/>
              </w:rPr>
            </w:pPr>
            <w:r w:rsidRPr="00F444D1">
              <w:rPr>
                <w:rFonts w:ascii="Arial" w:eastAsia="Calibri" w:hAnsi="Arial" w:cs="Arial"/>
                <w:color w:val="000000"/>
                <w:lang w:eastAsia="el-GR"/>
              </w:rPr>
              <w:t>ΩΤΟΑΣΠΙΔΕΣ</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ΖΕΥΓΟΣ</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val="en-US" w:eastAsia="el-GR"/>
              </w:rPr>
            </w:pPr>
            <w:r w:rsidRPr="00F444D1">
              <w:rPr>
                <w:rFonts w:ascii="Arial" w:eastAsia="Calibri" w:hAnsi="Arial" w:cs="Arial"/>
                <w:color w:val="000000"/>
                <w:lang w:eastAsia="el-GR"/>
              </w:rPr>
              <w:t>3</w:t>
            </w:r>
            <w:r w:rsidRPr="00F444D1">
              <w:rPr>
                <w:rFonts w:ascii="Arial" w:eastAsia="Calibri" w:hAnsi="Arial" w:cs="Arial"/>
                <w:color w:val="000000"/>
                <w:lang w:val="en-US" w:eastAsia="el-GR"/>
              </w:rPr>
              <w:t>5</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15</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5</w:t>
            </w:r>
            <w:r w:rsidRPr="00F444D1">
              <w:rPr>
                <w:rFonts w:ascii="Arial" w:eastAsia="Calibri" w:hAnsi="Arial" w:cs="Arial"/>
                <w:color w:val="000000"/>
                <w:lang w:val="en-US" w:eastAsia="el-GR"/>
              </w:rPr>
              <w:t>25</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12</w:t>
            </w:r>
            <w:r w:rsidRPr="00F444D1">
              <w:rPr>
                <w:rFonts w:ascii="Arial" w:eastAsia="Calibri" w:hAnsi="Arial" w:cs="Arial"/>
                <w:color w:val="000000"/>
                <w:lang w:val="en-US" w:eastAsia="el-GR"/>
              </w:rPr>
              <w:t>6</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6</w:t>
            </w:r>
            <w:r w:rsidRPr="00F444D1">
              <w:rPr>
                <w:rFonts w:ascii="Arial" w:eastAsia="Calibri" w:hAnsi="Arial" w:cs="Arial"/>
                <w:color w:val="000000"/>
                <w:lang w:val="en-US" w:eastAsia="el-GR"/>
              </w:rPr>
              <w:t>51.00</w:t>
            </w:r>
          </w:p>
        </w:tc>
      </w:tr>
      <w:tr w:rsidR="00F444D1" w:rsidRPr="00F444D1" w:rsidTr="00CA3B5F">
        <w:trPr>
          <w:trHeight w:hRule="exact" w:val="1213"/>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17</w:t>
            </w:r>
          </w:p>
        </w:tc>
        <w:tc>
          <w:tcPr>
            <w:tcW w:w="2693" w:type="dxa"/>
            <w:shd w:val="clear" w:color="auto" w:fill="FFFFFF"/>
          </w:tcPr>
          <w:p w:rsidR="00F444D1" w:rsidRPr="00F444D1" w:rsidRDefault="00F444D1" w:rsidP="00F444D1">
            <w:pPr>
              <w:widowControl w:val="0"/>
              <w:spacing w:after="0" w:line="269" w:lineRule="exact"/>
              <w:rPr>
                <w:rFonts w:ascii="Arial" w:eastAsia="Calibri" w:hAnsi="Arial" w:cs="Arial"/>
                <w:color w:val="000000"/>
                <w:lang w:eastAsia="el-GR"/>
              </w:rPr>
            </w:pPr>
            <w:r w:rsidRPr="00F444D1">
              <w:rPr>
                <w:rFonts w:ascii="Arial" w:eastAsia="Calibri" w:hAnsi="Arial" w:cs="Arial"/>
                <w:color w:val="000000"/>
                <w:lang w:eastAsia="el-GR"/>
              </w:rPr>
              <w:t xml:space="preserve">ΜΑΣΚΑ ΗΜΙΣΕΩΣ ΠΡΟΣΩΠΟΥ ΜΕ ΦΙΛΤΡΑ </w:t>
            </w:r>
            <w:r w:rsidRPr="00F444D1">
              <w:rPr>
                <w:rFonts w:ascii="Arial" w:eastAsia="Calibri" w:hAnsi="Arial" w:cs="Arial"/>
                <w:color w:val="000000"/>
                <w:lang w:val="en-US" w:eastAsia="el-GR"/>
              </w:rPr>
              <w:t>A</w:t>
            </w:r>
            <w:r w:rsidRPr="00F444D1">
              <w:rPr>
                <w:rFonts w:ascii="Arial" w:eastAsia="Calibri" w:hAnsi="Arial" w:cs="Arial"/>
                <w:color w:val="000000"/>
                <w:lang w:eastAsia="el-GR"/>
              </w:rPr>
              <w:t xml:space="preserve">1 </w:t>
            </w:r>
            <w:r w:rsidRPr="00F444D1">
              <w:rPr>
                <w:rFonts w:ascii="Arial" w:eastAsia="Calibri" w:hAnsi="Arial" w:cs="Arial"/>
                <w:color w:val="000000"/>
                <w:lang w:val="en-US" w:eastAsia="el-GR"/>
              </w:rPr>
              <w:t>P</w:t>
            </w:r>
            <w:r w:rsidRPr="00F444D1">
              <w:rPr>
                <w:rFonts w:ascii="Arial" w:eastAsia="Calibri" w:hAnsi="Arial" w:cs="Arial"/>
                <w:color w:val="000000"/>
                <w:lang w:eastAsia="el-GR"/>
              </w:rPr>
              <w:t>3 ή ΙΣΟΔΥΝΑΜΗ ΦΙΛΤΡΟΜΑΣΚΑ</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w:t>
            </w:r>
            <w:r w:rsidRPr="00F444D1">
              <w:rPr>
                <w:rFonts w:ascii="Arial" w:eastAsia="Calibri" w:hAnsi="Arial" w:cs="Arial"/>
                <w:color w:val="000000"/>
                <w:lang w:val="en-US" w:eastAsia="el-GR"/>
              </w:rPr>
              <w:t>5</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30</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1.0</w:t>
            </w:r>
            <w:r w:rsidRPr="00F444D1">
              <w:rPr>
                <w:rFonts w:ascii="Arial" w:eastAsia="Calibri" w:hAnsi="Arial" w:cs="Arial"/>
                <w:color w:val="000000"/>
                <w:lang w:val="en-US" w:eastAsia="el-GR"/>
              </w:rPr>
              <w:t>5</w:t>
            </w:r>
            <w:r w:rsidRPr="00F444D1">
              <w:rPr>
                <w:rFonts w:ascii="Arial" w:eastAsia="Calibri" w:hAnsi="Arial" w:cs="Arial"/>
                <w:color w:val="000000"/>
                <w:lang w:eastAsia="el-GR"/>
              </w:rPr>
              <w:t>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w:t>
            </w:r>
            <w:r w:rsidRPr="00F444D1">
              <w:rPr>
                <w:rFonts w:ascii="Arial" w:eastAsia="Calibri" w:hAnsi="Arial" w:cs="Arial"/>
                <w:color w:val="000000"/>
                <w:lang w:val="en-US" w:eastAsia="el-GR"/>
              </w:rPr>
              <w:t>52</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1</w:t>
            </w:r>
            <w:r w:rsidRPr="00F444D1">
              <w:rPr>
                <w:rFonts w:ascii="Arial" w:eastAsia="Calibri" w:hAnsi="Arial" w:cs="Arial"/>
                <w:color w:val="000000"/>
                <w:lang w:val="en-US" w:eastAsia="el-GR"/>
              </w:rPr>
              <w:t>.302</w:t>
            </w:r>
            <w:r w:rsidRPr="00F444D1">
              <w:rPr>
                <w:rFonts w:ascii="Arial" w:eastAsia="Calibri" w:hAnsi="Arial" w:cs="Arial"/>
                <w:color w:val="000000"/>
                <w:lang w:eastAsia="el-GR"/>
              </w:rPr>
              <w:t>,00</w:t>
            </w:r>
          </w:p>
        </w:tc>
      </w:tr>
      <w:tr w:rsidR="00F444D1" w:rsidRPr="00F444D1" w:rsidTr="00CA3B5F">
        <w:trPr>
          <w:trHeight w:hRule="exact" w:val="662"/>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eastAsia="el-GR"/>
              </w:rPr>
            </w:pPr>
            <w:r w:rsidRPr="00F444D1">
              <w:rPr>
                <w:rFonts w:ascii="Arial" w:eastAsia="Calibri" w:hAnsi="Arial" w:cs="Arial"/>
                <w:color w:val="000000"/>
                <w:lang w:eastAsia="el-GR"/>
              </w:rPr>
              <w:t>18</w:t>
            </w:r>
          </w:p>
        </w:tc>
        <w:tc>
          <w:tcPr>
            <w:tcW w:w="2693" w:type="dxa"/>
            <w:shd w:val="clear" w:color="auto" w:fill="FFFFFF"/>
          </w:tcPr>
          <w:p w:rsidR="00F444D1" w:rsidRPr="00F444D1" w:rsidRDefault="00F444D1" w:rsidP="00F444D1">
            <w:pPr>
              <w:widowControl w:val="0"/>
              <w:spacing w:after="0" w:line="269" w:lineRule="exact"/>
              <w:rPr>
                <w:rFonts w:ascii="Arial" w:eastAsia="Calibri" w:hAnsi="Arial" w:cs="Arial"/>
                <w:color w:val="000000"/>
                <w:lang w:eastAsia="el-GR"/>
              </w:rPr>
            </w:pPr>
            <w:r w:rsidRPr="00F444D1">
              <w:rPr>
                <w:rFonts w:ascii="Arial" w:eastAsia="Calibri" w:hAnsi="Arial" w:cs="Arial"/>
                <w:color w:val="000000"/>
                <w:lang w:eastAsia="el-GR"/>
              </w:rPr>
              <w:t xml:space="preserve">ΜΑΣΚΑ ΟΛ. ΠΡΟΣΩΠΟΥ ΜΕ ΦΙΛΤΡΑ ΑΒΕΚ2 </w:t>
            </w:r>
            <w:r w:rsidRPr="00F444D1">
              <w:rPr>
                <w:rFonts w:ascii="Arial" w:eastAsia="Calibri" w:hAnsi="Arial" w:cs="Arial"/>
                <w:color w:val="000000"/>
                <w:lang w:val="en-US" w:eastAsia="el-GR"/>
              </w:rPr>
              <w:t>P</w:t>
            </w:r>
            <w:r w:rsidRPr="00F444D1">
              <w:rPr>
                <w:rFonts w:ascii="Arial" w:eastAsia="Calibri" w:hAnsi="Arial" w:cs="Arial"/>
                <w:color w:val="000000"/>
                <w:lang w:eastAsia="el-GR"/>
              </w:rPr>
              <w:t xml:space="preserve">3 </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130</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130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31,2</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161,20</w:t>
            </w:r>
          </w:p>
        </w:tc>
      </w:tr>
      <w:tr w:rsidR="00F444D1" w:rsidRPr="00F444D1" w:rsidTr="00CA3B5F">
        <w:trPr>
          <w:trHeight w:hRule="exact" w:val="415"/>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eastAsia="el-GR"/>
              </w:rPr>
            </w:pPr>
            <w:r w:rsidRPr="00F444D1">
              <w:rPr>
                <w:rFonts w:ascii="Arial" w:eastAsia="Calibri" w:hAnsi="Arial" w:cs="Arial"/>
                <w:color w:val="000000"/>
                <w:lang w:eastAsia="el-GR"/>
              </w:rPr>
              <w:t>19</w:t>
            </w:r>
          </w:p>
        </w:tc>
        <w:tc>
          <w:tcPr>
            <w:tcW w:w="2693" w:type="dxa"/>
            <w:shd w:val="clear" w:color="auto" w:fill="FFFFFF"/>
          </w:tcPr>
          <w:p w:rsidR="00F444D1" w:rsidRPr="00F444D1" w:rsidRDefault="00F444D1" w:rsidP="00F444D1">
            <w:pPr>
              <w:widowControl w:val="0"/>
              <w:spacing w:after="0" w:line="269" w:lineRule="exact"/>
              <w:rPr>
                <w:rFonts w:ascii="Arial" w:eastAsia="Calibri" w:hAnsi="Arial" w:cs="Arial"/>
                <w:color w:val="000000"/>
                <w:lang w:eastAsia="el-GR"/>
              </w:rPr>
            </w:pPr>
            <w:r w:rsidRPr="00F444D1">
              <w:rPr>
                <w:rFonts w:ascii="Arial" w:eastAsia="Calibri" w:hAnsi="Arial" w:cs="Arial"/>
                <w:color w:val="000000"/>
                <w:lang w:eastAsia="el-GR"/>
              </w:rPr>
              <w:t>ΓΑΝΤΙΑ  ΣΥΓΚΟΛΛΗΤΩΝ</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ΖΕΥΓΗ</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10</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2,4</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12,40</w:t>
            </w:r>
          </w:p>
        </w:tc>
      </w:tr>
      <w:tr w:rsidR="00F444D1" w:rsidRPr="00F444D1" w:rsidTr="00CA3B5F">
        <w:trPr>
          <w:trHeight w:hRule="exact" w:val="440"/>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eastAsia="el-GR"/>
              </w:rPr>
            </w:pPr>
            <w:r w:rsidRPr="00F444D1">
              <w:rPr>
                <w:rFonts w:ascii="Arial" w:eastAsia="Calibri" w:hAnsi="Arial" w:cs="Arial"/>
                <w:color w:val="000000"/>
                <w:lang w:eastAsia="el-GR"/>
              </w:rPr>
              <w:t>20</w:t>
            </w:r>
          </w:p>
        </w:tc>
        <w:tc>
          <w:tcPr>
            <w:tcW w:w="2693" w:type="dxa"/>
            <w:shd w:val="clear" w:color="auto" w:fill="FFFFFF"/>
          </w:tcPr>
          <w:p w:rsidR="00F444D1" w:rsidRPr="00F444D1" w:rsidRDefault="00F444D1" w:rsidP="00F444D1">
            <w:pPr>
              <w:widowControl w:val="0"/>
              <w:spacing w:after="0" w:line="269" w:lineRule="exact"/>
              <w:rPr>
                <w:rFonts w:ascii="Arial" w:eastAsia="Calibri" w:hAnsi="Arial" w:cs="Arial"/>
                <w:color w:val="000000"/>
                <w:lang w:eastAsia="el-GR"/>
              </w:rPr>
            </w:pPr>
            <w:r w:rsidRPr="00F444D1">
              <w:rPr>
                <w:rFonts w:ascii="Arial" w:eastAsia="Calibri" w:hAnsi="Arial" w:cs="Arial"/>
                <w:color w:val="000000"/>
                <w:lang w:eastAsia="el-GR"/>
              </w:rPr>
              <w:t>ΠΟΔΙΕΣ  ΣΥΓΚΟΛΛΗΤΩΝ</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15</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15</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3,6</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18,60</w:t>
            </w:r>
          </w:p>
        </w:tc>
      </w:tr>
      <w:tr w:rsidR="00F444D1" w:rsidRPr="00F444D1" w:rsidTr="00CA3B5F">
        <w:trPr>
          <w:trHeight w:hRule="exact" w:val="323"/>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eastAsia="el-GR"/>
              </w:rPr>
            </w:pPr>
            <w:r w:rsidRPr="00F444D1">
              <w:rPr>
                <w:rFonts w:ascii="Arial" w:eastAsia="Calibri" w:hAnsi="Arial" w:cs="Arial"/>
                <w:color w:val="000000"/>
                <w:lang w:eastAsia="el-GR"/>
              </w:rPr>
              <w:t>21</w:t>
            </w:r>
          </w:p>
        </w:tc>
        <w:tc>
          <w:tcPr>
            <w:tcW w:w="2693" w:type="dxa"/>
            <w:shd w:val="clear" w:color="auto" w:fill="FFFFFF"/>
          </w:tcPr>
          <w:p w:rsidR="00F444D1" w:rsidRPr="00F444D1" w:rsidRDefault="00F444D1" w:rsidP="00F444D1">
            <w:pPr>
              <w:widowControl w:val="0"/>
              <w:spacing w:after="0" w:line="269" w:lineRule="exact"/>
              <w:rPr>
                <w:rFonts w:ascii="Arial" w:eastAsia="Calibri" w:hAnsi="Arial" w:cs="Arial"/>
                <w:color w:val="000000"/>
                <w:lang w:eastAsia="el-GR"/>
              </w:rPr>
            </w:pPr>
            <w:r w:rsidRPr="00F444D1">
              <w:rPr>
                <w:rFonts w:ascii="Arial" w:eastAsia="Calibri" w:hAnsi="Arial" w:cs="Arial"/>
                <w:color w:val="000000"/>
                <w:lang w:eastAsia="el-GR"/>
              </w:rPr>
              <w:t>ΦΟΡΜΕΣ ΕΡΓΑΣΙΑΣ</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30</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7,2</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37,20</w:t>
            </w:r>
          </w:p>
        </w:tc>
      </w:tr>
      <w:tr w:rsidR="00F444D1" w:rsidRPr="00F444D1" w:rsidTr="00CA3B5F">
        <w:trPr>
          <w:trHeight w:hRule="exact" w:val="323"/>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eastAsia="el-GR"/>
              </w:rPr>
            </w:pPr>
          </w:p>
        </w:tc>
        <w:tc>
          <w:tcPr>
            <w:tcW w:w="2693" w:type="dxa"/>
            <w:shd w:val="clear" w:color="auto" w:fill="FFFFFF"/>
          </w:tcPr>
          <w:p w:rsidR="00F444D1" w:rsidRPr="00F444D1" w:rsidRDefault="00F444D1" w:rsidP="00F444D1">
            <w:pPr>
              <w:widowControl w:val="0"/>
              <w:spacing w:after="0" w:line="269" w:lineRule="exact"/>
              <w:ind w:left="120"/>
              <w:rPr>
                <w:rFonts w:ascii="Arial" w:eastAsia="Calibri" w:hAnsi="Arial" w:cs="Arial"/>
                <w:color w:val="000000"/>
                <w:lang w:eastAsia="el-GR"/>
              </w:rPr>
            </w:pP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p>
        </w:tc>
        <w:tc>
          <w:tcPr>
            <w:tcW w:w="708" w:type="dxa"/>
            <w:shd w:val="clear" w:color="auto" w:fill="FFFFFF"/>
          </w:tcPr>
          <w:p w:rsidR="00F444D1" w:rsidRPr="00F444D1" w:rsidRDefault="00F444D1" w:rsidP="00F444D1">
            <w:pPr>
              <w:widowControl w:val="0"/>
              <w:spacing w:after="0" w:line="220" w:lineRule="exact"/>
              <w:jc w:val="both"/>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both"/>
              <w:rPr>
                <w:rFonts w:ascii="Arial" w:eastAsia="Calibri" w:hAnsi="Arial" w:cs="Arial"/>
                <w:color w:val="000000"/>
                <w:lang w:eastAsia="el-GR"/>
              </w:rPr>
            </w:pPr>
          </w:p>
        </w:tc>
        <w:tc>
          <w:tcPr>
            <w:tcW w:w="851" w:type="dxa"/>
            <w:shd w:val="clear" w:color="auto" w:fill="FFFFFF"/>
          </w:tcPr>
          <w:p w:rsidR="00F444D1" w:rsidRPr="00F444D1" w:rsidRDefault="00F444D1" w:rsidP="00F444D1">
            <w:pPr>
              <w:widowControl w:val="0"/>
              <w:spacing w:after="0" w:line="220" w:lineRule="exact"/>
              <w:ind w:right="120"/>
              <w:jc w:val="right"/>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both"/>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ind w:right="180"/>
              <w:jc w:val="right"/>
              <w:rPr>
                <w:rFonts w:ascii="Arial" w:eastAsia="Calibri" w:hAnsi="Arial" w:cs="Arial"/>
                <w:color w:val="000000"/>
                <w:lang w:eastAsia="el-GR"/>
              </w:rPr>
            </w:pPr>
          </w:p>
        </w:tc>
      </w:tr>
      <w:tr w:rsidR="00F444D1" w:rsidRPr="00F444D1" w:rsidTr="00CA3B5F">
        <w:trPr>
          <w:trHeight w:hRule="exact" w:val="427"/>
        </w:trPr>
        <w:tc>
          <w:tcPr>
            <w:tcW w:w="6096" w:type="dxa"/>
            <w:gridSpan w:val="5"/>
            <w:shd w:val="clear" w:color="auto" w:fill="FFFFFF"/>
          </w:tcPr>
          <w:p w:rsidR="00F444D1" w:rsidRPr="00F444D1" w:rsidRDefault="00F444D1" w:rsidP="00F444D1">
            <w:pPr>
              <w:widowControl w:val="0"/>
              <w:spacing w:after="0" w:line="220" w:lineRule="exact"/>
              <w:jc w:val="both"/>
              <w:rPr>
                <w:rFonts w:ascii="Arial" w:eastAsia="Calibri" w:hAnsi="Arial" w:cs="Arial"/>
                <w:b/>
                <w:color w:val="000000"/>
                <w:lang w:eastAsia="el-GR"/>
              </w:rPr>
            </w:pPr>
            <w:r w:rsidRPr="00F444D1">
              <w:rPr>
                <w:rFonts w:ascii="Arial" w:eastAsia="Calibri" w:hAnsi="Arial" w:cs="Arial"/>
                <w:b/>
                <w:color w:val="000000"/>
                <w:lang w:eastAsia="el-GR"/>
              </w:rPr>
              <w:t>ΣΥΝΟΛΟ</w:t>
            </w:r>
          </w:p>
        </w:tc>
        <w:tc>
          <w:tcPr>
            <w:tcW w:w="1134" w:type="dxa"/>
            <w:shd w:val="clear" w:color="auto" w:fill="FFFFFF"/>
          </w:tcPr>
          <w:p w:rsidR="00F444D1" w:rsidRPr="00F444D1" w:rsidRDefault="00F444D1" w:rsidP="00F444D1">
            <w:pPr>
              <w:spacing w:after="0" w:line="240" w:lineRule="auto"/>
              <w:jc w:val="center"/>
              <w:rPr>
                <w:rFonts w:ascii="Arial" w:eastAsia="Times New Roman" w:hAnsi="Arial" w:cs="Arial"/>
                <w:b/>
                <w:color w:val="000000"/>
                <w:lang w:eastAsia="el-GR"/>
              </w:rPr>
            </w:pPr>
            <w:r w:rsidRPr="00F444D1">
              <w:rPr>
                <w:rFonts w:ascii="Arial" w:eastAsia="Times New Roman" w:hAnsi="Arial" w:cs="Arial"/>
                <w:b/>
                <w:color w:val="000000"/>
                <w:lang w:eastAsia="el-GR"/>
              </w:rPr>
              <w:t>29.668</w:t>
            </w:r>
          </w:p>
          <w:p w:rsidR="00F444D1" w:rsidRPr="00F444D1" w:rsidRDefault="00F444D1" w:rsidP="00F444D1">
            <w:pPr>
              <w:widowControl w:val="0"/>
              <w:spacing w:after="0" w:line="220" w:lineRule="exact"/>
              <w:jc w:val="center"/>
              <w:rPr>
                <w:rFonts w:ascii="Arial" w:eastAsia="Calibri" w:hAnsi="Arial" w:cs="Arial"/>
                <w:b/>
                <w:color w:val="000000"/>
                <w:lang w:eastAsia="el-GR"/>
              </w:rPr>
            </w:pP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b/>
                <w:color w:val="000000"/>
                <w:lang w:val="en-US" w:eastAsia="el-GR"/>
              </w:rPr>
            </w:pPr>
            <w:r w:rsidRPr="00F444D1">
              <w:rPr>
                <w:rFonts w:ascii="Arial" w:eastAsia="Calibri" w:hAnsi="Arial" w:cs="Arial"/>
                <w:b/>
                <w:color w:val="000000"/>
                <w:lang w:eastAsia="el-GR"/>
              </w:rPr>
              <w:t>792,6</w:t>
            </w:r>
          </w:p>
        </w:tc>
        <w:tc>
          <w:tcPr>
            <w:tcW w:w="1134" w:type="dxa"/>
            <w:shd w:val="clear" w:color="auto" w:fill="FFFFFF"/>
          </w:tcPr>
          <w:p w:rsidR="00F444D1" w:rsidRPr="00F444D1" w:rsidRDefault="00F444D1" w:rsidP="00F444D1">
            <w:pPr>
              <w:spacing w:after="0" w:line="240" w:lineRule="auto"/>
              <w:jc w:val="center"/>
              <w:rPr>
                <w:rFonts w:ascii="Arial" w:eastAsia="Times New Roman" w:hAnsi="Arial" w:cs="Arial"/>
                <w:b/>
                <w:color w:val="000000"/>
                <w:lang w:eastAsia="el-GR"/>
              </w:rPr>
            </w:pPr>
            <w:r w:rsidRPr="00F444D1">
              <w:rPr>
                <w:rFonts w:ascii="Arial" w:eastAsia="Times New Roman" w:hAnsi="Arial" w:cs="Arial"/>
                <w:b/>
                <w:color w:val="000000"/>
                <w:lang w:eastAsia="el-GR"/>
              </w:rPr>
              <w:t>3.949,92</w:t>
            </w:r>
          </w:p>
          <w:p w:rsidR="00F444D1" w:rsidRPr="00F444D1" w:rsidRDefault="00F444D1" w:rsidP="00F444D1">
            <w:pPr>
              <w:spacing w:after="0" w:line="240" w:lineRule="auto"/>
              <w:jc w:val="center"/>
              <w:rPr>
                <w:rFonts w:ascii="Arial" w:eastAsia="Calibri" w:hAnsi="Arial" w:cs="Arial"/>
                <w:b/>
                <w:color w:val="000000"/>
                <w:lang w:eastAsia="el-GR"/>
              </w:rPr>
            </w:pPr>
          </w:p>
        </w:tc>
        <w:tc>
          <w:tcPr>
            <w:tcW w:w="1134" w:type="dxa"/>
            <w:shd w:val="clear" w:color="auto" w:fill="FFFFFF"/>
          </w:tcPr>
          <w:p w:rsidR="00F444D1" w:rsidRPr="00F444D1" w:rsidRDefault="00F444D1" w:rsidP="00F444D1">
            <w:pPr>
              <w:spacing w:after="0" w:line="240" w:lineRule="auto"/>
              <w:jc w:val="center"/>
              <w:rPr>
                <w:rFonts w:ascii="Arial" w:eastAsia="Times New Roman" w:hAnsi="Arial" w:cs="Arial"/>
                <w:b/>
                <w:color w:val="000000"/>
                <w:lang w:eastAsia="el-GR"/>
              </w:rPr>
            </w:pPr>
            <w:r w:rsidRPr="00F444D1">
              <w:rPr>
                <w:rFonts w:ascii="Arial" w:eastAsia="Times New Roman" w:hAnsi="Arial" w:cs="Arial"/>
                <w:b/>
                <w:color w:val="000000"/>
                <w:lang w:eastAsia="el-GR"/>
              </w:rPr>
              <w:t>34.410,52</w:t>
            </w:r>
          </w:p>
          <w:p w:rsidR="00F444D1" w:rsidRPr="00F444D1" w:rsidRDefault="00F444D1" w:rsidP="00F444D1">
            <w:pPr>
              <w:spacing w:after="0" w:line="240" w:lineRule="auto"/>
              <w:jc w:val="center"/>
              <w:rPr>
                <w:rFonts w:ascii="Arial" w:eastAsia="Calibri" w:hAnsi="Arial" w:cs="Arial"/>
                <w:b/>
                <w:color w:val="000000"/>
                <w:lang w:eastAsia="el-GR"/>
              </w:rPr>
            </w:pPr>
          </w:p>
        </w:tc>
      </w:tr>
    </w:tbl>
    <w:p w:rsidR="00F444D1" w:rsidRPr="00F444D1" w:rsidRDefault="00F444D1" w:rsidP="00F444D1">
      <w:pPr>
        <w:widowControl w:val="0"/>
        <w:spacing w:after="0" w:line="240" w:lineRule="auto"/>
        <w:rPr>
          <w:rFonts w:ascii="Arial" w:eastAsia="Courier New" w:hAnsi="Arial" w:cs="Arial"/>
          <w:color w:val="000000"/>
          <w:lang w:val="en-US" w:eastAsia="el-GR"/>
        </w:rPr>
      </w:pPr>
    </w:p>
    <w:p w:rsidR="00F444D1" w:rsidRPr="00F444D1" w:rsidRDefault="00F444D1" w:rsidP="00F444D1">
      <w:pPr>
        <w:widowControl w:val="0"/>
        <w:spacing w:after="0" w:line="240" w:lineRule="auto"/>
        <w:rPr>
          <w:rFonts w:ascii="Arial" w:eastAsia="Courier New" w:hAnsi="Arial" w:cs="Arial"/>
          <w:color w:val="000000"/>
          <w:lang w:val="en-US" w:eastAsia="el-GR"/>
        </w:rPr>
      </w:pPr>
    </w:p>
    <w:p w:rsidR="00F444D1" w:rsidRPr="00F444D1" w:rsidRDefault="00F444D1" w:rsidP="00F444D1">
      <w:pPr>
        <w:widowControl w:val="0"/>
        <w:spacing w:after="0" w:line="240" w:lineRule="auto"/>
        <w:rPr>
          <w:rFonts w:ascii="Arial" w:eastAsia="Courier New" w:hAnsi="Arial" w:cs="Arial"/>
          <w:color w:val="000000"/>
          <w:lang w:eastAsia="el-GR"/>
        </w:rPr>
      </w:pPr>
    </w:p>
    <w:p w:rsidR="00F444D1" w:rsidRPr="00F444D1" w:rsidRDefault="00F444D1" w:rsidP="00F444D1">
      <w:pPr>
        <w:widowControl w:val="0"/>
        <w:spacing w:after="0" w:line="240" w:lineRule="auto"/>
        <w:rPr>
          <w:rFonts w:ascii="Arial" w:eastAsia="Courier New" w:hAnsi="Arial" w:cs="Arial"/>
          <w:color w:val="000000"/>
          <w:lang w:eastAsia="el-GR"/>
        </w:rPr>
      </w:pPr>
    </w:p>
    <w:p w:rsidR="00F444D1" w:rsidRPr="00F444D1" w:rsidRDefault="00F444D1" w:rsidP="00F444D1">
      <w:pPr>
        <w:widowControl w:val="0"/>
        <w:spacing w:after="0" w:line="240" w:lineRule="auto"/>
        <w:rPr>
          <w:rFonts w:ascii="Arial" w:eastAsia="Courier New" w:hAnsi="Arial" w:cs="Arial"/>
          <w:color w:val="000000"/>
          <w:lang w:val="en-US" w:eastAsia="el-GR"/>
        </w:rPr>
      </w:pPr>
    </w:p>
    <w:p w:rsidR="00F444D1" w:rsidRPr="00F444D1" w:rsidRDefault="00F444D1" w:rsidP="00F444D1">
      <w:pPr>
        <w:widowControl w:val="0"/>
        <w:spacing w:after="0" w:line="240" w:lineRule="auto"/>
        <w:rPr>
          <w:rFonts w:ascii="Arial" w:eastAsia="Courier New" w:hAnsi="Arial" w:cs="Arial"/>
          <w:color w:val="000000"/>
          <w:lang w:val="en-US" w:eastAsia="el-GR"/>
        </w:rPr>
      </w:pPr>
    </w:p>
    <w:p w:rsidR="00F444D1" w:rsidRPr="00F444D1" w:rsidRDefault="00F444D1" w:rsidP="00F444D1">
      <w:pPr>
        <w:widowControl w:val="0"/>
        <w:spacing w:after="0" w:line="240" w:lineRule="auto"/>
        <w:rPr>
          <w:rFonts w:ascii="Arial" w:eastAsia="Courier New" w:hAnsi="Arial" w:cs="Arial"/>
          <w:color w:val="000000"/>
          <w:lang w:val="en-US" w:eastAsia="el-GR"/>
        </w:rPr>
      </w:pPr>
    </w:p>
    <w:p w:rsidR="00F444D1" w:rsidRPr="00F444D1" w:rsidRDefault="00F444D1" w:rsidP="00F444D1">
      <w:pPr>
        <w:widowControl w:val="0"/>
        <w:spacing w:after="0" w:line="240" w:lineRule="auto"/>
        <w:rPr>
          <w:rFonts w:ascii="Arial" w:eastAsia="Courier New" w:hAnsi="Arial" w:cs="Arial"/>
          <w:color w:val="000000"/>
          <w:lang w:val="en-US" w:eastAsia="el-GR"/>
        </w:rPr>
      </w:pPr>
    </w:p>
    <w:p w:rsidR="00F444D1" w:rsidRPr="00F444D1" w:rsidRDefault="00F444D1" w:rsidP="00F444D1">
      <w:pPr>
        <w:widowControl w:val="0"/>
        <w:spacing w:after="0" w:line="240" w:lineRule="auto"/>
        <w:rPr>
          <w:rFonts w:ascii="Arial" w:eastAsia="Courier New" w:hAnsi="Arial" w:cs="Arial"/>
          <w:color w:val="000000"/>
          <w:lang w:eastAsia="el-GR"/>
        </w:rPr>
      </w:pPr>
    </w:p>
    <w:tbl>
      <w:tblPr>
        <w:tblW w:w="10349"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2693"/>
        <w:gridCol w:w="1276"/>
        <w:gridCol w:w="851"/>
        <w:gridCol w:w="708"/>
        <w:gridCol w:w="1134"/>
        <w:gridCol w:w="851"/>
        <w:gridCol w:w="1134"/>
        <w:gridCol w:w="1134"/>
      </w:tblGrid>
      <w:tr w:rsidR="00F444D1" w:rsidRPr="00F444D1" w:rsidTr="00CA3B5F">
        <w:trPr>
          <w:trHeight w:hRule="exact" w:val="709"/>
        </w:trPr>
        <w:tc>
          <w:tcPr>
            <w:tcW w:w="10349" w:type="dxa"/>
            <w:gridSpan w:val="9"/>
            <w:shd w:val="clear" w:color="auto" w:fill="FFFFFF"/>
          </w:tcPr>
          <w:p w:rsidR="00F444D1" w:rsidRPr="00F444D1" w:rsidRDefault="00F444D1" w:rsidP="00F444D1">
            <w:pPr>
              <w:widowControl w:val="0"/>
              <w:spacing w:after="0" w:line="269" w:lineRule="exact"/>
              <w:jc w:val="center"/>
              <w:rPr>
                <w:rFonts w:ascii="Arial" w:eastAsia="Calibri" w:hAnsi="Arial" w:cs="Arial"/>
                <w:b/>
                <w:color w:val="000000"/>
                <w:lang w:eastAsia="el-GR"/>
              </w:rPr>
            </w:pPr>
            <w:r w:rsidRPr="00F444D1">
              <w:rPr>
                <w:rFonts w:ascii="Arial" w:eastAsia="Calibri" w:hAnsi="Arial" w:cs="Arial"/>
                <w:b/>
                <w:color w:val="000000"/>
                <w:lang w:eastAsia="el-GR"/>
              </w:rPr>
              <w:t>Κ.Α.  25.6061.0001</w:t>
            </w:r>
          </w:p>
          <w:p w:rsidR="00F444D1" w:rsidRPr="00F444D1" w:rsidRDefault="00F444D1" w:rsidP="00F444D1">
            <w:pPr>
              <w:widowControl w:val="0"/>
              <w:spacing w:after="0" w:line="269" w:lineRule="exact"/>
              <w:jc w:val="center"/>
              <w:rPr>
                <w:rFonts w:ascii="Arial" w:eastAsia="Calibri" w:hAnsi="Arial" w:cs="Arial"/>
                <w:color w:val="000000"/>
                <w:lang w:eastAsia="el-GR"/>
              </w:rPr>
            </w:pPr>
          </w:p>
        </w:tc>
      </w:tr>
      <w:tr w:rsidR="00F444D1" w:rsidRPr="00F444D1" w:rsidTr="00CA3B5F">
        <w:trPr>
          <w:trHeight w:hRule="exact" w:val="1243"/>
        </w:trPr>
        <w:tc>
          <w:tcPr>
            <w:tcW w:w="568" w:type="dxa"/>
            <w:shd w:val="clear" w:color="auto" w:fill="FFFFFF"/>
          </w:tcPr>
          <w:p w:rsidR="00F444D1" w:rsidRPr="00F444D1" w:rsidRDefault="00F444D1" w:rsidP="00F444D1">
            <w:pPr>
              <w:widowControl w:val="0"/>
              <w:spacing w:after="60" w:line="220" w:lineRule="exact"/>
              <w:ind w:left="180"/>
              <w:rPr>
                <w:rFonts w:ascii="Arial" w:eastAsia="Calibri" w:hAnsi="Arial" w:cs="Arial"/>
                <w:color w:val="000000"/>
                <w:lang w:eastAsia="el-GR"/>
              </w:rPr>
            </w:pPr>
            <w:r w:rsidRPr="00F444D1">
              <w:rPr>
                <w:rFonts w:ascii="Arial" w:eastAsia="Calibri" w:hAnsi="Arial" w:cs="Arial"/>
                <w:color w:val="000000"/>
                <w:lang w:eastAsia="el-GR"/>
              </w:rPr>
              <w:t>Α/</w:t>
            </w:r>
          </w:p>
          <w:p w:rsidR="00F444D1" w:rsidRPr="00F444D1" w:rsidRDefault="00F444D1" w:rsidP="00F444D1">
            <w:pPr>
              <w:widowControl w:val="0"/>
              <w:spacing w:before="60" w:after="0" w:line="220" w:lineRule="exact"/>
              <w:ind w:left="180"/>
              <w:rPr>
                <w:rFonts w:ascii="Arial" w:eastAsia="Calibri" w:hAnsi="Arial" w:cs="Arial"/>
                <w:color w:val="000000"/>
                <w:lang w:eastAsia="el-GR"/>
              </w:rPr>
            </w:pPr>
            <w:r w:rsidRPr="00F444D1">
              <w:rPr>
                <w:rFonts w:ascii="Arial" w:eastAsia="Calibri" w:hAnsi="Arial" w:cs="Arial"/>
                <w:color w:val="000000"/>
                <w:lang w:eastAsia="el-GR"/>
              </w:rPr>
              <w:t>Α</w:t>
            </w:r>
          </w:p>
        </w:tc>
        <w:tc>
          <w:tcPr>
            <w:tcW w:w="2693"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ΕΙΔΟΣ</w:t>
            </w:r>
          </w:p>
        </w:tc>
        <w:tc>
          <w:tcPr>
            <w:tcW w:w="1276" w:type="dxa"/>
            <w:shd w:val="clear" w:color="auto" w:fill="FFFFFF"/>
          </w:tcPr>
          <w:p w:rsidR="00F444D1" w:rsidRPr="00F444D1" w:rsidRDefault="00F444D1" w:rsidP="00F444D1">
            <w:pPr>
              <w:widowControl w:val="0"/>
              <w:spacing w:after="0" w:line="221" w:lineRule="exact"/>
              <w:jc w:val="center"/>
              <w:rPr>
                <w:rFonts w:ascii="Arial" w:eastAsia="Calibri" w:hAnsi="Arial" w:cs="Arial"/>
                <w:color w:val="000000"/>
                <w:lang w:eastAsia="el-GR"/>
              </w:rPr>
            </w:pPr>
            <w:r w:rsidRPr="00F444D1">
              <w:rPr>
                <w:rFonts w:ascii="Arial" w:eastAsia="Calibri" w:hAnsi="Arial" w:cs="Arial"/>
                <w:color w:val="000000"/>
                <w:lang w:eastAsia="el-GR"/>
              </w:rPr>
              <w:t>ΜΟΝΑΔΑ</w:t>
            </w:r>
          </w:p>
          <w:p w:rsidR="00F444D1" w:rsidRPr="00F444D1" w:rsidRDefault="00F444D1" w:rsidP="00F444D1">
            <w:pPr>
              <w:widowControl w:val="0"/>
              <w:spacing w:after="0" w:line="221" w:lineRule="exact"/>
              <w:jc w:val="center"/>
              <w:rPr>
                <w:rFonts w:ascii="Arial" w:eastAsia="Calibri" w:hAnsi="Arial" w:cs="Arial"/>
                <w:color w:val="000000"/>
                <w:lang w:eastAsia="el-GR"/>
              </w:rPr>
            </w:pPr>
            <w:r w:rsidRPr="00F444D1">
              <w:rPr>
                <w:rFonts w:ascii="Arial" w:eastAsia="Calibri" w:hAnsi="Arial" w:cs="Arial"/>
                <w:color w:val="000000"/>
                <w:lang w:eastAsia="el-GR"/>
              </w:rPr>
              <w:t>ΜΕΤΡΗΣ</w:t>
            </w:r>
          </w:p>
          <w:p w:rsidR="00F444D1" w:rsidRPr="00F444D1" w:rsidRDefault="00F444D1" w:rsidP="00F444D1">
            <w:pPr>
              <w:widowControl w:val="0"/>
              <w:spacing w:after="0" w:line="221" w:lineRule="exact"/>
              <w:jc w:val="center"/>
              <w:rPr>
                <w:rFonts w:ascii="Arial" w:eastAsia="Calibri" w:hAnsi="Arial" w:cs="Arial"/>
                <w:color w:val="000000"/>
                <w:lang w:eastAsia="el-GR"/>
              </w:rPr>
            </w:pPr>
            <w:r w:rsidRPr="00F444D1">
              <w:rPr>
                <w:rFonts w:ascii="Arial" w:eastAsia="Calibri" w:hAnsi="Arial" w:cs="Arial"/>
                <w:color w:val="000000"/>
                <w:lang w:eastAsia="el-GR"/>
              </w:rPr>
              <w:t>ΗΣ</w:t>
            </w:r>
          </w:p>
        </w:tc>
        <w:tc>
          <w:tcPr>
            <w:tcW w:w="851" w:type="dxa"/>
            <w:shd w:val="clear" w:color="auto" w:fill="FFFFFF"/>
          </w:tcPr>
          <w:p w:rsidR="00F444D1" w:rsidRPr="00F444D1" w:rsidRDefault="00F444D1" w:rsidP="00F444D1">
            <w:pPr>
              <w:widowControl w:val="0"/>
              <w:spacing w:after="6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ΠΟΣΟ</w:t>
            </w:r>
            <w:r w:rsidRPr="00F444D1">
              <w:rPr>
                <w:rFonts w:ascii="Arial" w:eastAsia="Calibri" w:hAnsi="Arial" w:cs="Arial"/>
                <w:color w:val="000000"/>
                <w:lang w:eastAsia="el-GR"/>
              </w:rPr>
              <w:softHyphen/>
            </w:r>
          </w:p>
          <w:p w:rsidR="00F444D1" w:rsidRPr="00F444D1" w:rsidRDefault="00F444D1" w:rsidP="00F444D1">
            <w:pPr>
              <w:widowControl w:val="0"/>
              <w:spacing w:before="60"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ΤΗΤΑ</w:t>
            </w:r>
          </w:p>
        </w:tc>
        <w:tc>
          <w:tcPr>
            <w:tcW w:w="708" w:type="dxa"/>
            <w:shd w:val="clear" w:color="auto" w:fill="FFFFFF"/>
          </w:tcPr>
          <w:p w:rsidR="00F444D1" w:rsidRPr="00F444D1" w:rsidRDefault="00F444D1" w:rsidP="00F444D1">
            <w:pPr>
              <w:widowControl w:val="0"/>
              <w:spacing w:after="0" w:line="221" w:lineRule="exact"/>
              <w:jc w:val="both"/>
              <w:rPr>
                <w:rFonts w:ascii="Arial" w:eastAsia="Calibri" w:hAnsi="Arial" w:cs="Arial"/>
                <w:color w:val="000000"/>
                <w:lang w:eastAsia="el-GR"/>
              </w:rPr>
            </w:pPr>
            <w:r w:rsidRPr="00F444D1">
              <w:rPr>
                <w:rFonts w:ascii="Arial" w:eastAsia="Calibri" w:hAnsi="Arial" w:cs="Arial"/>
                <w:color w:val="000000"/>
                <w:lang w:eastAsia="el-GR"/>
              </w:rPr>
              <w:t xml:space="preserve">ΤΙΜΗ ΜΟΝΑΔΟΣ </w:t>
            </w:r>
          </w:p>
        </w:tc>
        <w:tc>
          <w:tcPr>
            <w:tcW w:w="1134" w:type="dxa"/>
            <w:shd w:val="clear" w:color="auto" w:fill="FFFFFF"/>
          </w:tcPr>
          <w:p w:rsidR="00F444D1" w:rsidRPr="00F444D1" w:rsidRDefault="00F444D1" w:rsidP="00F444D1">
            <w:pPr>
              <w:widowControl w:val="0"/>
              <w:spacing w:after="0" w:line="221" w:lineRule="exact"/>
              <w:jc w:val="both"/>
              <w:rPr>
                <w:rFonts w:ascii="Arial" w:eastAsia="Calibri" w:hAnsi="Arial" w:cs="Arial"/>
                <w:color w:val="000000"/>
                <w:lang w:eastAsia="el-GR"/>
              </w:rPr>
            </w:pPr>
            <w:r w:rsidRPr="00F444D1">
              <w:rPr>
                <w:rFonts w:ascii="Arial" w:eastAsia="Calibri" w:hAnsi="Arial" w:cs="Arial"/>
                <w:color w:val="000000"/>
                <w:lang w:eastAsia="el-GR"/>
              </w:rPr>
              <w:t>ΣΥΝΟΛΟ  ΑΝΕΥ ΦΠΑ</w:t>
            </w:r>
          </w:p>
        </w:tc>
        <w:tc>
          <w:tcPr>
            <w:tcW w:w="851" w:type="dxa"/>
            <w:shd w:val="clear" w:color="auto" w:fill="FFFFFF"/>
          </w:tcPr>
          <w:p w:rsidR="00F444D1" w:rsidRPr="00F444D1" w:rsidRDefault="00F444D1" w:rsidP="00F444D1">
            <w:pPr>
              <w:widowControl w:val="0"/>
              <w:spacing w:after="0" w:line="220" w:lineRule="exact"/>
              <w:ind w:right="120"/>
              <w:jc w:val="right"/>
              <w:rPr>
                <w:rFonts w:ascii="Arial" w:eastAsia="Calibri" w:hAnsi="Arial" w:cs="Arial"/>
                <w:color w:val="000000"/>
                <w:lang w:eastAsia="el-GR"/>
              </w:rPr>
            </w:pPr>
            <w:r w:rsidRPr="00F444D1">
              <w:rPr>
                <w:rFonts w:ascii="Arial" w:eastAsia="Calibri" w:hAnsi="Arial" w:cs="Arial"/>
                <w:color w:val="000000"/>
                <w:lang w:eastAsia="el-GR"/>
              </w:rPr>
              <w:t xml:space="preserve">ΦΠΑ </w:t>
            </w:r>
            <w:r w:rsidRPr="00F444D1">
              <w:rPr>
                <w:rFonts w:ascii="Arial" w:eastAsia="Calibri" w:hAnsi="Arial" w:cs="Arial"/>
                <w:color w:val="000000"/>
                <w:lang w:val="en-US" w:eastAsia="el-GR"/>
              </w:rPr>
              <w:t>6</w:t>
            </w:r>
            <w:r w:rsidRPr="00F444D1">
              <w:rPr>
                <w:rFonts w:ascii="Arial" w:eastAsia="Calibri" w:hAnsi="Arial" w:cs="Arial"/>
                <w:color w:val="000000"/>
                <w:lang w:eastAsia="el-GR"/>
              </w:rPr>
              <w:t>%</w:t>
            </w:r>
          </w:p>
        </w:tc>
        <w:tc>
          <w:tcPr>
            <w:tcW w:w="1134" w:type="dxa"/>
            <w:shd w:val="clear" w:color="auto" w:fill="FFFFFF"/>
          </w:tcPr>
          <w:p w:rsidR="00F444D1" w:rsidRPr="00F444D1" w:rsidRDefault="00F444D1" w:rsidP="00F444D1">
            <w:pPr>
              <w:widowControl w:val="0"/>
              <w:spacing w:after="0" w:line="221" w:lineRule="exact"/>
              <w:jc w:val="both"/>
              <w:rPr>
                <w:rFonts w:ascii="Arial" w:eastAsia="Calibri" w:hAnsi="Arial" w:cs="Arial"/>
                <w:color w:val="000000"/>
                <w:lang w:eastAsia="el-GR"/>
              </w:rPr>
            </w:pPr>
            <w:r w:rsidRPr="00F444D1">
              <w:rPr>
                <w:rFonts w:ascii="Arial" w:eastAsia="Calibri" w:hAnsi="Arial" w:cs="Arial"/>
                <w:color w:val="000000"/>
                <w:lang w:eastAsia="el-GR"/>
              </w:rPr>
              <w:t>ΦΠΑ 24%</w:t>
            </w:r>
          </w:p>
        </w:tc>
        <w:tc>
          <w:tcPr>
            <w:tcW w:w="1134" w:type="dxa"/>
            <w:shd w:val="clear" w:color="auto" w:fill="FFFFFF"/>
          </w:tcPr>
          <w:p w:rsidR="00F444D1" w:rsidRPr="00F444D1" w:rsidRDefault="00F444D1" w:rsidP="00F444D1">
            <w:pPr>
              <w:widowControl w:val="0"/>
              <w:spacing w:after="0" w:line="226" w:lineRule="exact"/>
              <w:jc w:val="both"/>
              <w:rPr>
                <w:rFonts w:ascii="Arial" w:eastAsia="Calibri" w:hAnsi="Arial" w:cs="Arial"/>
                <w:color w:val="000000"/>
                <w:lang w:eastAsia="el-GR"/>
              </w:rPr>
            </w:pPr>
            <w:r w:rsidRPr="00F444D1">
              <w:rPr>
                <w:rFonts w:ascii="Arial" w:eastAsia="Calibri" w:hAnsi="Arial" w:cs="Arial"/>
                <w:color w:val="000000"/>
                <w:lang w:eastAsia="el-GR"/>
              </w:rPr>
              <w:t>ΣΥΝΟΛΟ ΜΕ ΦΠΑ</w:t>
            </w:r>
          </w:p>
        </w:tc>
      </w:tr>
      <w:tr w:rsidR="00F444D1" w:rsidRPr="00F444D1" w:rsidTr="00CA3B5F">
        <w:trPr>
          <w:trHeight w:hRule="exact" w:val="451"/>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1</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 xml:space="preserve">ΓΑΝΤΙΑ ΑΠΟ </w:t>
            </w:r>
            <w:r w:rsidRPr="00F444D1">
              <w:rPr>
                <w:rFonts w:ascii="Arial" w:eastAsia="Calibri" w:hAnsi="Arial" w:cs="Arial"/>
                <w:color w:val="000000"/>
                <w:lang w:val="en-US" w:eastAsia="el-GR"/>
              </w:rPr>
              <w:t>PVC</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ΖΕΥΓΟΣ</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80</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2,8</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224</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53,76</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277,76</w:t>
            </w:r>
          </w:p>
        </w:tc>
      </w:tr>
      <w:tr w:rsidR="00F444D1" w:rsidRPr="00F444D1" w:rsidTr="00CA3B5F">
        <w:trPr>
          <w:trHeight w:hRule="exact" w:val="559"/>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2</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 xml:space="preserve">ΓΑΝΤΙΑ ΕΛΑΣΤΙΚΑ ΜΙΑΣ ΧΡΗΣΗΣ </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ΚΟΥΤΑ 100 ΤΕΜΑΧΙΩΝ</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7</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13</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91</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r w:rsidRPr="00F444D1">
              <w:rPr>
                <w:rFonts w:ascii="Arial" w:eastAsia="Calibri" w:hAnsi="Arial" w:cs="Arial"/>
                <w:color w:val="000000"/>
                <w:lang w:eastAsia="el-GR"/>
              </w:rPr>
              <w:t>5,46</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96,46</w:t>
            </w:r>
          </w:p>
        </w:tc>
      </w:tr>
      <w:tr w:rsidR="00F444D1" w:rsidRPr="00F444D1" w:rsidTr="00CA3B5F">
        <w:trPr>
          <w:trHeight w:hRule="exact" w:val="567"/>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3</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ΓΑΝΤΙΑ ΑΠΟ ΥΦΑΣΜΑ ΚΑΙ ΝΙΤΡΙΛΙΟ</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ΖΕΥΓΟΣ</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120</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240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57,60</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297,60</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4</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ΓΥΑΛΙΑ ΑΝΟΙΚΤΟΥ ΤΥΠΟΥ</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ΖΕΥΓΟΣ</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8</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12</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96</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23,04</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119,04</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5</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ΠΑΝΤΕΛΟΝΙ ΕΡΓΑΣΙΑΣ</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8</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25</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200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48</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248</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6</w:t>
            </w:r>
          </w:p>
        </w:tc>
        <w:tc>
          <w:tcPr>
            <w:tcW w:w="2693" w:type="dxa"/>
            <w:shd w:val="clear" w:color="auto" w:fill="FFFFFF"/>
          </w:tcPr>
          <w:p w:rsidR="00F444D1" w:rsidRPr="00F444D1" w:rsidRDefault="00F444D1" w:rsidP="00F444D1">
            <w:pPr>
              <w:widowControl w:val="0"/>
              <w:spacing w:after="658" w:line="312" w:lineRule="exact"/>
              <w:ind w:right="20"/>
              <w:rPr>
                <w:rFonts w:ascii="Arial" w:eastAsia="Calibri" w:hAnsi="Arial" w:cs="Arial"/>
                <w:color w:val="000000"/>
                <w:lang w:eastAsia="el-GR"/>
              </w:rPr>
            </w:pPr>
            <w:r w:rsidRPr="00F444D1">
              <w:rPr>
                <w:rFonts w:ascii="Arial" w:eastAsia="Calibri" w:hAnsi="Arial" w:cs="Arial"/>
                <w:color w:val="000000"/>
                <w:lang w:eastAsia="el-GR"/>
              </w:rPr>
              <w:t xml:space="preserve">ΜΠΛΟΥΖΑΚΙΑ </w:t>
            </w:r>
            <w:r w:rsidRPr="00F444D1">
              <w:rPr>
                <w:rFonts w:ascii="Arial" w:eastAsia="Calibri" w:hAnsi="Arial" w:cs="Arial"/>
                <w:color w:val="000000"/>
                <w:lang w:val="en-US" w:eastAsia="el-GR"/>
              </w:rPr>
              <w:t>T-SHIRT</w:t>
            </w:r>
          </w:p>
        </w:tc>
        <w:tc>
          <w:tcPr>
            <w:tcW w:w="1276" w:type="dxa"/>
            <w:shd w:val="clear" w:color="auto" w:fill="FFFFFF"/>
          </w:tcPr>
          <w:p w:rsidR="00F444D1" w:rsidRPr="00F444D1" w:rsidRDefault="00F444D1" w:rsidP="00F444D1">
            <w:pPr>
              <w:widowControl w:val="0"/>
              <w:spacing w:after="658" w:line="312" w:lineRule="exact"/>
              <w:ind w:right="20"/>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16</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5</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80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19,2</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99,2</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7</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ΝΙΤΣΕΡΑΔΕΣ</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30</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7,2</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37,2</w:t>
            </w:r>
          </w:p>
        </w:tc>
      </w:tr>
      <w:tr w:rsidR="00F444D1" w:rsidRPr="00F444D1" w:rsidTr="00CA3B5F">
        <w:trPr>
          <w:trHeight w:hRule="exact" w:val="551"/>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8</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ΓΑΝΤΙΑ ΔΕΡΜΑΤΟΠΑΝΙΝΑ</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ΖΕΥΓΟΣ</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22</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44</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10,56</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54,56</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9</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ΚΡΑΝΟΣ ΕΠΙΒΛΕΠΟΝΤΑ</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4</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15</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60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14,4</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74,4</w:t>
            </w:r>
          </w:p>
        </w:tc>
      </w:tr>
      <w:tr w:rsidR="00F444D1" w:rsidRPr="00F444D1" w:rsidTr="00CA3B5F">
        <w:trPr>
          <w:trHeight w:hRule="exact" w:val="982"/>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10</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 xml:space="preserve">ΜΑΣΚΑ ΗΜΙΣΕΩΣ ΠΡΟΣΩΠΟΥ ΜΕ ΦΙΛΤΡΑ </w:t>
            </w:r>
            <w:r w:rsidRPr="00F444D1">
              <w:rPr>
                <w:rFonts w:ascii="Arial" w:eastAsia="Calibri" w:hAnsi="Arial" w:cs="Arial"/>
                <w:color w:val="000000"/>
                <w:lang w:val="en-US" w:eastAsia="el-GR"/>
              </w:rPr>
              <w:t>A</w:t>
            </w:r>
            <w:r w:rsidRPr="00F444D1">
              <w:rPr>
                <w:rFonts w:ascii="Arial" w:eastAsia="Calibri" w:hAnsi="Arial" w:cs="Arial"/>
                <w:color w:val="000000"/>
                <w:lang w:eastAsia="el-GR"/>
              </w:rPr>
              <w:t xml:space="preserve">1 </w:t>
            </w:r>
            <w:r w:rsidRPr="00F444D1">
              <w:rPr>
                <w:rFonts w:ascii="Arial" w:eastAsia="Calibri" w:hAnsi="Arial" w:cs="Arial"/>
                <w:color w:val="000000"/>
                <w:lang w:val="en-US" w:eastAsia="el-GR"/>
              </w:rPr>
              <w:t>P</w:t>
            </w:r>
            <w:r w:rsidRPr="00F444D1">
              <w:rPr>
                <w:rFonts w:ascii="Arial" w:eastAsia="Calibri" w:hAnsi="Arial" w:cs="Arial"/>
                <w:color w:val="000000"/>
                <w:lang w:eastAsia="el-GR"/>
              </w:rPr>
              <w:t>3 ή ΙΣΟΔΥΝΑΜΗ ΦΙΛΤΡΟΜΑΣΚΑ</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30</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7,2</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37,2</w:t>
            </w:r>
          </w:p>
        </w:tc>
      </w:tr>
      <w:tr w:rsidR="00F444D1" w:rsidRPr="00F444D1" w:rsidTr="00CA3B5F">
        <w:trPr>
          <w:trHeight w:hRule="exact" w:val="571"/>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11</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ΑΝΑΚΛΑΣΤΙΚΑ ΓΙΛΕΚΑ (ΔΙΑΦΟΡΩΝ ΜΕΓΕΘΩΝ)</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ΤΕΜΑΧΙΟ</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24</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6</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144</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34,56</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178,56</w:t>
            </w:r>
          </w:p>
        </w:tc>
      </w:tr>
      <w:tr w:rsidR="00F444D1" w:rsidRPr="00F444D1" w:rsidTr="00CA3B5F">
        <w:trPr>
          <w:trHeight w:hRule="exact" w:val="550"/>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12</w:t>
            </w:r>
          </w:p>
        </w:tc>
        <w:tc>
          <w:tcPr>
            <w:tcW w:w="2693" w:type="dxa"/>
            <w:shd w:val="clear" w:color="auto" w:fill="FFFFFF"/>
          </w:tcPr>
          <w:p w:rsidR="00F444D1" w:rsidRPr="00F444D1" w:rsidRDefault="00F444D1" w:rsidP="00F444D1">
            <w:pPr>
              <w:widowControl w:val="0"/>
              <w:spacing w:after="0" w:line="269" w:lineRule="exact"/>
              <w:rPr>
                <w:rFonts w:ascii="Arial" w:eastAsia="Calibri" w:hAnsi="Arial" w:cs="Arial"/>
                <w:color w:val="000000"/>
                <w:lang w:eastAsia="el-GR"/>
              </w:rPr>
            </w:pPr>
            <w:r w:rsidRPr="00F444D1">
              <w:rPr>
                <w:rFonts w:ascii="Arial" w:eastAsia="Calibri" w:hAnsi="Arial" w:cs="Arial"/>
                <w:color w:val="000000"/>
                <w:lang w:eastAsia="el-GR"/>
              </w:rPr>
              <w:t>ΓΑΛΟΤΣΕΣ</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ΖΕΥΓΟΣ</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4</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25</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100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24</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124</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r w:rsidRPr="00F444D1">
              <w:rPr>
                <w:rFonts w:ascii="Arial" w:eastAsia="Calibri" w:hAnsi="Arial" w:cs="Arial"/>
                <w:color w:val="000000"/>
                <w:lang w:val="en-US" w:eastAsia="el-GR"/>
              </w:rPr>
              <w:t>1</w:t>
            </w:r>
            <w:r w:rsidRPr="00F444D1">
              <w:rPr>
                <w:rFonts w:ascii="Arial" w:eastAsia="Calibri" w:hAnsi="Arial" w:cs="Arial"/>
                <w:color w:val="000000"/>
                <w:lang w:eastAsia="el-GR"/>
              </w:rPr>
              <w:t>3</w:t>
            </w:r>
          </w:p>
        </w:tc>
        <w:tc>
          <w:tcPr>
            <w:tcW w:w="2693" w:type="dxa"/>
            <w:shd w:val="clear" w:color="auto" w:fill="FFFFFF"/>
          </w:tcPr>
          <w:p w:rsidR="00F444D1" w:rsidRPr="00F444D1" w:rsidRDefault="00F444D1" w:rsidP="00F444D1">
            <w:pPr>
              <w:widowControl w:val="0"/>
              <w:spacing w:after="0" w:line="269" w:lineRule="exact"/>
              <w:rPr>
                <w:rFonts w:ascii="Arial" w:eastAsia="Calibri" w:hAnsi="Arial" w:cs="Arial"/>
                <w:color w:val="000000"/>
                <w:lang w:eastAsia="el-GR"/>
              </w:rPr>
            </w:pPr>
            <w:r w:rsidRPr="00F444D1">
              <w:rPr>
                <w:rFonts w:ascii="Arial" w:eastAsia="Calibri" w:hAnsi="Arial" w:cs="Arial"/>
                <w:color w:val="000000"/>
                <w:lang w:eastAsia="el-GR"/>
              </w:rPr>
              <w:t>ΑΡΒΥΛΑ ΑΣΦΑΛΕΙΑΣ</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ΖΕΥΓΟΣ</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12</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50</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600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144</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744</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eastAsia="el-GR"/>
              </w:rPr>
            </w:pPr>
            <w:r w:rsidRPr="00F444D1">
              <w:rPr>
                <w:rFonts w:ascii="Arial" w:eastAsia="Calibri" w:hAnsi="Arial" w:cs="Arial"/>
                <w:color w:val="000000"/>
                <w:lang w:val="en-US" w:eastAsia="el-GR"/>
              </w:rPr>
              <w:t>1</w:t>
            </w:r>
            <w:r w:rsidRPr="00F444D1">
              <w:rPr>
                <w:rFonts w:ascii="Arial" w:eastAsia="Calibri" w:hAnsi="Arial" w:cs="Arial"/>
                <w:color w:val="000000"/>
                <w:lang w:eastAsia="el-GR"/>
              </w:rPr>
              <w:t>4</w:t>
            </w:r>
          </w:p>
        </w:tc>
        <w:tc>
          <w:tcPr>
            <w:tcW w:w="2693" w:type="dxa"/>
            <w:shd w:val="clear" w:color="auto" w:fill="FFFFFF"/>
          </w:tcPr>
          <w:p w:rsidR="00F444D1" w:rsidRPr="00F444D1" w:rsidRDefault="00F444D1" w:rsidP="00F444D1">
            <w:pPr>
              <w:widowControl w:val="0"/>
              <w:spacing w:after="0" w:line="220" w:lineRule="exact"/>
              <w:rPr>
                <w:rFonts w:ascii="Arial" w:eastAsia="Calibri" w:hAnsi="Arial" w:cs="Arial"/>
                <w:color w:val="000000"/>
                <w:lang w:eastAsia="el-GR"/>
              </w:rPr>
            </w:pPr>
            <w:r w:rsidRPr="00F444D1">
              <w:rPr>
                <w:rFonts w:ascii="Arial" w:eastAsia="Calibri" w:hAnsi="Arial" w:cs="Arial"/>
                <w:color w:val="000000"/>
                <w:lang w:eastAsia="el-GR"/>
              </w:rPr>
              <w:t>ΕΠΙΓΟΝΑΤΙΔΕΣ</w:t>
            </w:r>
          </w:p>
        </w:tc>
        <w:tc>
          <w:tcPr>
            <w:tcW w:w="1276"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ΖΕΥΓΟΣ</w:t>
            </w:r>
          </w:p>
        </w:tc>
        <w:tc>
          <w:tcPr>
            <w:tcW w:w="851"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40</w:t>
            </w:r>
          </w:p>
        </w:tc>
        <w:tc>
          <w:tcPr>
            <w:tcW w:w="708"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12</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480</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color w:val="000000"/>
                <w:lang w:eastAsia="el-GR"/>
              </w:rPr>
            </w:pP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color w:val="000000"/>
                <w:lang w:eastAsia="el-GR"/>
              </w:rPr>
            </w:pPr>
            <w:r w:rsidRPr="00F444D1">
              <w:rPr>
                <w:rFonts w:ascii="Arial" w:eastAsia="Calibri" w:hAnsi="Arial" w:cs="Arial"/>
                <w:color w:val="000000"/>
                <w:lang w:eastAsia="el-GR"/>
              </w:rPr>
              <w:t>115,2</w:t>
            </w:r>
          </w:p>
        </w:tc>
        <w:tc>
          <w:tcPr>
            <w:tcW w:w="1134" w:type="dxa"/>
            <w:shd w:val="clear" w:color="auto" w:fill="FFFFFF"/>
          </w:tcPr>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r w:rsidRPr="00F444D1">
              <w:rPr>
                <w:rFonts w:ascii="Arial" w:eastAsia="Calibri" w:hAnsi="Arial" w:cs="Arial"/>
                <w:color w:val="000000"/>
                <w:lang w:eastAsia="el-GR"/>
              </w:rPr>
              <w:t>595,2</w:t>
            </w:r>
          </w:p>
        </w:tc>
      </w:tr>
      <w:tr w:rsidR="00F444D1" w:rsidRPr="00F444D1" w:rsidTr="00CA3B5F">
        <w:trPr>
          <w:trHeight w:hRule="exact" w:val="515"/>
        </w:trPr>
        <w:tc>
          <w:tcPr>
            <w:tcW w:w="568" w:type="dxa"/>
            <w:shd w:val="clear" w:color="auto" w:fill="FFFFFF"/>
          </w:tcPr>
          <w:p w:rsidR="00F444D1" w:rsidRPr="00F444D1" w:rsidRDefault="00F444D1" w:rsidP="00F444D1">
            <w:pPr>
              <w:widowControl w:val="0"/>
              <w:spacing w:after="0" w:line="220" w:lineRule="exact"/>
              <w:ind w:left="180"/>
              <w:rPr>
                <w:rFonts w:ascii="Arial" w:eastAsia="Calibri" w:hAnsi="Arial" w:cs="Arial"/>
                <w:color w:val="000000"/>
                <w:lang w:val="en-US" w:eastAsia="el-GR"/>
              </w:rPr>
            </w:pPr>
          </w:p>
        </w:tc>
        <w:tc>
          <w:tcPr>
            <w:tcW w:w="5528" w:type="dxa"/>
            <w:gridSpan w:val="4"/>
            <w:shd w:val="clear" w:color="auto" w:fill="FFFFFF"/>
          </w:tcPr>
          <w:p w:rsidR="00F444D1" w:rsidRPr="00F444D1" w:rsidRDefault="00F444D1" w:rsidP="00F444D1">
            <w:pPr>
              <w:widowControl w:val="0"/>
              <w:spacing w:after="0" w:line="220" w:lineRule="exact"/>
              <w:jc w:val="both"/>
              <w:rPr>
                <w:rFonts w:ascii="Arial" w:eastAsia="Calibri" w:hAnsi="Arial" w:cs="Arial"/>
                <w:color w:val="000000"/>
                <w:lang w:eastAsia="el-GR"/>
              </w:rPr>
            </w:pPr>
          </w:p>
          <w:p w:rsidR="00F444D1" w:rsidRPr="00F444D1" w:rsidRDefault="00F444D1" w:rsidP="00F444D1">
            <w:pPr>
              <w:widowControl w:val="0"/>
              <w:spacing w:after="0" w:line="220" w:lineRule="exact"/>
              <w:jc w:val="both"/>
              <w:rPr>
                <w:rFonts w:ascii="Arial" w:eastAsia="Calibri" w:hAnsi="Arial" w:cs="Arial"/>
                <w:b/>
                <w:color w:val="000000"/>
                <w:lang w:eastAsia="el-GR"/>
              </w:rPr>
            </w:pPr>
            <w:r w:rsidRPr="00F444D1">
              <w:rPr>
                <w:rFonts w:ascii="Arial" w:eastAsia="Calibri" w:hAnsi="Arial" w:cs="Arial"/>
                <w:b/>
                <w:color w:val="000000"/>
                <w:lang w:eastAsia="el-GR"/>
              </w:rPr>
              <w:t>ΣΥΝΟΛΟ</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b/>
                <w:color w:val="000000"/>
                <w:lang w:eastAsia="el-GR"/>
              </w:rPr>
            </w:pPr>
          </w:p>
          <w:p w:rsidR="00F444D1" w:rsidRPr="00F444D1" w:rsidRDefault="00F444D1" w:rsidP="00F444D1">
            <w:pPr>
              <w:widowControl w:val="0"/>
              <w:spacing w:after="0" w:line="220" w:lineRule="exact"/>
              <w:jc w:val="center"/>
              <w:rPr>
                <w:rFonts w:ascii="Arial" w:eastAsia="Calibri" w:hAnsi="Arial" w:cs="Arial"/>
                <w:b/>
                <w:color w:val="000000"/>
                <w:lang w:eastAsia="el-GR"/>
              </w:rPr>
            </w:pPr>
            <w:r w:rsidRPr="00F444D1">
              <w:rPr>
                <w:rFonts w:ascii="Arial" w:eastAsia="Calibri" w:hAnsi="Arial" w:cs="Arial"/>
                <w:b/>
                <w:color w:val="000000"/>
                <w:lang w:eastAsia="el-GR"/>
              </w:rPr>
              <w:t>2.419</w:t>
            </w:r>
          </w:p>
        </w:tc>
        <w:tc>
          <w:tcPr>
            <w:tcW w:w="851" w:type="dxa"/>
            <w:shd w:val="clear" w:color="auto" w:fill="FFFFFF"/>
          </w:tcPr>
          <w:p w:rsidR="00F444D1" w:rsidRPr="00F444D1" w:rsidRDefault="00F444D1" w:rsidP="00F444D1">
            <w:pPr>
              <w:widowControl w:val="0"/>
              <w:spacing w:after="0" w:line="220" w:lineRule="exact"/>
              <w:ind w:right="120"/>
              <w:jc w:val="center"/>
              <w:rPr>
                <w:rFonts w:ascii="Arial" w:eastAsia="Calibri" w:hAnsi="Arial" w:cs="Arial"/>
                <w:b/>
                <w:color w:val="000000"/>
                <w:lang w:eastAsia="el-GR"/>
              </w:rPr>
            </w:pPr>
          </w:p>
          <w:p w:rsidR="00F444D1" w:rsidRPr="00F444D1" w:rsidRDefault="00F444D1" w:rsidP="00F444D1">
            <w:pPr>
              <w:widowControl w:val="0"/>
              <w:spacing w:after="0" w:line="220" w:lineRule="exact"/>
              <w:ind w:right="120"/>
              <w:jc w:val="center"/>
              <w:rPr>
                <w:rFonts w:ascii="Arial" w:eastAsia="Calibri" w:hAnsi="Arial" w:cs="Arial"/>
                <w:b/>
                <w:color w:val="000000"/>
                <w:lang w:eastAsia="el-GR"/>
              </w:rPr>
            </w:pPr>
            <w:r w:rsidRPr="00F444D1">
              <w:rPr>
                <w:rFonts w:ascii="Arial" w:eastAsia="Calibri" w:hAnsi="Arial" w:cs="Arial"/>
                <w:b/>
                <w:color w:val="000000"/>
                <w:lang w:eastAsia="el-GR"/>
              </w:rPr>
              <w:t>5,46</w:t>
            </w:r>
          </w:p>
        </w:tc>
        <w:tc>
          <w:tcPr>
            <w:tcW w:w="1134" w:type="dxa"/>
            <w:shd w:val="clear" w:color="auto" w:fill="FFFFFF"/>
          </w:tcPr>
          <w:p w:rsidR="00F444D1" w:rsidRPr="00F444D1" w:rsidRDefault="00F444D1" w:rsidP="00F444D1">
            <w:pPr>
              <w:widowControl w:val="0"/>
              <w:spacing w:after="0" w:line="220" w:lineRule="exact"/>
              <w:jc w:val="center"/>
              <w:rPr>
                <w:rFonts w:ascii="Arial" w:eastAsia="Calibri" w:hAnsi="Arial" w:cs="Arial"/>
                <w:b/>
                <w:color w:val="000000"/>
                <w:lang w:eastAsia="el-GR"/>
              </w:rPr>
            </w:pPr>
          </w:p>
          <w:p w:rsidR="00F444D1" w:rsidRPr="00F444D1" w:rsidRDefault="00F444D1" w:rsidP="00F444D1">
            <w:pPr>
              <w:widowControl w:val="0"/>
              <w:spacing w:after="0" w:line="220" w:lineRule="exact"/>
              <w:jc w:val="center"/>
              <w:rPr>
                <w:rFonts w:ascii="Arial" w:eastAsia="Calibri" w:hAnsi="Arial" w:cs="Arial"/>
                <w:b/>
                <w:color w:val="000000"/>
                <w:lang w:eastAsia="el-GR"/>
              </w:rPr>
            </w:pPr>
            <w:r w:rsidRPr="00F444D1">
              <w:rPr>
                <w:rFonts w:ascii="Arial" w:eastAsia="Calibri" w:hAnsi="Arial" w:cs="Arial"/>
                <w:b/>
                <w:color w:val="000000"/>
                <w:lang w:eastAsia="el-GR"/>
              </w:rPr>
              <w:t>558,72</w:t>
            </w:r>
          </w:p>
        </w:tc>
        <w:tc>
          <w:tcPr>
            <w:tcW w:w="1134" w:type="dxa"/>
            <w:shd w:val="clear" w:color="auto" w:fill="FFFFFF"/>
          </w:tcPr>
          <w:p w:rsidR="00F444D1" w:rsidRPr="00F444D1" w:rsidRDefault="00F444D1" w:rsidP="00F444D1">
            <w:pPr>
              <w:spacing w:after="0" w:line="240" w:lineRule="auto"/>
              <w:jc w:val="center"/>
              <w:rPr>
                <w:rFonts w:ascii="Arial" w:eastAsia="Times New Roman" w:hAnsi="Arial" w:cs="Arial"/>
                <w:color w:val="000000"/>
                <w:lang w:eastAsia="el-GR"/>
              </w:rPr>
            </w:pPr>
          </w:p>
          <w:p w:rsidR="00F444D1" w:rsidRPr="00F444D1" w:rsidRDefault="00F444D1" w:rsidP="00F444D1">
            <w:pPr>
              <w:spacing w:after="0" w:line="240" w:lineRule="auto"/>
              <w:jc w:val="center"/>
              <w:rPr>
                <w:rFonts w:ascii="Arial" w:eastAsia="Times New Roman" w:hAnsi="Arial" w:cs="Arial"/>
                <w:b/>
                <w:color w:val="000000"/>
                <w:lang w:eastAsia="el-GR"/>
              </w:rPr>
            </w:pPr>
            <w:r w:rsidRPr="00F444D1">
              <w:rPr>
                <w:rFonts w:ascii="Arial" w:eastAsia="Times New Roman" w:hAnsi="Arial" w:cs="Arial"/>
                <w:b/>
                <w:color w:val="000000"/>
                <w:lang w:eastAsia="el-GR"/>
              </w:rPr>
              <w:t>2.983,18</w:t>
            </w:r>
          </w:p>
          <w:p w:rsidR="00F444D1" w:rsidRPr="00F444D1" w:rsidRDefault="00F444D1" w:rsidP="00F444D1">
            <w:pPr>
              <w:widowControl w:val="0"/>
              <w:spacing w:after="0" w:line="220" w:lineRule="exact"/>
              <w:ind w:right="180"/>
              <w:jc w:val="center"/>
              <w:rPr>
                <w:rFonts w:ascii="Arial" w:eastAsia="Calibri" w:hAnsi="Arial" w:cs="Arial"/>
                <w:color w:val="000000"/>
                <w:lang w:eastAsia="el-GR"/>
              </w:rPr>
            </w:pPr>
          </w:p>
        </w:tc>
      </w:tr>
    </w:tbl>
    <w:p w:rsidR="00F444D1" w:rsidRPr="00F444D1" w:rsidRDefault="00F444D1" w:rsidP="00F444D1">
      <w:pPr>
        <w:widowControl w:val="0"/>
        <w:spacing w:after="0" w:line="240" w:lineRule="auto"/>
        <w:rPr>
          <w:rFonts w:ascii="Arial" w:eastAsia="Courier New" w:hAnsi="Arial" w:cs="Arial"/>
          <w:color w:val="000000"/>
          <w:lang w:val="en-US" w:eastAsia="el-GR"/>
        </w:rPr>
      </w:pPr>
    </w:p>
    <w:p w:rsidR="00F444D1" w:rsidRPr="00F444D1" w:rsidRDefault="00F444D1" w:rsidP="00F444D1">
      <w:pPr>
        <w:widowControl w:val="0"/>
        <w:tabs>
          <w:tab w:val="left" w:pos="6912"/>
        </w:tabs>
        <w:spacing w:after="0" w:line="240" w:lineRule="auto"/>
        <w:rPr>
          <w:rFonts w:ascii="Arial" w:eastAsia="Courier New" w:hAnsi="Arial" w:cs="Arial"/>
          <w:color w:val="000000"/>
          <w:lang w:val="en-US" w:eastAsia="el-GR"/>
        </w:rPr>
      </w:pPr>
      <w:r w:rsidRPr="00F444D1">
        <w:rPr>
          <w:rFonts w:ascii="Arial" w:eastAsia="Courier New" w:hAnsi="Arial" w:cs="Arial"/>
          <w:color w:val="000000"/>
          <w:lang w:val="en-US" w:eastAsia="el-GR"/>
        </w:rPr>
        <w:tab/>
      </w:r>
    </w:p>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p w:rsidR="00F444D1" w:rsidRPr="00F444D1" w:rsidRDefault="00F444D1" w:rsidP="00F444D1">
      <w:pPr>
        <w:widowControl w:val="0"/>
        <w:tabs>
          <w:tab w:val="left" w:pos="6912"/>
        </w:tabs>
        <w:spacing w:after="0" w:line="240" w:lineRule="auto"/>
        <w:rPr>
          <w:rFonts w:ascii="Arial" w:eastAsia="Courier New" w:hAnsi="Arial" w:cs="Arial"/>
          <w:color w:val="000000"/>
          <w:lang w:val="en-US" w:eastAsia="el-GR"/>
        </w:rPr>
      </w:pPr>
    </w:p>
    <w:p w:rsidR="00F444D1" w:rsidRPr="00F444D1" w:rsidRDefault="00F444D1" w:rsidP="00F444D1">
      <w:pPr>
        <w:widowControl w:val="0"/>
        <w:tabs>
          <w:tab w:val="left" w:pos="6912"/>
        </w:tabs>
        <w:spacing w:after="0" w:line="240" w:lineRule="auto"/>
        <w:rPr>
          <w:rFonts w:ascii="Arial" w:eastAsia="Courier New" w:hAnsi="Arial" w:cs="Arial"/>
          <w:color w:val="000000"/>
          <w:lang w:val="en-US" w:eastAsia="el-GR"/>
        </w:rPr>
      </w:pPr>
    </w:p>
    <w:p w:rsidR="00F444D1" w:rsidRPr="00F444D1" w:rsidRDefault="00F444D1" w:rsidP="00F444D1">
      <w:pPr>
        <w:widowControl w:val="0"/>
        <w:tabs>
          <w:tab w:val="left" w:pos="6912"/>
        </w:tabs>
        <w:spacing w:after="0" w:line="240" w:lineRule="auto"/>
        <w:rPr>
          <w:rFonts w:ascii="Arial" w:eastAsia="Courier New" w:hAnsi="Arial" w:cs="Arial"/>
          <w:color w:val="000000"/>
          <w:lang w:val="en-US" w:eastAsia="el-GR"/>
        </w:rPr>
      </w:pPr>
    </w:p>
    <w:p w:rsidR="00F444D1" w:rsidRPr="00F444D1" w:rsidRDefault="00F444D1" w:rsidP="00F444D1">
      <w:pPr>
        <w:widowControl w:val="0"/>
        <w:tabs>
          <w:tab w:val="left" w:pos="6912"/>
        </w:tabs>
        <w:spacing w:after="0" w:line="240" w:lineRule="auto"/>
        <w:rPr>
          <w:rFonts w:ascii="Arial" w:eastAsia="Courier New" w:hAnsi="Arial" w:cs="Arial"/>
          <w:color w:val="000000"/>
          <w:lang w:val="en-US" w:eastAsia="el-GR"/>
        </w:rPr>
      </w:pPr>
    </w:p>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p w:rsidR="00F444D1" w:rsidRPr="00F444D1" w:rsidRDefault="00F444D1" w:rsidP="00F444D1">
      <w:pPr>
        <w:widowControl w:val="0"/>
        <w:tabs>
          <w:tab w:val="left" w:pos="6912"/>
        </w:tabs>
        <w:spacing w:after="0" w:line="240" w:lineRule="auto"/>
        <w:rPr>
          <w:rFonts w:ascii="Arial" w:eastAsia="Courier New" w:hAnsi="Arial" w:cs="Arial"/>
          <w:color w:val="000000"/>
          <w:lang w:val="en-US" w:eastAsia="el-GR"/>
        </w:rPr>
      </w:pPr>
    </w:p>
    <w:tbl>
      <w:tblPr>
        <w:tblW w:w="10349"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2693"/>
        <w:gridCol w:w="1276"/>
        <w:gridCol w:w="851"/>
        <w:gridCol w:w="708"/>
        <w:gridCol w:w="1134"/>
        <w:gridCol w:w="851"/>
        <w:gridCol w:w="1134"/>
        <w:gridCol w:w="1134"/>
      </w:tblGrid>
      <w:tr w:rsidR="00F444D1" w:rsidRPr="00F444D1" w:rsidTr="00CA3B5F">
        <w:trPr>
          <w:trHeight w:hRule="exact" w:val="851"/>
        </w:trPr>
        <w:tc>
          <w:tcPr>
            <w:tcW w:w="10349" w:type="dxa"/>
            <w:gridSpan w:val="9"/>
            <w:shd w:val="clear" w:color="auto" w:fill="FFFFFF"/>
          </w:tcPr>
          <w:p w:rsidR="00F444D1" w:rsidRPr="00F444D1" w:rsidRDefault="00F444D1" w:rsidP="00F444D1">
            <w:pPr>
              <w:widowControl w:val="0"/>
              <w:tabs>
                <w:tab w:val="left" w:pos="6912"/>
              </w:tabs>
              <w:spacing w:after="0" w:line="240" w:lineRule="auto"/>
              <w:jc w:val="center"/>
              <w:rPr>
                <w:rFonts w:ascii="Arial" w:eastAsia="Courier New" w:hAnsi="Arial" w:cs="Arial"/>
                <w:b/>
                <w:color w:val="000000"/>
                <w:lang w:eastAsia="el-GR"/>
              </w:rPr>
            </w:pPr>
            <w:r w:rsidRPr="00F444D1">
              <w:rPr>
                <w:rFonts w:ascii="Arial" w:eastAsia="Courier New" w:hAnsi="Arial" w:cs="Arial"/>
                <w:b/>
                <w:color w:val="000000"/>
                <w:lang w:eastAsia="el-GR"/>
              </w:rPr>
              <w:t>Κ.Α. 30.6061.0001</w:t>
            </w:r>
          </w:p>
        </w:tc>
      </w:tr>
      <w:tr w:rsidR="00F444D1" w:rsidRPr="00F444D1" w:rsidTr="00CA3B5F">
        <w:trPr>
          <w:trHeight w:hRule="exact" w:val="896"/>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Α/</w:t>
            </w:r>
          </w:p>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Α</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ΕΙΔΟΣ</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ΜΟΝΑΔΑ</w:t>
            </w:r>
          </w:p>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ΜΕΤΡΗΣ</w:t>
            </w:r>
          </w:p>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ΗΣ</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ΠΟΣΟ</w:t>
            </w:r>
            <w:r w:rsidRPr="00F444D1">
              <w:rPr>
                <w:rFonts w:ascii="Arial" w:eastAsia="Courier New" w:hAnsi="Arial" w:cs="Arial"/>
                <w:color w:val="000000"/>
                <w:lang w:eastAsia="el-GR"/>
              </w:rPr>
              <w:softHyphen/>
            </w:r>
          </w:p>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ΤΗΤΑ</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ΤΙΜΗ ΜΟΝΑΔΟΣ</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ΣΥΝΟΛΟ ΑΝΕΥ ΦΠΑ</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 xml:space="preserve">ΦΠΑ </w:t>
            </w:r>
            <w:r w:rsidRPr="00F444D1">
              <w:rPr>
                <w:rFonts w:ascii="Arial" w:eastAsia="Courier New" w:hAnsi="Arial" w:cs="Arial"/>
                <w:color w:val="000000"/>
                <w:lang w:val="en-US" w:eastAsia="el-GR"/>
              </w:rPr>
              <w:t>6</w:t>
            </w:r>
            <w:r w:rsidRPr="00F444D1">
              <w:rPr>
                <w:rFonts w:ascii="Arial" w:eastAsia="Courier New" w:hAnsi="Arial" w:cs="Arial"/>
                <w:color w:val="000000"/>
                <w:lang w:eastAsia="el-GR"/>
              </w:rPr>
              <w:t>%</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ΦΠΑ 24%</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ΣΥΝΟΛΟ ΜΕ ΦΠΑ</w:t>
            </w:r>
          </w:p>
        </w:tc>
      </w:tr>
      <w:tr w:rsidR="00F444D1" w:rsidRPr="00F444D1" w:rsidTr="00CA3B5F">
        <w:trPr>
          <w:trHeight w:hRule="exact" w:val="451"/>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val="en-US" w:eastAsia="el-GR"/>
              </w:rPr>
            </w:pPr>
            <w:r w:rsidRPr="00F444D1">
              <w:rPr>
                <w:rFonts w:ascii="Arial" w:eastAsia="Courier New" w:hAnsi="Arial" w:cs="Arial"/>
                <w:color w:val="000000"/>
                <w:lang w:val="en-US" w:eastAsia="el-GR"/>
              </w:rPr>
              <w:t>1</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 xml:space="preserve">ΓΑΝΤΙΑ ΔΕΡΜΑΤΟΠΑΝΙΝΑ </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ΖΕΥΓΟΣ</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228</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456</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109,44</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565,44</w:t>
            </w:r>
          </w:p>
        </w:tc>
      </w:tr>
      <w:tr w:rsidR="00F444D1" w:rsidRPr="00F444D1" w:rsidTr="00CA3B5F">
        <w:trPr>
          <w:trHeight w:hRule="exact" w:val="704"/>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 xml:space="preserve">ΓΑΝΤΙΑ ΕΛΑΣΤΙΚΑ ΜΙΑΣ ΧΡΗΣΗΣ </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ΚΟΥΤΑ 100 ΤΕΜΑΧΙΩΝ</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38</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13</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494</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29,64</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523,64</w:t>
            </w:r>
          </w:p>
        </w:tc>
      </w:tr>
      <w:tr w:rsidR="00F444D1" w:rsidRPr="00F444D1" w:rsidTr="00CA3B5F">
        <w:trPr>
          <w:trHeight w:hRule="exact" w:val="563"/>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3</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 xml:space="preserve">ΓΑΝΤΙΑ ΑΠΟ ΥΦΑΣΜΑ ΚΑΙ ΝΙΤΡΙΛΙΟ </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ΖΕΥΓΟΣ</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72</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144</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34,56</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178,56</w:t>
            </w:r>
          </w:p>
        </w:tc>
      </w:tr>
      <w:tr w:rsidR="00F444D1" w:rsidRPr="00F444D1" w:rsidTr="00CA3B5F">
        <w:trPr>
          <w:trHeight w:hRule="exact" w:val="401"/>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4</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 xml:space="preserve">ΓΑΝΤΙΑ ΑΠΟ </w:t>
            </w:r>
            <w:r w:rsidRPr="00F444D1">
              <w:rPr>
                <w:rFonts w:ascii="Arial" w:eastAsia="Courier New" w:hAnsi="Arial" w:cs="Arial"/>
                <w:color w:val="000000"/>
                <w:lang w:val="en-US" w:eastAsia="el-GR"/>
              </w:rPr>
              <w:t>PVC</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ΖΕΥΓΟΣ</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36</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2,8</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100,80</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24,19</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124,99</w:t>
            </w:r>
          </w:p>
        </w:tc>
      </w:tr>
      <w:tr w:rsidR="00F444D1" w:rsidRPr="00F444D1" w:rsidTr="00CA3B5F">
        <w:trPr>
          <w:trHeight w:hRule="exact" w:val="590"/>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5</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ΓΑΝΤΙΑ ΜΟΝΩΤΙΚΑ ΗΛΕΚΤΡΟΛΟΓΟΥ</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ΖΕΥΓΟΣ</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10</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25</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250</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60</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310</w:t>
            </w:r>
          </w:p>
        </w:tc>
      </w:tr>
      <w:tr w:rsidR="00F444D1" w:rsidRPr="00F444D1" w:rsidTr="00CA3B5F">
        <w:trPr>
          <w:trHeight w:hRule="exact" w:val="503"/>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6</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ΚΡΑΝΗ ΠΡΟΣΤΑΣΙΑ ΑΠΟ ΠΤΩΣΗ</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21</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20</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420</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100,8</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520,8</w:t>
            </w:r>
          </w:p>
        </w:tc>
      </w:tr>
      <w:tr w:rsidR="00F444D1" w:rsidRPr="00F444D1" w:rsidTr="00CA3B5F">
        <w:trPr>
          <w:trHeight w:hRule="exact" w:val="601"/>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7</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ΜΑΣΚΑ ΗΛΕΚΤΡΟΣΥΓΚΟΛΛΗΣΗΣ</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5</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15</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75</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18</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93</w:t>
            </w:r>
          </w:p>
        </w:tc>
      </w:tr>
      <w:tr w:rsidR="00F444D1" w:rsidRPr="00F444D1" w:rsidTr="00CA3B5F">
        <w:trPr>
          <w:trHeight w:hRule="exact" w:val="567"/>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8</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ΓΥΑΛΙΑ ΠΡΟΣΤΑΣΙΑΣ ΑΠΟ ΗΛΙΑΚΗ ΑΚΤΙΝΟΒΟΛΙΑ</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ΖΕΥΓΟΣ</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11</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15</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165</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39,6</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204,6</w:t>
            </w:r>
          </w:p>
        </w:tc>
      </w:tr>
      <w:tr w:rsidR="00F444D1" w:rsidRPr="00F444D1" w:rsidTr="00CA3B5F">
        <w:trPr>
          <w:trHeight w:hRule="exact" w:val="527"/>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9</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ΓΥΑΛΙΑ ΑΝΟΙΚΤΟΥ ΤΥΠΟΥ</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ΖΕΥΓΟΣ</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4</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12</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48</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11,52</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59,52</w:t>
            </w:r>
          </w:p>
        </w:tc>
      </w:tr>
      <w:tr w:rsidR="00F444D1" w:rsidRPr="00F444D1" w:rsidTr="00CA3B5F">
        <w:trPr>
          <w:trHeight w:hRule="exact" w:val="567"/>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10</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ΠΑΠΟΥΤΣΙΑ ΑΣΦΑΛΕΙΑΣ ΗΛΕΚΤΡΟΛΟΓΟΥ</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ΖΕΥΓΟΣ</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5</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val="en-US" w:eastAsia="el-GR"/>
              </w:rPr>
            </w:pPr>
            <w:r w:rsidRPr="00F444D1">
              <w:rPr>
                <w:rFonts w:ascii="Arial" w:eastAsia="Courier New" w:hAnsi="Arial" w:cs="Arial"/>
                <w:color w:val="000000"/>
                <w:lang w:val="en-US" w:eastAsia="el-GR"/>
              </w:rPr>
              <w:t>70</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val="en-US" w:eastAsia="el-GR"/>
              </w:rPr>
              <w:t>350</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val="en-US" w:eastAsia="el-GR"/>
              </w:rPr>
              <w:t>84</w:t>
            </w:r>
            <w:r w:rsidRPr="00F444D1">
              <w:rPr>
                <w:rFonts w:ascii="Arial" w:eastAsia="Courier New" w:hAnsi="Arial" w:cs="Arial"/>
                <w:color w:val="000000"/>
                <w:lang w:eastAsia="el-GR"/>
              </w:rPr>
              <w:t>,00</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4</w:t>
            </w:r>
            <w:r w:rsidRPr="00F444D1">
              <w:rPr>
                <w:rFonts w:ascii="Arial" w:eastAsia="Courier New" w:hAnsi="Arial" w:cs="Arial"/>
                <w:color w:val="000000"/>
                <w:lang w:val="en-US" w:eastAsia="el-GR"/>
              </w:rPr>
              <w:t>34</w:t>
            </w:r>
            <w:r w:rsidRPr="00F444D1">
              <w:rPr>
                <w:rFonts w:ascii="Arial" w:eastAsia="Courier New" w:hAnsi="Arial" w:cs="Arial"/>
                <w:color w:val="000000"/>
                <w:lang w:eastAsia="el-GR"/>
              </w:rPr>
              <w:t>,00</w:t>
            </w:r>
          </w:p>
        </w:tc>
      </w:tr>
      <w:tr w:rsidR="00F444D1" w:rsidRPr="00F444D1" w:rsidTr="00CA3B5F">
        <w:trPr>
          <w:trHeight w:hRule="exact" w:val="399"/>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11</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ΠΟΔΙΑ ΣΥΓΚΟΛΛΗΤΩΝ</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5</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15</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75</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18</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93</w:t>
            </w:r>
          </w:p>
        </w:tc>
      </w:tr>
      <w:tr w:rsidR="00F444D1" w:rsidRPr="00F444D1" w:rsidTr="00CA3B5F">
        <w:trPr>
          <w:trHeight w:hRule="exact" w:val="292"/>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12</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ΝΙΤΣΕΡΑΔΕΣ</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3</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30</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90</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21,6</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111,60</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13</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 xml:space="preserve">ΑΝΑΚΛΑΣΤΙΚΑ ΓΙΛΕΚΑ </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56</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6</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336</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80,64</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416,64</w:t>
            </w:r>
          </w:p>
        </w:tc>
      </w:tr>
      <w:tr w:rsidR="00F444D1" w:rsidRPr="00F444D1" w:rsidTr="00CA3B5F">
        <w:trPr>
          <w:trHeight w:hRule="exact" w:val="401"/>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14</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ΜΠΟΥΦΑΝ ΑΔΙΑΒΡΟΧΟ</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5</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50</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250</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60</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310</w:t>
            </w:r>
          </w:p>
        </w:tc>
      </w:tr>
      <w:tr w:rsidR="00F444D1" w:rsidRPr="00F444D1" w:rsidTr="00CA3B5F">
        <w:trPr>
          <w:trHeight w:hRule="exact" w:val="280"/>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15</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ΑΡΒΥΛΑ ΑΣΦΑΛΕΙΑΣ</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ΖΕΥΓΟΣ</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23</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50</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1.150</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276</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1.426,00</w:t>
            </w:r>
          </w:p>
        </w:tc>
      </w:tr>
      <w:tr w:rsidR="00F444D1" w:rsidRPr="00F444D1" w:rsidTr="00CA3B5F">
        <w:trPr>
          <w:trHeight w:hRule="exact" w:val="715"/>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16</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ΟΛΟΣΩΜΕΣ ΕΞΑΡΤΗΣΕΙΣ- ΑΝΑΚΟΠΤΕΣ- ΑΠΟΣΒΕΣΤΗΡΕΣ</w:t>
            </w:r>
          </w:p>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3</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val="en-US" w:eastAsia="el-GR"/>
              </w:rPr>
              <w:t>25</w:t>
            </w:r>
            <w:r w:rsidRPr="00F444D1">
              <w:rPr>
                <w:rFonts w:ascii="Arial" w:eastAsia="Courier New" w:hAnsi="Arial" w:cs="Arial"/>
                <w:color w:val="000000"/>
                <w:lang w:eastAsia="el-GR"/>
              </w:rPr>
              <w:t>0</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val="en-US" w:eastAsia="el-GR"/>
              </w:rPr>
              <w:t>75</w:t>
            </w:r>
            <w:r w:rsidRPr="00F444D1">
              <w:rPr>
                <w:rFonts w:ascii="Arial" w:eastAsia="Courier New" w:hAnsi="Arial" w:cs="Arial"/>
                <w:color w:val="000000"/>
                <w:lang w:eastAsia="el-GR"/>
              </w:rPr>
              <w:t>0</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val="en-US" w:eastAsia="el-GR"/>
              </w:rPr>
              <w:t>180</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val="en-US" w:eastAsia="el-GR"/>
              </w:rPr>
            </w:pPr>
            <w:r w:rsidRPr="00F444D1">
              <w:rPr>
                <w:rFonts w:ascii="Arial" w:eastAsia="Courier New" w:hAnsi="Arial" w:cs="Arial"/>
                <w:color w:val="000000"/>
                <w:lang w:val="en-US" w:eastAsia="el-GR"/>
              </w:rPr>
              <w:t>930</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17</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ΕΠΙΓΟΝΑΤΙΔΕΣ</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45</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12</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540</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129,6</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669,6</w:t>
            </w:r>
          </w:p>
        </w:tc>
      </w:tr>
      <w:tr w:rsidR="00F444D1" w:rsidRPr="00F444D1" w:rsidTr="00CA3B5F">
        <w:trPr>
          <w:trHeight w:hRule="exact" w:val="972"/>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18</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 xml:space="preserve">ΜΑΣΚΑ ΗΜΙΣΕΩΣ ΠΡΟΣΩΠΟΥ ΜΕ ΦΙΛΤΡΑ </w:t>
            </w:r>
            <w:r w:rsidRPr="00F444D1">
              <w:rPr>
                <w:rFonts w:ascii="Arial" w:eastAsia="Courier New" w:hAnsi="Arial" w:cs="Arial"/>
                <w:color w:val="000000"/>
                <w:lang w:val="en-US" w:eastAsia="el-GR"/>
              </w:rPr>
              <w:t>A</w:t>
            </w:r>
            <w:r w:rsidRPr="00F444D1">
              <w:rPr>
                <w:rFonts w:ascii="Arial" w:eastAsia="Courier New" w:hAnsi="Arial" w:cs="Arial"/>
                <w:color w:val="000000"/>
                <w:lang w:eastAsia="el-GR"/>
              </w:rPr>
              <w:t xml:space="preserve">1 </w:t>
            </w:r>
            <w:r w:rsidRPr="00F444D1">
              <w:rPr>
                <w:rFonts w:ascii="Arial" w:eastAsia="Courier New" w:hAnsi="Arial" w:cs="Arial"/>
                <w:color w:val="000000"/>
                <w:lang w:val="en-US" w:eastAsia="el-GR"/>
              </w:rPr>
              <w:t>P</w:t>
            </w:r>
            <w:r w:rsidRPr="00F444D1">
              <w:rPr>
                <w:rFonts w:ascii="Arial" w:eastAsia="Courier New" w:hAnsi="Arial" w:cs="Arial"/>
                <w:color w:val="000000"/>
                <w:lang w:eastAsia="el-GR"/>
              </w:rPr>
              <w:t>3 ή ΙΣΟΔΥΝΑΜΗ ΦΙΛΤΡΟΜΑΣΚΑ</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4</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30</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120</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28,8</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148,8</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19</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ΩΤΟΑΣΠΙΔΕΣ</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10</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15</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150</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36</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186,00</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20</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 xml:space="preserve">ΜΠΛΟΥΖΑΚΙΑ </w:t>
            </w:r>
            <w:r w:rsidRPr="00F444D1">
              <w:rPr>
                <w:rFonts w:ascii="Arial" w:eastAsia="Courier New" w:hAnsi="Arial" w:cs="Arial"/>
                <w:color w:val="000000"/>
                <w:lang w:val="en-US" w:eastAsia="el-GR"/>
              </w:rPr>
              <w:t>T-SHIRT</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24</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5</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120</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28,8</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148,8</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21</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ΠΑΝΤΕΛΟΝΙΑ ΕΡΓΑΣΙΑΣ</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12</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25</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300</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72</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372,00</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22</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ΜΟΝΩΤΙΚΑ ΕΡΓΑΛΕΙΑ</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ΣΕΤ</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3</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280</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840</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201,60</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1.041,60</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23</w:t>
            </w:r>
          </w:p>
        </w:tc>
        <w:tc>
          <w:tcPr>
            <w:tcW w:w="2693"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 xml:space="preserve">ΜΑΣΚΑ ΦΙΛΤΡΟ </w:t>
            </w:r>
            <w:r w:rsidRPr="00F444D1">
              <w:rPr>
                <w:rFonts w:ascii="Arial" w:eastAsia="Courier New" w:hAnsi="Arial" w:cs="Arial"/>
                <w:color w:val="000000"/>
                <w:lang w:val="en-US" w:eastAsia="el-GR"/>
              </w:rPr>
              <w:t>FFP</w:t>
            </w:r>
            <w:r w:rsidRPr="00F444D1">
              <w:rPr>
                <w:rFonts w:ascii="Arial" w:eastAsia="Courier New" w:hAnsi="Arial" w:cs="Arial"/>
                <w:color w:val="000000"/>
                <w:lang w:eastAsia="el-GR"/>
              </w:rPr>
              <w:t xml:space="preserve">1 </w:t>
            </w:r>
          </w:p>
        </w:tc>
        <w:tc>
          <w:tcPr>
            <w:tcW w:w="1276"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385</w:t>
            </w:r>
          </w:p>
        </w:tc>
        <w:tc>
          <w:tcPr>
            <w:tcW w:w="70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770</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46,2</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816,2</w:t>
            </w:r>
          </w:p>
        </w:tc>
      </w:tr>
      <w:tr w:rsidR="00F444D1" w:rsidRPr="00F444D1" w:rsidTr="00CA3B5F">
        <w:trPr>
          <w:trHeight w:hRule="exact" w:val="446"/>
        </w:trPr>
        <w:tc>
          <w:tcPr>
            <w:tcW w:w="568"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tc>
        <w:tc>
          <w:tcPr>
            <w:tcW w:w="5528" w:type="dxa"/>
            <w:gridSpan w:val="4"/>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b/>
                <w:color w:val="000000"/>
                <w:lang w:eastAsia="el-GR"/>
              </w:rPr>
            </w:pPr>
            <w:r w:rsidRPr="00F444D1">
              <w:rPr>
                <w:rFonts w:ascii="Arial" w:eastAsia="Courier New" w:hAnsi="Arial" w:cs="Arial"/>
                <w:b/>
                <w:color w:val="000000"/>
                <w:lang w:eastAsia="el-GR"/>
              </w:rPr>
              <w:t xml:space="preserve">                          ΣΥΝΟΛΟ</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b/>
                <w:color w:val="000000"/>
                <w:lang w:eastAsia="el-GR"/>
              </w:rPr>
            </w:pPr>
            <w:r w:rsidRPr="00F444D1">
              <w:rPr>
                <w:rFonts w:ascii="Arial" w:eastAsia="Courier New" w:hAnsi="Arial" w:cs="Arial"/>
                <w:b/>
                <w:color w:val="000000"/>
                <w:lang w:val="en-US" w:eastAsia="el-GR"/>
              </w:rPr>
              <w:t>7</w:t>
            </w:r>
            <w:r w:rsidRPr="00F444D1">
              <w:rPr>
                <w:rFonts w:ascii="Arial" w:eastAsia="Courier New" w:hAnsi="Arial" w:cs="Arial"/>
                <w:b/>
                <w:color w:val="000000"/>
                <w:lang w:eastAsia="el-GR"/>
              </w:rPr>
              <w:t>.</w:t>
            </w:r>
            <w:r w:rsidRPr="00F444D1">
              <w:rPr>
                <w:rFonts w:ascii="Arial" w:eastAsia="Courier New" w:hAnsi="Arial" w:cs="Arial"/>
                <w:b/>
                <w:color w:val="000000"/>
                <w:lang w:val="en-US" w:eastAsia="el-GR"/>
              </w:rPr>
              <w:t>9</w:t>
            </w:r>
            <w:r w:rsidRPr="00F444D1">
              <w:rPr>
                <w:rFonts w:ascii="Arial" w:eastAsia="Courier New" w:hAnsi="Arial" w:cs="Arial"/>
                <w:b/>
                <w:color w:val="000000"/>
                <w:lang w:eastAsia="el-GR"/>
              </w:rPr>
              <w:t>93,80</w:t>
            </w:r>
          </w:p>
        </w:tc>
        <w:tc>
          <w:tcPr>
            <w:tcW w:w="851"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b/>
                <w:color w:val="000000"/>
                <w:lang w:eastAsia="el-GR"/>
              </w:rPr>
            </w:pPr>
            <w:r w:rsidRPr="00F444D1">
              <w:rPr>
                <w:rFonts w:ascii="Arial" w:eastAsia="Courier New" w:hAnsi="Arial" w:cs="Arial"/>
                <w:b/>
                <w:color w:val="000000"/>
                <w:lang w:eastAsia="el-GR"/>
              </w:rPr>
              <w:t>75,84</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b/>
                <w:color w:val="000000"/>
                <w:lang w:eastAsia="el-GR"/>
              </w:rPr>
            </w:pPr>
            <w:r w:rsidRPr="00F444D1">
              <w:rPr>
                <w:rFonts w:ascii="Arial" w:eastAsia="Courier New" w:hAnsi="Arial" w:cs="Arial"/>
                <w:b/>
                <w:color w:val="000000"/>
                <w:lang w:eastAsia="el-GR"/>
              </w:rPr>
              <w:t>1.6</w:t>
            </w:r>
            <w:r w:rsidRPr="00F444D1">
              <w:rPr>
                <w:rFonts w:ascii="Arial" w:eastAsia="Courier New" w:hAnsi="Arial" w:cs="Arial"/>
                <w:b/>
                <w:color w:val="000000"/>
                <w:lang w:val="en-US" w:eastAsia="el-GR"/>
              </w:rPr>
              <w:t>15</w:t>
            </w:r>
            <w:r w:rsidRPr="00F444D1">
              <w:rPr>
                <w:rFonts w:ascii="Arial" w:eastAsia="Courier New" w:hAnsi="Arial" w:cs="Arial"/>
                <w:b/>
                <w:color w:val="000000"/>
                <w:lang w:eastAsia="el-GR"/>
              </w:rPr>
              <w:t>,15</w:t>
            </w:r>
          </w:p>
        </w:tc>
        <w:tc>
          <w:tcPr>
            <w:tcW w:w="1134" w:type="dxa"/>
            <w:shd w:val="clear" w:color="auto" w:fill="FFFFFF"/>
          </w:tcPr>
          <w:p w:rsidR="00F444D1" w:rsidRPr="00F444D1" w:rsidRDefault="00F444D1" w:rsidP="00F444D1">
            <w:pPr>
              <w:widowControl w:val="0"/>
              <w:tabs>
                <w:tab w:val="left" w:pos="6912"/>
              </w:tabs>
              <w:spacing w:after="0" w:line="240" w:lineRule="auto"/>
              <w:rPr>
                <w:rFonts w:ascii="Arial" w:eastAsia="Courier New" w:hAnsi="Arial" w:cs="Arial"/>
                <w:b/>
                <w:color w:val="000000"/>
                <w:lang w:eastAsia="el-GR"/>
              </w:rPr>
            </w:pPr>
            <w:r w:rsidRPr="00F444D1">
              <w:rPr>
                <w:rFonts w:ascii="Arial" w:eastAsia="Courier New" w:hAnsi="Arial" w:cs="Arial"/>
                <w:b/>
                <w:color w:val="000000"/>
                <w:lang w:eastAsia="el-GR"/>
              </w:rPr>
              <w:t>9.</w:t>
            </w:r>
            <w:r w:rsidRPr="00F444D1">
              <w:rPr>
                <w:rFonts w:ascii="Arial" w:eastAsia="Courier New" w:hAnsi="Arial" w:cs="Arial"/>
                <w:b/>
                <w:color w:val="000000"/>
                <w:lang w:val="en-US" w:eastAsia="el-GR"/>
              </w:rPr>
              <w:t>684,79</w:t>
            </w:r>
            <w:r w:rsidRPr="00F444D1">
              <w:rPr>
                <w:rFonts w:ascii="Arial" w:eastAsia="Courier New" w:hAnsi="Arial" w:cs="Arial"/>
                <w:b/>
                <w:color w:val="000000"/>
                <w:lang w:eastAsia="el-GR"/>
              </w:rPr>
              <w:t>€</w:t>
            </w:r>
          </w:p>
        </w:tc>
      </w:tr>
    </w:tbl>
    <w:p w:rsidR="00F444D1" w:rsidRPr="00F444D1" w:rsidRDefault="00F444D1" w:rsidP="00F444D1">
      <w:pPr>
        <w:widowControl w:val="0"/>
        <w:tabs>
          <w:tab w:val="left" w:pos="6912"/>
        </w:tabs>
        <w:spacing w:after="0" w:line="240" w:lineRule="auto"/>
        <w:rPr>
          <w:rFonts w:ascii="Arial" w:eastAsia="Courier New" w:hAnsi="Arial" w:cs="Arial"/>
          <w:color w:val="000000"/>
          <w:lang w:val="en-US" w:eastAsia="el-GR"/>
        </w:rPr>
      </w:pPr>
    </w:p>
    <w:p w:rsidR="00F444D1" w:rsidRPr="00F444D1" w:rsidRDefault="00F444D1" w:rsidP="00F444D1">
      <w:pPr>
        <w:widowControl w:val="0"/>
        <w:tabs>
          <w:tab w:val="left" w:pos="6912"/>
        </w:tabs>
        <w:spacing w:after="0" w:line="240" w:lineRule="auto"/>
        <w:rPr>
          <w:rFonts w:ascii="Arial" w:eastAsia="Courier New" w:hAnsi="Arial" w:cs="Arial"/>
          <w:color w:val="000000"/>
          <w:lang w:val="en-US" w:eastAsia="el-GR"/>
        </w:rPr>
      </w:pPr>
    </w:p>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p w:rsidR="00F444D1" w:rsidRPr="00F444D1" w:rsidRDefault="00F444D1" w:rsidP="00F444D1">
      <w:pPr>
        <w:widowControl w:val="0"/>
        <w:tabs>
          <w:tab w:val="left" w:pos="6912"/>
        </w:tabs>
        <w:spacing w:after="0" w:line="240" w:lineRule="auto"/>
        <w:rPr>
          <w:rFonts w:ascii="Arial" w:eastAsia="Courier New" w:hAnsi="Arial" w:cs="Arial"/>
          <w:color w:val="000000"/>
          <w:lang w:eastAsia="el-GR"/>
        </w:rPr>
      </w:pPr>
    </w:p>
    <w:p w:rsidR="00F444D1" w:rsidRPr="00F444D1" w:rsidRDefault="00F444D1" w:rsidP="00F444D1">
      <w:pPr>
        <w:widowControl w:val="0"/>
        <w:spacing w:after="0" w:line="240" w:lineRule="auto"/>
        <w:rPr>
          <w:rFonts w:ascii="Arial" w:eastAsia="Courier New" w:hAnsi="Arial" w:cs="Arial"/>
          <w:color w:val="000000"/>
          <w:lang w:val="en-US" w:eastAsia="el-GR"/>
        </w:rPr>
      </w:pPr>
    </w:p>
    <w:p w:rsidR="00F444D1" w:rsidRPr="00F444D1" w:rsidRDefault="00F444D1" w:rsidP="00F444D1">
      <w:pPr>
        <w:framePr w:h="16696" w:hRule="exact" w:wrap="auto" w:hAnchor="text"/>
        <w:widowControl w:val="0"/>
        <w:spacing w:after="0" w:line="240" w:lineRule="auto"/>
        <w:rPr>
          <w:rFonts w:ascii="Arial" w:eastAsia="Courier New" w:hAnsi="Arial" w:cs="Arial"/>
          <w:color w:val="000000"/>
          <w:lang w:eastAsia="el-GR"/>
        </w:rPr>
        <w:sectPr w:rsidR="00F444D1" w:rsidRPr="00F444D1" w:rsidSect="008A2CD1">
          <w:footerReference w:type="default" r:id="rId16"/>
          <w:headerReference w:type="first" r:id="rId17"/>
          <w:footerReference w:type="first" r:id="rId18"/>
          <w:pgSz w:w="11909" w:h="16838"/>
          <w:pgMar w:top="709" w:right="1136" w:bottom="709" w:left="1276" w:header="0" w:footer="3" w:gutter="0"/>
          <w:cols w:space="720"/>
          <w:noEndnote/>
          <w:docGrid w:linePitch="360"/>
        </w:sectPr>
      </w:pPr>
    </w:p>
    <w:p w:rsidR="00F444D1" w:rsidRPr="00F444D1" w:rsidRDefault="00F444D1" w:rsidP="00F444D1">
      <w:pPr>
        <w:widowControl w:val="0"/>
        <w:spacing w:after="0" w:line="240" w:lineRule="auto"/>
        <w:rPr>
          <w:rFonts w:ascii="Arial" w:eastAsia="Courier New" w:hAnsi="Arial" w:cs="Arial"/>
          <w:color w:val="000000"/>
          <w:lang w:eastAsia="el-GR"/>
        </w:rPr>
      </w:pPr>
    </w:p>
    <w:p w:rsidR="00F444D1" w:rsidRPr="00F444D1" w:rsidRDefault="00F444D1" w:rsidP="00F444D1">
      <w:pPr>
        <w:widowControl w:val="0"/>
        <w:spacing w:after="0" w:line="240" w:lineRule="auto"/>
        <w:jc w:val="center"/>
        <w:rPr>
          <w:rFonts w:ascii="Arial" w:eastAsia="Courier New" w:hAnsi="Arial" w:cs="Arial"/>
          <w:b/>
          <w:bCs/>
          <w:color w:val="000000"/>
          <w:u w:val="single"/>
          <w:lang w:eastAsia="el-GR"/>
        </w:rPr>
      </w:pPr>
      <w:r w:rsidRPr="00F444D1">
        <w:rPr>
          <w:rFonts w:ascii="Arial" w:eastAsia="Courier New" w:hAnsi="Arial" w:cs="Arial"/>
          <w:b/>
          <w:bCs/>
          <w:color w:val="000000"/>
          <w:u w:val="single"/>
          <w:lang w:eastAsia="el-GR"/>
        </w:rPr>
        <w:t>ΕΝΔΕΙΚΤΙΚΟΣ  ΣΥΝΟΛΙΚΟΣ  ΠΡΟΥΠΟΛΟΓΙΣΜΟΣ</w:t>
      </w:r>
    </w:p>
    <w:p w:rsidR="00F444D1" w:rsidRPr="00F444D1" w:rsidRDefault="00F444D1" w:rsidP="00F444D1">
      <w:pPr>
        <w:widowControl w:val="0"/>
        <w:spacing w:after="0" w:line="240" w:lineRule="auto"/>
        <w:rPr>
          <w:rFonts w:ascii="Arial" w:eastAsia="Courier New" w:hAnsi="Arial" w:cs="Arial"/>
          <w:b/>
          <w:bCs/>
          <w:color w:val="000000"/>
          <w:u w:val="single"/>
          <w:lang w:eastAsia="el-GR"/>
        </w:rPr>
      </w:pPr>
    </w:p>
    <w:tbl>
      <w:tblPr>
        <w:tblOverlap w:val="never"/>
        <w:tblW w:w="0" w:type="auto"/>
        <w:jc w:val="center"/>
        <w:tblInd w:w="-8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8"/>
        <w:gridCol w:w="2817"/>
        <w:gridCol w:w="1268"/>
        <w:gridCol w:w="845"/>
        <w:gridCol w:w="740"/>
        <w:gridCol w:w="1276"/>
        <w:gridCol w:w="992"/>
        <w:gridCol w:w="851"/>
        <w:gridCol w:w="964"/>
      </w:tblGrid>
      <w:tr w:rsidR="00F444D1" w:rsidRPr="00F444D1" w:rsidTr="00CA3B5F">
        <w:trPr>
          <w:trHeight w:hRule="exact" w:val="524"/>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Α/Α</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ΕΙΔΟΣ</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ΜΟΝΑΔΑ ΜΕΤΡΗΣΗΣ</w:t>
            </w:r>
          </w:p>
        </w:tc>
        <w:tc>
          <w:tcPr>
            <w:tcW w:w="845"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ΠΟΣΟ-ΤΗΤΕΣ</w:t>
            </w:r>
          </w:p>
        </w:tc>
        <w:tc>
          <w:tcPr>
            <w:tcW w:w="740"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ΤΙΜΗ ΜΟΝ.</w:t>
            </w:r>
          </w:p>
        </w:tc>
        <w:tc>
          <w:tcPr>
            <w:tcW w:w="1276"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ΣΥΝΟΛΟ</w:t>
            </w:r>
          </w:p>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ΑΝΕΥ ΦΠΑ</w:t>
            </w:r>
          </w:p>
        </w:tc>
        <w:tc>
          <w:tcPr>
            <w:tcW w:w="992"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 xml:space="preserve">ΦΠΑ </w:t>
            </w:r>
            <w:r w:rsidRPr="00F444D1">
              <w:rPr>
                <w:rFonts w:ascii="Arial" w:eastAsia="Courier New" w:hAnsi="Arial" w:cs="Arial"/>
                <w:color w:val="000000"/>
                <w:lang w:val="en-US" w:eastAsia="el-GR"/>
              </w:rPr>
              <w:t>6</w:t>
            </w:r>
            <w:r w:rsidRPr="00F444D1">
              <w:rPr>
                <w:rFonts w:ascii="Arial" w:eastAsia="Courier New" w:hAnsi="Arial" w:cs="Arial"/>
                <w:color w:val="000000"/>
                <w:lang w:eastAsia="el-GR"/>
              </w:rPr>
              <w:t>%</w:t>
            </w:r>
          </w:p>
        </w:tc>
        <w:tc>
          <w:tcPr>
            <w:tcW w:w="851"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 xml:space="preserve">ΦΠΑ </w:t>
            </w:r>
          </w:p>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24%</w:t>
            </w:r>
          </w:p>
        </w:tc>
        <w:tc>
          <w:tcPr>
            <w:tcW w:w="964"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ΣΥΝΟΛΟ ΜΕ ΦΠΑ</w:t>
            </w:r>
          </w:p>
        </w:tc>
      </w:tr>
      <w:tr w:rsidR="00F444D1" w:rsidRPr="00F444D1" w:rsidTr="00CA3B5F">
        <w:trPr>
          <w:trHeight w:hRule="exact" w:val="487"/>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ΓΑΝΤΙΑ ΑΠΟ ΥΦΑΣΜΑ ΚΑΙ ΝΙΤΡΙΛΙΟ</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ΖΕΥΓΟΣ</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457</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914</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219,36</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1.133,36</w:t>
            </w:r>
          </w:p>
        </w:tc>
      </w:tr>
      <w:tr w:rsidR="00F444D1" w:rsidRPr="00F444D1" w:rsidTr="00CA3B5F">
        <w:trPr>
          <w:trHeight w:hRule="exact" w:val="368"/>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ΓΑΝΤΙΑ ΔΕΡΜΑΤΟΠΑΝΙΝΑ</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ΖΕΥΓΟΣ</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2250</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4.500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1.080</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5.580</w:t>
            </w:r>
          </w:p>
        </w:tc>
      </w:tr>
      <w:tr w:rsidR="00F444D1" w:rsidRPr="00F444D1" w:rsidTr="00CA3B5F">
        <w:trPr>
          <w:trHeight w:hRule="exact" w:val="510"/>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3</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ΓΑΝΤΙΑ ΜΟΝΩΤΙΚΑ ΗΛΕΚΤΡΟΛΟΓΟΥ</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ΖΕΥΓΟΣ</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10</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25</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250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60</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310</w:t>
            </w:r>
          </w:p>
        </w:tc>
      </w:tr>
      <w:tr w:rsidR="00F444D1" w:rsidRPr="00F444D1" w:rsidTr="00CA3B5F">
        <w:trPr>
          <w:trHeight w:hRule="exact" w:val="340"/>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4</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ΓΑΝΤΙΑ ΣΥΓΚΟΛΛΗΤΩΝ</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ΖΕΥΓΟΣ</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10</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2,4</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12,4</w:t>
            </w:r>
          </w:p>
        </w:tc>
      </w:tr>
      <w:tr w:rsidR="00F444D1" w:rsidRPr="00F444D1" w:rsidTr="00CA3B5F">
        <w:trPr>
          <w:trHeight w:hRule="exact" w:val="356"/>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5</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 xml:space="preserve">ΓΑΝΤΙΑ ΑΠΟ </w:t>
            </w:r>
            <w:r w:rsidRPr="00F444D1">
              <w:rPr>
                <w:rFonts w:ascii="Arial" w:eastAsia="Courier New" w:hAnsi="Arial" w:cs="Arial"/>
                <w:color w:val="000000"/>
                <w:lang w:val="en-US" w:eastAsia="el-GR"/>
              </w:rPr>
              <w:t>PVC</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ΖΕΥΓΟΣ</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116</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2,8</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324,80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77,95</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402,75</w:t>
            </w:r>
          </w:p>
        </w:tc>
      </w:tr>
      <w:tr w:rsidR="00F444D1" w:rsidRPr="00F444D1" w:rsidTr="00CA3B5F">
        <w:trPr>
          <w:trHeight w:hRule="exact" w:val="482"/>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6</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ΓΑΝΤΙΑ ΕΛΑΣΤΙΚΑ ΜΙΑΣ ΧΡΗΣΗΣ  (ΝΙΤΡΙΛΙΟΥ)</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 xml:space="preserve">ΚΟΥΤΑ </w:t>
            </w:r>
          </w:p>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100 ΤΕΜ</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276</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13</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3.588</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215,28</w:t>
            </w: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3.803,28</w:t>
            </w:r>
          </w:p>
        </w:tc>
      </w:tr>
      <w:tr w:rsidR="00F444D1" w:rsidRPr="00F444D1" w:rsidTr="00CA3B5F">
        <w:trPr>
          <w:trHeight w:hRule="exact" w:val="298"/>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7</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 xml:space="preserve">ΜΑΣΚΑ ΦΙΛΤΡΟ </w:t>
            </w:r>
            <w:r w:rsidRPr="00F444D1">
              <w:rPr>
                <w:rFonts w:ascii="Arial" w:eastAsia="Courier New" w:hAnsi="Arial" w:cs="Arial"/>
                <w:color w:val="000000"/>
                <w:lang w:val="en-US" w:eastAsia="el-GR"/>
              </w:rPr>
              <w:t>FFP</w:t>
            </w:r>
            <w:r w:rsidRPr="00F444D1">
              <w:rPr>
                <w:rFonts w:ascii="Arial" w:eastAsia="Courier New" w:hAnsi="Arial" w:cs="Arial"/>
                <w:color w:val="000000"/>
                <w:lang w:eastAsia="el-GR"/>
              </w:rPr>
              <w:t xml:space="preserve">1 </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6113</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12.226</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733,56</w:t>
            </w: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12.959,56</w:t>
            </w:r>
          </w:p>
        </w:tc>
      </w:tr>
      <w:tr w:rsidR="00F444D1" w:rsidRPr="00F444D1" w:rsidTr="00CA3B5F">
        <w:trPr>
          <w:trHeight w:hRule="exact" w:val="260"/>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8</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 xml:space="preserve">ΜΑΣΚΑ ΦΙΛΤΡΟ </w:t>
            </w:r>
            <w:r w:rsidRPr="00F444D1">
              <w:rPr>
                <w:rFonts w:ascii="Arial" w:eastAsia="Courier New" w:hAnsi="Arial" w:cs="Arial"/>
                <w:color w:val="000000"/>
                <w:lang w:val="en-US" w:eastAsia="el-GR"/>
              </w:rPr>
              <w:t>FFP2</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420</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3</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1.260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75,60</w:t>
            </w: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1.335,60</w:t>
            </w:r>
          </w:p>
        </w:tc>
      </w:tr>
      <w:tr w:rsidR="00F444D1" w:rsidRPr="00F444D1" w:rsidTr="00CA3B5F">
        <w:trPr>
          <w:trHeight w:hRule="exact" w:val="1001"/>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9</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 xml:space="preserve">ΜΑΣΚΑ ΗΜΙΣΕΩΣ ΠΡΟΣΩΠΟΥ ΜΕ ΦΙΛΤΡΑ </w:t>
            </w:r>
            <w:r w:rsidRPr="00F444D1">
              <w:rPr>
                <w:rFonts w:ascii="Arial" w:eastAsia="Courier New" w:hAnsi="Arial" w:cs="Arial"/>
                <w:color w:val="000000"/>
                <w:lang w:val="en-US" w:eastAsia="el-GR"/>
              </w:rPr>
              <w:t>A</w:t>
            </w:r>
            <w:r w:rsidRPr="00F444D1">
              <w:rPr>
                <w:rFonts w:ascii="Arial" w:eastAsia="Courier New" w:hAnsi="Arial" w:cs="Arial"/>
                <w:color w:val="000000"/>
                <w:lang w:eastAsia="el-GR"/>
              </w:rPr>
              <w:t xml:space="preserve">1 </w:t>
            </w:r>
            <w:r w:rsidRPr="00F444D1">
              <w:rPr>
                <w:rFonts w:ascii="Arial" w:eastAsia="Courier New" w:hAnsi="Arial" w:cs="Arial"/>
                <w:color w:val="000000"/>
                <w:lang w:val="en-US" w:eastAsia="el-GR"/>
              </w:rPr>
              <w:t>P</w:t>
            </w:r>
            <w:r w:rsidRPr="00F444D1">
              <w:rPr>
                <w:rFonts w:ascii="Arial" w:eastAsia="Courier New" w:hAnsi="Arial" w:cs="Arial"/>
                <w:color w:val="000000"/>
                <w:lang w:eastAsia="el-GR"/>
              </w:rPr>
              <w:t>3 ή ΙΣΟΔΥΝΑΜΗ ΦΙΛΤΡΟΜΑΣΚΑ</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40</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30</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1.200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288</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1.488</w:t>
            </w:r>
          </w:p>
        </w:tc>
      </w:tr>
      <w:tr w:rsidR="00F444D1" w:rsidRPr="00F444D1" w:rsidTr="00CA3B5F">
        <w:trPr>
          <w:trHeight w:hRule="exact" w:val="483"/>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10</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 xml:space="preserve">ΜΑΣΚΑ ΟΛ. ΠΡΟΣΩΠΟΥ ΜΕ ΦΙΛΤΡΑ ΑΒΕΚ2 </w:t>
            </w:r>
            <w:r w:rsidRPr="00F444D1">
              <w:rPr>
                <w:rFonts w:ascii="Arial" w:eastAsia="Courier New" w:hAnsi="Arial" w:cs="Arial"/>
                <w:color w:val="000000"/>
                <w:lang w:val="en-US" w:eastAsia="el-GR"/>
              </w:rPr>
              <w:t>P</w:t>
            </w:r>
            <w:r w:rsidRPr="00F444D1">
              <w:rPr>
                <w:rFonts w:ascii="Arial" w:eastAsia="Courier New" w:hAnsi="Arial" w:cs="Arial"/>
                <w:color w:val="000000"/>
                <w:lang w:eastAsia="el-GR"/>
              </w:rPr>
              <w:t>3</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130</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130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31,2</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161,2</w:t>
            </w:r>
          </w:p>
        </w:tc>
      </w:tr>
      <w:tr w:rsidR="00F444D1" w:rsidRPr="00F444D1" w:rsidTr="00CA3B5F">
        <w:trPr>
          <w:trHeight w:hRule="exact" w:val="276"/>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11</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ΚΡΑΝΟΣ ΕΠΙΒΛΕΠΟΝΤΑ</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4</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15</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60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14,4</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74,4</w:t>
            </w:r>
          </w:p>
        </w:tc>
      </w:tr>
      <w:tr w:rsidR="00F444D1" w:rsidRPr="00F444D1" w:rsidTr="00CA3B5F">
        <w:trPr>
          <w:trHeight w:hRule="exact" w:val="516"/>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12</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ΚΡΑΝΟΣ ΓΙΑ ΠΡΟΣΤΑΣΙΑ ΑΠΟ ΠΤΩΣΗ</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57</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20</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1140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273,6</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1.413,6</w:t>
            </w:r>
          </w:p>
        </w:tc>
      </w:tr>
      <w:tr w:rsidR="00F444D1" w:rsidRPr="00F444D1" w:rsidTr="00CA3B5F">
        <w:trPr>
          <w:trHeight w:hRule="exact" w:val="246"/>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13</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ΠΑΝΤΕΛΟΝΙΑ ΕΡΓΑΣΙΑΣ</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109</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25</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2.725</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654</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3379</w:t>
            </w:r>
          </w:p>
        </w:tc>
      </w:tr>
      <w:tr w:rsidR="00F444D1" w:rsidRPr="00F444D1" w:rsidTr="00CA3B5F">
        <w:trPr>
          <w:trHeight w:hRule="exact" w:val="260"/>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14</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 xml:space="preserve">ΜΠΛΟΥΖΑΚΙΑ </w:t>
            </w:r>
            <w:r w:rsidRPr="00F444D1">
              <w:rPr>
                <w:rFonts w:ascii="Arial" w:eastAsia="Courier New" w:hAnsi="Arial" w:cs="Arial"/>
                <w:color w:val="000000"/>
                <w:lang w:val="en-US" w:eastAsia="el-GR"/>
              </w:rPr>
              <w:t>T-SHIRT</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220</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5</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1.100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264</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1364</w:t>
            </w:r>
          </w:p>
        </w:tc>
      </w:tr>
      <w:tr w:rsidR="00F444D1" w:rsidRPr="00F444D1" w:rsidTr="00CA3B5F">
        <w:trPr>
          <w:trHeight w:hRule="exact" w:val="488"/>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15</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ΓΥΑΛΙΑ ΠΡΟΣΤΑΣΙΑΣ ΑΠΟ ΗΛΙΑΚΗ ΑΚΤΙΝΟΒΟΛΙΑ</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ΖΕΥΓΟΣ</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46</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15</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690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165,6</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855,6</w:t>
            </w:r>
          </w:p>
        </w:tc>
      </w:tr>
      <w:tr w:rsidR="00F444D1" w:rsidRPr="00F444D1" w:rsidTr="00CA3B5F">
        <w:trPr>
          <w:trHeight w:hRule="exact" w:val="282"/>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16</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ΓΥΑΛΙΑ ΑΝΟΙΚΤΟΥ ΤΥΠΟΥ</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ΖΕΥΓΟΣ</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12</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12</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144</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34,56</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178,56</w:t>
            </w:r>
          </w:p>
        </w:tc>
      </w:tr>
      <w:tr w:rsidR="00F444D1" w:rsidRPr="00F444D1" w:rsidTr="00CA3B5F">
        <w:trPr>
          <w:trHeight w:hRule="exact" w:val="464"/>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17</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 xml:space="preserve">ΓΥΑΛΙΑ ΚΛΕΙΣΤΟΥ ΤΥΠΟΥ ΟΞΥΓΟΝΟΚΟΛΛΗΣΗΣ </w:t>
            </w:r>
            <w:r w:rsidRPr="00F444D1">
              <w:rPr>
                <w:rFonts w:ascii="Arial" w:eastAsia="Courier New" w:hAnsi="Arial" w:cs="Arial"/>
                <w:color w:val="000000"/>
                <w:lang w:val="en-US" w:eastAsia="el-GR"/>
              </w:rPr>
              <w:t>GOOGGLES</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15</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15</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3,6</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18,6</w:t>
            </w:r>
          </w:p>
        </w:tc>
      </w:tr>
      <w:tr w:rsidR="00F444D1" w:rsidRPr="00F444D1" w:rsidTr="00CA3B5F">
        <w:trPr>
          <w:trHeight w:hRule="exact" w:val="235"/>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18</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ΑΝΑΚΛΑΣΤΙΚΑ ΓΙΛΕΚΑ (ΔΙΑΦΟΡΩΝ ΜΕΓΕΘΩΝ)</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190</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6</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1.140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273,6</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1.413,6</w:t>
            </w:r>
          </w:p>
        </w:tc>
      </w:tr>
      <w:tr w:rsidR="00F444D1" w:rsidRPr="00F444D1" w:rsidTr="00CA3B5F">
        <w:trPr>
          <w:trHeight w:hRule="exact" w:val="260"/>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19</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ΑΡΒΥΛΑ ΑΣΦΑΛΕΙΑΣ</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ΖΕΥΓΟΣ</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90</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50</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4.500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1.080</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5.580</w:t>
            </w:r>
          </w:p>
        </w:tc>
      </w:tr>
      <w:tr w:rsidR="00F444D1" w:rsidRPr="00F444D1" w:rsidTr="00CA3B5F">
        <w:trPr>
          <w:trHeight w:hRule="exact" w:val="584"/>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20</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ΠΑΠΟΥΤΣΙΑ ΑΝΤΙΟΛΙΣΘΗΤΙΚΑ</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ΖΕΥΓΟΣ</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37</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40</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1.480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355,2</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1.835,2</w:t>
            </w:r>
          </w:p>
        </w:tc>
      </w:tr>
      <w:tr w:rsidR="00F444D1" w:rsidRPr="00F444D1" w:rsidTr="00CA3B5F">
        <w:trPr>
          <w:trHeight w:hRule="exact" w:val="564"/>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21</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ΠΑΠΟΥΤΣΙΑ ΑΣΦΑΛΕΙΑΣ ΗΛΕΚΤΡΟΛΟΓΙΚΑ</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ΖΕΥΓΟΣ</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5</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val="en-US" w:eastAsia="el-GR"/>
              </w:rPr>
              <w:t>7</w:t>
            </w:r>
            <w:r w:rsidRPr="00F444D1">
              <w:rPr>
                <w:rFonts w:ascii="Arial" w:eastAsia="Courier New" w:hAnsi="Arial" w:cs="Arial"/>
                <w:color w:val="000000"/>
                <w:lang w:eastAsia="el-GR"/>
              </w:rPr>
              <w:t>0</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val="en-US" w:eastAsia="el-GR"/>
              </w:rPr>
              <w:t>35</w:t>
            </w:r>
            <w:r w:rsidRPr="00F444D1">
              <w:rPr>
                <w:rFonts w:ascii="Arial" w:eastAsia="Courier New" w:hAnsi="Arial" w:cs="Arial"/>
                <w:color w:val="000000"/>
                <w:lang w:eastAsia="el-GR"/>
              </w:rPr>
              <w:t>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val="en-US" w:eastAsia="el-GR"/>
              </w:rPr>
              <w:t>84</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4</w:t>
            </w:r>
            <w:r w:rsidRPr="00F444D1">
              <w:rPr>
                <w:rFonts w:ascii="Arial" w:eastAsia="Courier New" w:hAnsi="Arial" w:cs="Arial"/>
                <w:color w:val="000000"/>
                <w:lang w:val="en-US" w:eastAsia="el-GR"/>
              </w:rPr>
              <w:t>34</w:t>
            </w:r>
          </w:p>
        </w:tc>
      </w:tr>
      <w:tr w:rsidR="00F444D1" w:rsidRPr="00F444D1" w:rsidTr="00CA3B5F">
        <w:trPr>
          <w:trHeight w:hRule="exact" w:val="519"/>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22</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ΜΑΣΚΑ ΗΛΕΚΤΡΟΣΥΓΚΟΛΛΗΣΗΣ</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5</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15</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75</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18</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93</w:t>
            </w:r>
          </w:p>
        </w:tc>
      </w:tr>
      <w:tr w:rsidR="00F444D1" w:rsidRPr="00F444D1" w:rsidTr="00CA3B5F">
        <w:trPr>
          <w:trHeight w:hRule="exact" w:val="260"/>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23</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ΜΠΟΥΦΑΝ ΑΔΙΑΒΡΟΧΟ</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75</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50</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3.750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900</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4.650</w:t>
            </w:r>
          </w:p>
        </w:tc>
      </w:tr>
      <w:tr w:rsidR="00F444D1" w:rsidRPr="00F444D1" w:rsidTr="00CA3B5F">
        <w:trPr>
          <w:trHeight w:hRule="exact" w:val="260"/>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24</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ΓΑΛΟΤΣΕΣ</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ΖΕΥΓΟΣ</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76</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25</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1.900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456</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2.356</w:t>
            </w:r>
          </w:p>
        </w:tc>
      </w:tr>
      <w:tr w:rsidR="00F444D1" w:rsidRPr="00F444D1" w:rsidTr="00CA3B5F">
        <w:trPr>
          <w:trHeight w:hRule="exact" w:val="260"/>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25</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ΝΙΤΣΕΡΑΔΕΣ</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75</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30</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2.250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540</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2.790</w:t>
            </w:r>
          </w:p>
        </w:tc>
      </w:tr>
      <w:tr w:rsidR="00F444D1" w:rsidRPr="00F444D1" w:rsidTr="00CA3B5F">
        <w:trPr>
          <w:trHeight w:hRule="exact" w:val="260"/>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26</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ΚΑΠΕΛΑ ΤΥΠΟΥ ΜΠΕΙΖΜΠΟΛ</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71</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15</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1.065</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255,6</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1.320,6</w:t>
            </w:r>
          </w:p>
        </w:tc>
      </w:tr>
      <w:tr w:rsidR="00F444D1" w:rsidRPr="00F444D1" w:rsidTr="00CA3B5F">
        <w:trPr>
          <w:trHeight w:hRule="exact" w:val="260"/>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27</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ΩΤΟΑΣΠΙΔΕΣ</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ΖΕΥΓΟΣ</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45</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15</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675</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162</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837</w:t>
            </w:r>
          </w:p>
        </w:tc>
      </w:tr>
      <w:tr w:rsidR="00F444D1" w:rsidRPr="00F444D1" w:rsidTr="00CA3B5F">
        <w:trPr>
          <w:trHeight w:hRule="exact" w:val="729"/>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28</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ΟΛΟΣΩΜΕΣ ΕΞΑΡΤΗΣΕΙΣ- ΑΝΑΚΟΠΤΕΣ- ΑΠΟΣΒΕΣΤΗΡΕΣ</w:t>
            </w:r>
          </w:p>
          <w:p w:rsidR="00F444D1" w:rsidRPr="00F444D1" w:rsidRDefault="00F444D1" w:rsidP="00F444D1">
            <w:pPr>
              <w:widowControl w:val="0"/>
              <w:spacing w:after="0" w:line="240" w:lineRule="auto"/>
              <w:rPr>
                <w:rFonts w:ascii="Arial" w:eastAsia="Courier New" w:hAnsi="Arial" w:cs="Arial"/>
                <w:color w:val="000000"/>
                <w:lang w:eastAsia="el-GR"/>
              </w:rPr>
            </w:pPr>
          </w:p>
          <w:p w:rsidR="00F444D1" w:rsidRPr="00F444D1" w:rsidRDefault="00F444D1" w:rsidP="00F444D1">
            <w:pPr>
              <w:widowControl w:val="0"/>
              <w:spacing w:after="0" w:line="240" w:lineRule="auto"/>
              <w:rPr>
                <w:rFonts w:ascii="Arial" w:eastAsia="Courier New" w:hAnsi="Arial" w:cs="Arial"/>
                <w:color w:val="000000"/>
                <w:lang w:eastAsia="el-GR"/>
              </w:rPr>
            </w:pPr>
          </w:p>
          <w:p w:rsidR="00F444D1" w:rsidRPr="00F444D1" w:rsidRDefault="00F444D1" w:rsidP="00F444D1">
            <w:pPr>
              <w:widowControl w:val="0"/>
              <w:spacing w:after="0" w:line="240" w:lineRule="auto"/>
              <w:rPr>
                <w:rFonts w:ascii="Arial" w:eastAsia="Courier New" w:hAnsi="Arial" w:cs="Arial"/>
                <w:color w:val="000000"/>
                <w:lang w:eastAsia="el-GR"/>
              </w:rPr>
            </w:pP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3</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val="en-US" w:eastAsia="el-GR"/>
              </w:rPr>
              <w:t>25</w:t>
            </w:r>
            <w:r w:rsidRPr="00F444D1">
              <w:rPr>
                <w:rFonts w:ascii="Arial" w:eastAsia="Courier New" w:hAnsi="Arial" w:cs="Arial"/>
                <w:color w:val="000000"/>
                <w:lang w:eastAsia="el-GR"/>
              </w:rPr>
              <w:t>0</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val="en-US" w:eastAsia="el-GR"/>
              </w:rPr>
              <w:t>75</w:t>
            </w:r>
            <w:r w:rsidRPr="00F444D1">
              <w:rPr>
                <w:rFonts w:ascii="Arial" w:eastAsia="Courier New" w:hAnsi="Arial" w:cs="Arial"/>
                <w:color w:val="000000"/>
                <w:lang w:eastAsia="el-GR"/>
              </w:rPr>
              <w:t>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val="en-US" w:eastAsia="el-GR"/>
              </w:rPr>
              <w:t>180</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val="en-US" w:eastAsia="el-GR"/>
              </w:rPr>
              <w:t>930</w:t>
            </w:r>
          </w:p>
        </w:tc>
      </w:tr>
      <w:tr w:rsidR="00F444D1" w:rsidRPr="00F444D1" w:rsidTr="00CA3B5F">
        <w:trPr>
          <w:trHeight w:hRule="exact" w:val="260"/>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29</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ΜΟΝΩΤΙΚΑ ΕΡΓΑΛΕΙΑ</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3</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280</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840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201,6</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1041,6</w:t>
            </w:r>
          </w:p>
        </w:tc>
      </w:tr>
      <w:tr w:rsidR="00F444D1" w:rsidRPr="00F444D1" w:rsidTr="00CA3B5F">
        <w:trPr>
          <w:trHeight w:hRule="exact" w:val="311"/>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30</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ΠΟΔΙΑ ΣΑΜΑΡΑΚΙ</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37</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15</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555</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133,2</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688,2</w:t>
            </w:r>
          </w:p>
        </w:tc>
      </w:tr>
      <w:tr w:rsidR="00F444D1" w:rsidRPr="00F444D1" w:rsidTr="00CA3B5F">
        <w:trPr>
          <w:trHeight w:hRule="exact" w:val="381"/>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31</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ΕΠΙΓΟΝΑΤΙΔΕΣ</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ΖΕΥΓΟΣ</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85</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12</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1.020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244,8</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1.264,8</w:t>
            </w:r>
          </w:p>
        </w:tc>
      </w:tr>
      <w:tr w:rsidR="00F444D1" w:rsidRPr="00F444D1" w:rsidTr="00CA3B5F">
        <w:trPr>
          <w:trHeight w:hRule="exact" w:val="260"/>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32</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ΠΟΔΙΕΣ ΣΥΓΚΟΛΛΗΤΩΝ</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6</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15</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90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21,6</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111,6</w:t>
            </w:r>
          </w:p>
        </w:tc>
      </w:tr>
      <w:tr w:rsidR="00F444D1" w:rsidRPr="00F444D1" w:rsidTr="00CA3B5F">
        <w:trPr>
          <w:trHeight w:hRule="exact" w:val="260"/>
          <w:jc w:val="center"/>
        </w:trPr>
        <w:tc>
          <w:tcPr>
            <w:tcW w:w="41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33</w:t>
            </w:r>
          </w:p>
        </w:tc>
        <w:tc>
          <w:tcPr>
            <w:tcW w:w="2817"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ΦΟΡΜΕΣ ΕΡΓΑΣΙΑΣ</w:t>
            </w:r>
          </w:p>
        </w:tc>
        <w:tc>
          <w:tcPr>
            <w:tcW w:w="1268" w:type="dxa"/>
            <w:shd w:val="clear" w:color="auto" w:fill="FFFFFF"/>
          </w:tcPr>
          <w:p w:rsidR="00F444D1" w:rsidRPr="00F444D1" w:rsidRDefault="00F444D1" w:rsidP="00F444D1">
            <w:pPr>
              <w:widowControl w:val="0"/>
              <w:spacing w:after="0" w:line="240" w:lineRule="auto"/>
              <w:rPr>
                <w:rFonts w:ascii="Arial" w:eastAsia="Courier New" w:hAnsi="Arial" w:cs="Arial"/>
                <w:color w:val="000000"/>
                <w:lang w:eastAsia="el-GR"/>
              </w:rPr>
            </w:pPr>
            <w:r w:rsidRPr="00F444D1">
              <w:rPr>
                <w:rFonts w:ascii="Arial" w:eastAsia="Courier New" w:hAnsi="Arial" w:cs="Arial"/>
                <w:color w:val="000000"/>
                <w:lang w:eastAsia="el-GR"/>
              </w:rPr>
              <w:t>ΤΕΜΑΧΙΟ</w:t>
            </w:r>
          </w:p>
        </w:tc>
        <w:tc>
          <w:tcPr>
            <w:tcW w:w="845"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1</w:t>
            </w:r>
          </w:p>
        </w:tc>
        <w:tc>
          <w:tcPr>
            <w:tcW w:w="740"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30</w:t>
            </w:r>
          </w:p>
        </w:tc>
        <w:tc>
          <w:tcPr>
            <w:tcW w:w="1276"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30</w:t>
            </w:r>
          </w:p>
        </w:tc>
        <w:tc>
          <w:tcPr>
            <w:tcW w:w="992"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p>
        </w:tc>
        <w:tc>
          <w:tcPr>
            <w:tcW w:w="851"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7,2</w:t>
            </w:r>
          </w:p>
        </w:tc>
        <w:tc>
          <w:tcPr>
            <w:tcW w:w="964" w:type="dxa"/>
            <w:shd w:val="clear" w:color="auto" w:fill="FFFFFF"/>
          </w:tcPr>
          <w:p w:rsidR="00F444D1" w:rsidRPr="00F444D1" w:rsidRDefault="00F444D1" w:rsidP="00F444D1">
            <w:pPr>
              <w:widowControl w:val="0"/>
              <w:spacing w:after="0" w:line="240" w:lineRule="auto"/>
              <w:jc w:val="center"/>
              <w:rPr>
                <w:rFonts w:ascii="Arial" w:eastAsia="Courier New" w:hAnsi="Arial" w:cs="Arial"/>
                <w:color w:val="000000"/>
                <w:lang w:eastAsia="el-GR"/>
              </w:rPr>
            </w:pPr>
            <w:r w:rsidRPr="00F444D1">
              <w:rPr>
                <w:rFonts w:ascii="Arial" w:eastAsia="Courier New" w:hAnsi="Arial" w:cs="Arial"/>
                <w:color w:val="000000"/>
                <w:lang w:eastAsia="el-GR"/>
              </w:rPr>
              <w:t>37,2</w:t>
            </w:r>
          </w:p>
        </w:tc>
      </w:tr>
      <w:tr w:rsidR="00F444D1" w:rsidRPr="00F444D1" w:rsidTr="00CA3B5F">
        <w:trPr>
          <w:trHeight w:hRule="exact" w:val="498"/>
          <w:jc w:val="center"/>
        </w:trPr>
        <w:tc>
          <w:tcPr>
            <w:tcW w:w="6088" w:type="dxa"/>
            <w:gridSpan w:val="5"/>
            <w:shd w:val="clear" w:color="auto" w:fill="FFFFFF"/>
          </w:tcPr>
          <w:p w:rsidR="00F444D1" w:rsidRPr="00F444D1" w:rsidRDefault="00F444D1" w:rsidP="00F444D1">
            <w:pPr>
              <w:widowControl w:val="0"/>
              <w:spacing w:after="0" w:line="240" w:lineRule="auto"/>
              <w:rPr>
                <w:rFonts w:ascii="Arial" w:eastAsia="Courier New" w:hAnsi="Arial" w:cs="Arial"/>
                <w:color w:val="000000"/>
                <w:highlight w:val="yellow"/>
                <w:lang w:eastAsia="el-GR"/>
              </w:rPr>
            </w:pPr>
            <w:r w:rsidRPr="00F444D1">
              <w:rPr>
                <w:rFonts w:ascii="Arial" w:eastAsia="Courier New" w:hAnsi="Arial" w:cs="Arial"/>
                <w:color w:val="000000"/>
                <w:lang w:eastAsia="el-GR"/>
              </w:rPr>
              <w:t>ΣΥΝΟΛΟ</w:t>
            </w:r>
          </w:p>
        </w:tc>
        <w:tc>
          <w:tcPr>
            <w:tcW w:w="1276" w:type="dxa"/>
            <w:shd w:val="clear" w:color="auto" w:fill="FFFFFF"/>
          </w:tcPr>
          <w:p w:rsidR="00F444D1" w:rsidRPr="00F444D1" w:rsidRDefault="00F444D1" w:rsidP="00F444D1">
            <w:pPr>
              <w:spacing w:after="0" w:line="240" w:lineRule="auto"/>
              <w:rPr>
                <w:rFonts w:ascii="Calibri" w:eastAsia="Times New Roman" w:hAnsi="Calibri" w:cs="Calibri"/>
                <w:b/>
                <w:color w:val="000000"/>
                <w:lang w:eastAsia="el-GR"/>
              </w:rPr>
            </w:pPr>
            <w:r w:rsidRPr="00F444D1">
              <w:rPr>
                <w:rFonts w:ascii="Calibri" w:eastAsia="Times New Roman" w:hAnsi="Calibri" w:cs="Calibri"/>
                <w:b/>
                <w:color w:val="000000"/>
                <w:lang w:eastAsia="el-GR"/>
              </w:rPr>
              <w:t>50.</w:t>
            </w:r>
            <w:r w:rsidRPr="00F444D1">
              <w:rPr>
                <w:rFonts w:ascii="Calibri" w:eastAsia="Times New Roman" w:hAnsi="Calibri" w:cs="Calibri"/>
                <w:b/>
                <w:color w:val="000000"/>
                <w:lang w:val="en-US" w:eastAsia="el-GR"/>
              </w:rPr>
              <w:t>746</w:t>
            </w:r>
            <w:r w:rsidRPr="00F444D1">
              <w:rPr>
                <w:rFonts w:ascii="Calibri" w:eastAsia="Times New Roman" w:hAnsi="Calibri" w:cs="Calibri"/>
                <w:b/>
                <w:color w:val="000000"/>
                <w:lang w:eastAsia="el-GR"/>
              </w:rPr>
              <w:t>,80</w:t>
            </w:r>
          </w:p>
          <w:p w:rsidR="00F444D1" w:rsidRPr="00F444D1" w:rsidRDefault="00F444D1" w:rsidP="00F444D1">
            <w:pPr>
              <w:widowControl w:val="0"/>
              <w:spacing w:after="0" w:line="240" w:lineRule="auto"/>
              <w:rPr>
                <w:rFonts w:ascii="Arial" w:eastAsia="Courier New" w:hAnsi="Arial" w:cs="Arial"/>
                <w:b/>
                <w:color w:val="000000"/>
                <w:highlight w:val="yellow"/>
                <w:lang w:eastAsia="el-GR"/>
              </w:rPr>
            </w:pPr>
          </w:p>
        </w:tc>
        <w:tc>
          <w:tcPr>
            <w:tcW w:w="992" w:type="dxa"/>
            <w:shd w:val="clear" w:color="auto" w:fill="FFFFFF"/>
          </w:tcPr>
          <w:p w:rsidR="00F444D1" w:rsidRPr="00F444D1" w:rsidRDefault="00F444D1" w:rsidP="00F444D1">
            <w:pPr>
              <w:spacing w:after="0" w:line="240" w:lineRule="auto"/>
              <w:rPr>
                <w:rFonts w:ascii="Calibri" w:eastAsia="Times New Roman" w:hAnsi="Calibri" w:cs="Calibri"/>
                <w:b/>
                <w:color w:val="000000"/>
                <w:lang w:eastAsia="el-GR"/>
              </w:rPr>
            </w:pPr>
            <w:r w:rsidRPr="00F444D1">
              <w:rPr>
                <w:rFonts w:ascii="Calibri" w:eastAsia="Times New Roman" w:hAnsi="Calibri" w:cs="Calibri"/>
                <w:b/>
                <w:color w:val="000000"/>
                <w:lang w:eastAsia="el-GR"/>
              </w:rPr>
              <w:t>1.024,44</w:t>
            </w:r>
          </w:p>
          <w:p w:rsidR="00F444D1" w:rsidRPr="00F444D1" w:rsidRDefault="00F444D1" w:rsidP="00F444D1">
            <w:pPr>
              <w:widowControl w:val="0"/>
              <w:spacing w:after="0" w:line="240" w:lineRule="auto"/>
              <w:rPr>
                <w:rFonts w:ascii="Arial" w:eastAsia="Courier New" w:hAnsi="Arial" w:cs="Arial"/>
                <w:b/>
                <w:color w:val="000000"/>
                <w:highlight w:val="yellow"/>
                <w:lang w:eastAsia="el-GR"/>
              </w:rPr>
            </w:pPr>
          </w:p>
        </w:tc>
        <w:tc>
          <w:tcPr>
            <w:tcW w:w="851" w:type="dxa"/>
            <w:shd w:val="clear" w:color="auto" w:fill="FFFFFF"/>
          </w:tcPr>
          <w:p w:rsidR="00F444D1" w:rsidRPr="00F444D1" w:rsidRDefault="00F444D1" w:rsidP="00F444D1">
            <w:pPr>
              <w:spacing w:after="0" w:line="240" w:lineRule="auto"/>
              <w:rPr>
                <w:rFonts w:ascii="Calibri" w:eastAsia="Times New Roman" w:hAnsi="Calibri" w:cs="Calibri"/>
                <w:b/>
                <w:color w:val="000000"/>
                <w:lang w:eastAsia="el-GR"/>
              </w:rPr>
            </w:pPr>
            <w:r w:rsidRPr="00F444D1">
              <w:rPr>
                <w:rFonts w:ascii="Calibri" w:eastAsia="Times New Roman" w:hAnsi="Calibri" w:cs="Calibri"/>
                <w:b/>
                <w:color w:val="000000"/>
                <w:lang w:eastAsia="el-GR"/>
              </w:rPr>
              <w:t>8.</w:t>
            </w:r>
            <w:r w:rsidRPr="00F444D1">
              <w:rPr>
                <w:rFonts w:ascii="Calibri" w:eastAsia="Times New Roman" w:hAnsi="Calibri" w:cs="Calibri"/>
                <w:b/>
                <w:color w:val="000000"/>
                <w:lang w:val="en-US" w:eastAsia="el-GR"/>
              </w:rPr>
              <w:t>081</w:t>
            </w:r>
            <w:r w:rsidRPr="00F444D1">
              <w:rPr>
                <w:rFonts w:ascii="Calibri" w:eastAsia="Times New Roman" w:hAnsi="Calibri" w:cs="Calibri"/>
                <w:b/>
                <w:color w:val="000000"/>
                <w:lang w:eastAsia="el-GR"/>
              </w:rPr>
              <w:t>,47</w:t>
            </w:r>
          </w:p>
          <w:p w:rsidR="00F444D1" w:rsidRPr="00F444D1" w:rsidRDefault="00F444D1" w:rsidP="00F444D1">
            <w:pPr>
              <w:widowControl w:val="0"/>
              <w:spacing w:after="0" w:line="240" w:lineRule="auto"/>
              <w:rPr>
                <w:rFonts w:ascii="Arial" w:eastAsia="Courier New" w:hAnsi="Arial" w:cs="Arial"/>
                <w:b/>
                <w:color w:val="000000"/>
                <w:highlight w:val="yellow"/>
                <w:lang w:eastAsia="el-GR"/>
              </w:rPr>
            </w:pPr>
          </w:p>
        </w:tc>
        <w:tc>
          <w:tcPr>
            <w:tcW w:w="964" w:type="dxa"/>
            <w:shd w:val="clear" w:color="auto" w:fill="FFFFFF"/>
          </w:tcPr>
          <w:p w:rsidR="00F444D1" w:rsidRPr="00F444D1" w:rsidRDefault="00F444D1" w:rsidP="00F444D1">
            <w:pPr>
              <w:spacing w:after="0" w:line="240" w:lineRule="auto"/>
              <w:rPr>
                <w:rFonts w:ascii="Calibri" w:eastAsia="Times New Roman" w:hAnsi="Calibri" w:cs="Calibri"/>
                <w:b/>
                <w:color w:val="000000"/>
                <w:lang w:eastAsia="el-GR"/>
              </w:rPr>
            </w:pPr>
            <w:r w:rsidRPr="00F444D1">
              <w:rPr>
                <w:rFonts w:ascii="Calibri" w:eastAsia="Times New Roman" w:hAnsi="Calibri" w:cs="Calibri"/>
                <w:b/>
                <w:color w:val="000000"/>
                <w:lang w:val="en-US" w:eastAsia="el-GR"/>
              </w:rPr>
              <w:t>59</w:t>
            </w:r>
            <w:r w:rsidRPr="00F444D1">
              <w:rPr>
                <w:rFonts w:ascii="Calibri" w:eastAsia="Times New Roman" w:hAnsi="Calibri" w:cs="Calibri"/>
                <w:b/>
                <w:color w:val="000000"/>
                <w:lang w:eastAsia="el-GR"/>
              </w:rPr>
              <w:t>.</w:t>
            </w:r>
            <w:r w:rsidRPr="00F444D1">
              <w:rPr>
                <w:rFonts w:ascii="Calibri" w:eastAsia="Times New Roman" w:hAnsi="Calibri" w:cs="Calibri"/>
                <w:b/>
                <w:color w:val="000000"/>
                <w:lang w:val="en-US" w:eastAsia="el-GR"/>
              </w:rPr>
              <w:t>852</w:t>
            </w:r>
            <w:r w:rsidRPr="00F444D1">
              <w:rPr>
                <w:rFonts w:ascii="Calibri" w:eastAsia="Times New Roman" w:hAnsi="Calibri" w:cs="Calibri"/>
                <w:b/>
                <w:color w:val="000000"/>
                <w:lang w:eastAsia="el-GR"/>
              </w:rPr>
              <w:t>,71</w:t>
            </w:r>
          </w:p>
          <w:p w:rsidR="00F444D1" w:rsidRPr="00F444D1" w:rsidRDefault="00F444D1" w:rsidP="00F444D1">
            <w:pPr>
              <w:widowControl w:val="0"/>
              <w:spacing w:after="0" w:line="240" w:lineRule="auto"/>
              <w:rPr>
                <w:rFonts w:ascii="Arial" w:eastAsia="Courier New" w:hAnsi="Arial" w:cs="Arial"/>
                <w:b/>
                <w:color w:val="000000"/>
                <w:lang w:val="en-US" w:eastAsia="el-GR"/>
              </w:rPr>
            </w:pPr>
          </w:p>
        </w:tc>
      </w:tr>
    </w:tbl>
    <w:p w:rsidR="00F444D1" w:rsidRPr="00F444D1" w:rsidRDefault="00F444D1" w:rsidP="00F444D1">
      <w:pPr>
        <w:widowControl w:val="0"/>
        <w:spacing w:after="0" w:line="240" w:lineRule="auto"/>
        <w:rPr>
          <w:rFonts w:ascii="Arial" w:eastAsia="Courier New" w:hAnsi="Arial" w:cs="Arial"/>
          <w:b/>
          <w:bCs/>
          <w:color w:val="000000"/>
          <w:lang w:eastAsia="el-GR"/>
        </w:rPr>
      </w:pPr>
    </w:p>
    <w:p w:rsidR="00F444D1" w:rsidRPr="00F444D1" w:rsidRDefault="00F444D1" w:rsidP="00F444D1">
      <w:pPr>
        <w:widowControl w:val="0"/>
        <w:spacing w:after="0" w:line="240" w:lineRule="auto"/>
        <w:rPr>
          <w:rFonts w:ascii="Arial" w:eastAsia="Courier New" w:hAnsi="Arial" w:cs="Arial"/>
          <w:b/>
          <w:bCs/>
          <w:color w:val="000000"/>
          <w:lang w:eastAsia="el-GR"/>
        </w:rPr>
      </w:pPr>
    </w:p>
    <w:p w:rsidR="00F444D1" w:rsidRPr="00F444D1" w:rsidRDefault="00F444D1" w:rsidP="00F444D1">
      <w:pPr>
        <w:widowControl w:val="0"/>
        <w:spacing w:after="0" w:line="240" w:lineRule="auto"/>
        <w:rPr>
          <w:rFonts w:ascii="Arial" w:eastAsia="Courier New" w:hAnsi="Arial" w:cs="Arial"/>
          <w:b/>
          <w:bCs/>
          <w:color w:val="000000"/>
          <w:lang w:eastAsia="el-GR"/>
        </w:rPr>
      </w:pPr>
    </w:p>
    <w:p w:rsidR="00F444D1" w:rsidRPr="00F444D1" w:rsidRDefault="00F444D1" w:rsidP="00F444D1">
      <w:pPr>
        <w:widowControl w:val="0"/>
        <w:spacing w:after="0" w:line="240" w:lineRule="auto"/>
        <w:rPr>
          <w:rFonts w:ascii="Arial" w:eastAsia="Courier New" w:hAnsi="Arial" w:cs="Arial"/>
          <w:b/>
          <w:bCs/>
          <w:color w:val="000000"/>
          <w:lang w:eastAsia="el-GR"/>
        </w:rPr>
      </w:pPr>
    </w:p>
    <w:p w:rsidR="00F444D1" w:rsidRPr="00F444D1" w:rsidRDefault="00F444D1" w:rsidP="00F444D1">
      <w:pPr>
        <w:widowControl w:val="0"/>
        <w:spacing w:after="0" w:line="240" w:lineRule="auto"/>
        <w:rPr>
          <w:rFonts w:ascii="Arial" w:eastAsia="Courier New" w:hAnsi="Arial" w:cs="Arial"/>
          <w:b/>
          <w:bCs/>
          <w:color w:val="000000"/>
          <w:lang w:eastAsia="el-GR"/>
        </w:rPr>
      </w:pPr>
      <w:r w:rsidRPr="00F444D1">
        <w:rPr>
          <w:rFonts w:ascii="Arial" w:eastAsia="Courier New" w:hAnsi="Arial" w:cs="Arial"/>
          <w:b/>
          <w:bCs/>
          <w:i/>
          <w:color w:val="000000"/>
          <w:lang w:eastAsia="el-GR"/>
        </w:rPr>
        <w:t xml:space="preserve">Σημείωση: Για τα είδη με Α/Α  6,7,8   ο ΦΠΑ </w:t>
      </w:r>
      <w:r w:rsidRPr="00F444D1">
        <w:rPr>
          <w:rFonts w:ascii="Arial" w:eastAsia="Courier New" w:hAnsi="Arial" w:cs="Arial"/>
          <w:b/>
          <w:bCs/>
          <w:color w:val="000000"/>
          <w:lang w:eastAsia="el-GR"/>
        </w:rPr>
        <w:t>είναι 6% ενώ για τα λοιπά είδη είναι 24%</w:t>
      </w:r>
    </w:p>
    <w:p w:rsidR="00F444D1" w:rsidRPr="00F444D1" w:rsidRDefault="00F444D1" w:rsidP="00F444D1">
      <w:pPr>
        <w:widowControl w:val="0"/>
        <w:spacing w:after="0" w:line="240" w:lineRule="auto"/>
        <w:rPr>
          <w:rFonts w:ascii="Arial" w:eastAsia="Courier New" w:hAnsi="Arial" w:cs="Arial"/>
          <w:b/>
          <w:color w:val="000000"/>
          <w:lang w:eastAsia="el-GR"/>
        </w:rPr>
      </w:pPr>
    </w:p>
    <w:tbl>
      <w:tblPr>
        <w:tblOverlap w:val="never"/>
        <w:tblW w:w="9781" w:type="dxa"/>
        <w:jc w:val="center"/>
        <w:tblLayout w:type="fixed"/>
        <w:tblCellMar>
          <w:left w:w="10" w:type="dxa"/>
          <w:right w:w="10" w:type="dxa"/>
        </w:tblCellMar>
        <w:tblLook w:val="04A0" w:firstRow="1" w:lastRow="0" w:firstColumn="1" w:lastColumn="0" w:noHBand="0" w:noVBand="1"/>
      </w:tblPr>
      <w:tblGrid>
        <w:gridCol w:w="2835"/>
        <w:gridCol w:w="1828"/>
        <w:gridCol w:w="1874"/>
        <w:gridCol w:w="1103"/>
        <w:gridCol w:w="2141"/>
      </w:tblGrid>
      <w:tr w:rsidR="00F444D1" w:rsidRPr="00F444D1" w:rsidTr="00CA3B5F">
        <w:trPr>
          <w:trHeight w:hRule="exact" w:val="706"/>
          <w:jc w:val="center"/>
        </w:trPr>
        <w:tc>
          <w:tcPr>
            <w:tcW w:w="2835" w:type="dxa"/>
            <w:tcBorders>
              <w:top w:val="single" w:sz="4" w:space="0" w:color="auto"/>
              <w:left w:val="single" w:sz="4" w:space="0" w:color="auto"/>
            </w:tcBorders>
            <w:shd w:val="clear" w:color="auto" w:fill="FFFFFF"/>
          </w:tcPr>
          <w:p w:rsidR="00F444D1" w:rsidRPr="00F444D1" w:rsidRDefault="00F444D1" w:rsidP="00F444D1">
            <w:pPr>
              <w:framePr w:w="10131" w:h="4885" w:hRule="exact" w:wrap="notBeside" w:vAnchor="text" w:hAnchor="page" w:x="965" w:y="315"/>
              <w:widowControl w:val="0"/>
              <w:spacing w:after="0" w:line="220" w:lineRule="exact"/>
              <w:jc w:val="both"/>
              <w:rPr>
                <w:rFonts w:ascii="Arial" w:eastAsia="Calibri" w:hAnsi="Arial" w:cs="Arial"/>
                <w:color w:val="000000"/>
                <w:lang w:eastAsia="el-GR"/>
              </w:rPr>
            </w:pPr>
            <w:r w:rsidRPr="00F444D1">
              <w:rPr>
                <w:rFonts w:ascii="Arial" w:eastAsia="Calibri" w:hAnsi="Arial" w:cs="Arial"/>
                <w:b/>
                <w:bCs/>
                <w:color w:val="000000"/>
                <w:lang w:eastAsia="el-GR"/>
              </w:rPr>
              <w:t>ΚΑ</w:t>
            </w:r>
          </w:p>
        </w:tc>
        <w:tc>
          <w:tcPr>
            <w:tcW w:w="1828" w:type="dxa"/>
            <w:tcBorders>
              <w:top w:val="single" w:sz="4" w:space="0" w:color="auto"/>
              <w:left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lang w:eastAsia="el-GR"/>
              </w:rPr>
            </w:pPr>
            <w:r w:rsidRPr="00F444D1">
              <w:rPr>
                <w:rFonts w:ascii="Arial" w:eastAsia="Times New Roman" w:hAnsi="Arial" w:cs="Arial"/>
                <w:b/>
                <w:bCs/>
                <w:lang w:eastAsia="el-GR"/>
              </w:rPr>
              <w:t>ΣΥΝΟΛΟ ΑΝΕΥ ΦΠΑ</w:t>
            </w:r>
          </w:p>
        </w:tc>
        <w:tc>
          <w:tcPr>
            <w:tcW w:w="1874" w:type="dxa"/>
            <w:tcBorders>
              <w:top w:val="single" w:sz="4" w:space="0" w:color="auto"/>
              <w:left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lang w:eastAsia="el-GR"/>
              </w:rPr>
            </w:pPr>
            <w:r w:rsidRPr="00F444D1">
              <w:rPr>
                <w:rFonts w:ascii="Arial" w:eastAsia="Times New Roman" w:hAnsi="Arial" w:cs="Arial"/>
                <w:b/>
                <w:bCs/>
                <w:lang w:eastAsia="el-GR"/>
              </w:rPr>
              <w:t>ΦΠΑ 24%</w:t>
            </w:r>
          </w:p>
        </w:tc>
        <w:tc>
          <w:tcPr>
            <w:tcW w:w="1103" w:type="dxa"/>
            <w:tcBorders>
              <w:top w:val="single" w:sz="4" w:space="0" w:color="auto"/>
              <w:left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lang w:eastAsia="el-GR"/>
              </w:rPr>
            </w:pPr>
            <w:r w:rsidRPr="00F444D1">
              <w:rPr>
                <w:rFonts w:ascii="Arial" w:eastAsia="Times New Roman" w:hAnsi="Arial" w:cs="Arial"/>
                <w:b/>
                <w:bCs/>
                <w:lang w:eastAsia="el-GR"/>
              </w:rPr>
              <w:t>ΦΠΑ 6%</w:t>
            </w:r>
          </w:p>
        </w:tc>
        <w:tc>
          <w:tcPr>
            <w:tcW w:w="2141" w:type="dxa"/>
            <w:tcBorders>
              <w:top w:val="single" w:sz="4" w:space="0" w:color="auto"/>
              <w:left w:val="single" w:sz="4" w:space="0" w:color="auto"/>
              <w:right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lang w:eastAsia="el-GR"/>
              </w:rPr>
            </w:pPr>
            <w:r w:rsidRPr="00F444D1">
              <w:rPr>
                <w:rFonts w:ascii="Arial" w:eastAsia="Times New Roman" w:hAnsi="Arial" w:cs="Arial"/>
                <w:b/>
                <w:bCs/>
                <w:lang w:eastAsia="el-GR"/>
              </w:rPr>
              <w:t>ΣΥΝΟΛΟ ΜΕ ΦΠΑ</w:t>
            </w:r>
          </w:p>
        </w:tc>
      </w:tr>
      <w:tr w:rsidR="00F444D1" w:rsidRPr="00F444D1" w:rsidTr="00CA3B5F">
        <w:trPr>
          <w:trHeight w:hRule="exact" w:val="595"/>
          <w:jc w:val="center"/>
        </w:trPr>
        <w:tc>
          <w:tcPr>
            <w:tcW w:w="2835" w:type="dxa"/>
            <w:tcBorders>
              <w:top w:val="single" w:sz="4" w:space="0" w:color="auto"/>
              <w:left w:val="single" w:sz="4" w:space="0" w:color="auto"/>
            </w:tcBorders>
            <w:shd w:val="clear" w:color="auto" w:fill="FFFFFF"/>
          </w:tcPr>
          <w:p w:rsidR="00F444D1" w:rsidRPr="00F444D1" w:rsidRDefault="00F444D1" w:rsidP="00F444D1">
            <w:pPr>
              <w:framePr w:w="10131" w:h="4885" w:hRule="exact" w:wrap="notBeside" w:vAnchor="text" w:hAnchor="page" w:x="965" w:y="315"/>
              <w:widowControl w:val="0"/>
              <w:spacing w:after="0" w:line="240" w:lineRule="auto"/>
              <w:rPr>
                <w:rFonts w:ascii="Arial" w:eastAsia="Courier New" w:hAnsi="Arial" w:cs="Arial"/>
                <w:b/>
                <w:color w:val="000000"/>
                <w:lang w:eastAsia="el-GR"/>
              </w:rPr>
            </w:pPr>
            <w:r w:rsidRPr="00F444D1">
              <w:rPr>
                <w:rFonts w:ascii="Arial" w:eastAsia="Courier New" w:hAnsi="Arial" w:cs="Arial"/>
                <w:b/>
                <w:bCs/>
                <w:color w:val="000000"/>
                <w:lang w:eastAsia="el-GR"/>
              </w:rPr>
              <w:t>15.6061.0002</w:t>
            </w:r>
          </w:p>
          <w:p w:rsidR="00F444D1" w:rsidRPr="00F444D1" w:rsidRDefault="00F444D1" w:rsidP="00F444D1">
            <w:pPr>
              <w:framePr w:w="10131" w:h="4885" w:hRule="exact" w:wrap="notBeside" w:vAnchor="text" w:hAnchor="page" w:x="965" w:y="315"/>
              <w:widowControl w:val="0"/>
              <w:spacing w:after="0" w:line="240" w:lineRule="auto"/>
              <w:rPr>
                <w:rFonts w:ascii="Arial" w:eastAsia="Courier New" w:hAnsi="Arial" w:cs="Arial"/>
                <w:b/>
                <w:color w:val="000000"/>
                <w:lang w:eastAsia="el-GR"/>
              </w:rPr>
            </w:pPr>
          </w:p>
        </w:tc>
        <w:tc>
          <w:tcPr>
            <w:tcW w:w="1828" w:type="dxa"/>
            <w:tcBorders>
              <w:top w:val="single" w:sz="4" w:space="0" w:color="auto"/>
              <w:left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lang w:eastAsia="el-GR"/>
              </w:rPr>
            </w:pPr>
            <w:r w:rsidRPr="00F444D1">
              <w:rPr>
                <w:rFonts w:ascii="Arial" w:eastAsia="Times New Roman" w:hAnsi="Arial" w:cs="Arial"/>
                <w:b/>
                <w:bCs/>
                <w:lang w:val="en-US" w:eastAsia="el-GR"/>
              </w:rPr>
              <w:t>1</w:t>
            </w:r>
            <w:r w:rsidRPr="00F444D1">
              <w:rPr>
                <w:rFonts w:ascii="Arial" w:eastAsia="Times New Roman" w:hAnsi="Arial" w:cs="Arial"/>
                <w:b/>
                <w:bCs/>
                <w:lang w:eastAsia="el-GR"/>
              </w:rPr>
              <w:t>0</w:t>
            </w:r>
            <w:r w:rsidRPr="00F444D1">
              <w:rPr>
                <w:rFonts w:ascii="Arial" w:eastAsia="Times New Roman" w:hAnsi="Arial" w:cs="Arial"/>
                <w:b/>
                <w:bCs/>
                <w:lang w:val="en-US" w:eastAsia="el-GR"/>
              </w:rPr>
              <w:t>.</w:t>
            </w:r>
            <w:r w:rsidRPr="00F444D1">
              <w:rPr>
                <w:rFonts w:ascii="Arial" w:eastAsia="Times New Roman" w:hAnsi="Arial" w:cs="Arial"/>
                <w:b/>
                <w:bCs/>
                <w:lang w:eastAsia="el-GR"/>
              </w:rPr>
              <w:t>666,00 €</w:t>
            </w:r>
          </w:p>
        </w:tc>
        <w:tc>
          <w:tcPr>
            <w:tcW w:w="1874" w:type="dxa"/>
            <w:tcBorders>
              <w:top w:val="single" w:sz="4" w:space="0" w:color="auto"/>
              <w:left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lang w:eastAsia="el-GR"/>
              </w:rPr>
            </w:pPr>
            <w:r w:rsidRPr="00F444D1">
              <w:rPr>
                <w:rFonts w:ascii="Arial" w:eastAsia="Times New Roman" w:hAnsi="Arial" w:cs="Arial"/>
                <w:b/>
                <w:bCs/>
                <w:lang w:eastAsia="el-GR"/>
              </w:rPr>
              <w:t>1.957,68 €</w:t>
            </w:r>
          </w:p>
        </w:tc>
        <w:tc>
          <w:tcPr>
            <w:tcW w:w="1103" w:type="dxa"/>
            <w:tcBorders>
              <w:top w:val="single" w:sz="4" w:space="0" w:color="auto"/>
              <w:left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lang w:eastAsia="el-GR"/>
              </w:rPr>
            </w:pPr>
            <w:r w:rsidRPr="00F444D1">
              <w:rPr>
                <w:rFonts w:ascii="Arial" w:eastAsia="Times New Roman" w:hAnsi="Arial" w:cs="Arial"/>
                <w:b/>
                <w:bCs/>
                <w:lang w:eastAsia="el-GR"/>
              </w:rPr>
              <w:t>150,54€</w:t>
            </w:r>
          </w:p>
        </w:tc>
        <w:tc>
          <w:tcPr>
            <w:tcW w:w="2141" w:type="dxa"/>
            <w:tcBorders>
              <w:top w:val="single" w:sz="4" w:space="0" w:color="auto"/>
              <w:left w:val="single" w:sz="4" w:space="0" w:color="auto"/>
              <w:right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lang w:eastAsia="el-GR"/>
              </w:rPr>
            </w:pPr>
            <w:r w:rsidRPr="00F444D1">
              <w:rPr>
                <w:rFonts w:ascii="Arial" w:eastAsia="Times New Roman" w:hAnsi="Arial" w:cs="Arial"/>
                <w:b/>
                <w:bCs/>
                <w:lang w:val="en-US" w:eastAsia="el-GR"/>
              </w:rPr>
              <w:t>1</w:t>
            </w:r>
            <w:r w:rsidRPr="00F444D1">
              <w:rPr>
                <w:rFonts w:ascii="Arial" w:eastAsia="Times New Roman" w:hAnsi="Arial" w:cs="Arial"/>
                <w:b/>
                <w:bCs/>
                <w:lang w:eastAsia="el-GR"/>
              </w:rPr>
              <w:t>2</w:t>
            </w:r>
            <w:r w:rsidRPr="00F444D1">
              <w:rPr>
                <w:rFonts w:ascii="Arial" w:eastAsia="Times New Roman" w:hAnsi="Arial" w:cs="Arial"/>
                <w:b/>
                <w:bCs/>
                <w:lang w:val="en-US" w:eastAsia="el-GR"/>
              </w:rPr>
              <w:t>.</w:t>
            </w:r>
            <w:r w:rsidRPr="00F444D1">
              <w:rPr>
                <w:rFonts w:ascii="Arial" w:eastAsia="Times New Roman" w:hAnsi="Arial" w:cs="Arial"/>
                <w:b/>
                <w:bCs/>
                <w:lang w:eastAsia="el-GR"/>
              </w:rPr>
              <w:t>774,22 €</w:t>
            </w:r>
          </w:p>
        </w:tc>
      </w:tr>
      <w:tr w:rsidR="00F444D1" w:rsidRPr="00F444D1" w:rsidTr="00CA3B5F">
        <w:trPr>
          <w:trHeight w:hRule="exact" w:val="595"/>
          <w:jc w:val="center"/>
        </w:trPr>
        <w:tc>
          <w:tcPr>
            <w:tcW w:w="2835" w:type="dxa"/>
            <w:tcBorders>
              <w:top w:val="single" w:sz="4" w:space="0" w:color="auto"/>
              <w:left w:val="single" w:sz="4" w:space="0" w:color="auto"/>
            </w:tcBorders>
            <w:shd w:val="clear" w:color="auto" w:fill="FFFFFF"/>
          </w:tcPr>
          <w:p w:rsidR="00F444D1" w:rsidRPr="00F444D1" w:rsidRDefault="00F444D1" w:rsidP="00F444D1">
            <w:pPr>
              <w:framePr w:w="10131" w:h="4885" w:hRule="exact" w:wrap="notBeside" w:vAnchor="text" w:hAnchor="page" w:x="965" w:y="315"/>
              <w:widowControl w:val="0"/>
              <w:spacing w:after="0" w:line="240" w:lineRule="auto"/>
              <w:rPr>
                <w:rFonts w:ascii="Arial" w:eastAsia="Courier New" w:hAnsi="Arial" w:cs="Arial"/>
                <w:b/>
                <w:color w:val="000000"/>
                <w:lang w:eastAsia="el-GR"/>
              </w:rPr>
            </w:pPr>
            <w:r w:rsidRPr="00F444D1">
              <w:rPr>
                <w:rFonts w:ascii="Arial" w:eastAsia="Courier New" w:hAnsi="Arial" w:cs="Arial"/>
                <w:b/>
                <w:bCs/>
                <w:color w:val="000000"/>
                <w:lang w:eastAsia="el-GR"/>
              </w:rPr>
              <w:t>20.6061.0001</w:t>
            </w:r>
          </w:p>
        </w:tc>
        <w:tc>
          <w:tcPr>
            <w:tcW w:w="1828" w:type="dxa"/>
            <w:tcBorders>
              <w:top w:val="single" w:sz="4" w:space="0" w:color="auto"/>
              <w:left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lang w:eastAsia="el-GR"/>
              </w:rPr>
            </w:pPr>
            <w:r w:rsidRPr="00F444D1">
              <w:rPr>
                <w:rFonts w:ascii="Arial" w:eastAsia="Times New Roman" w:hAnsi="Arial" w:cs="Arial"/>
                <w:b/>
                <w:bCs/>
                <w:lang w:eastAsia="el-GR"/>
              </w:rPr>
              <w:t>29.668,00 €</w:t>
            </w:r>
          </w:p>
        </w:tc>
        <w:tc>
          <w:tcPr>
            <w:tcW w:w="1874" w:type="dxa"/>
            <w:tcBorders>
              <w:top w:val="single" w:sz="4" w:space="0" w:color="auto"/>
              <w:left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lang w:eastAsia="el-GR"/>
              </w:rPr>
            </w:pPr>
            <w:r w:rsidRPr="00F444D1">
              <w:rPr>
                <w:rFonts w:ascii="Arial" w:eastAsia="Times New Roman" w:hAnsi="Arial" w:cs="Arial"/>
                <w:b/>
                <w:bCs/>
                <w:lang w:eastAsia="el-GR"/>
              </w:rPr>
              <w:t>3.949,92 €</w:t>
            </w:r>
          </w:p>
        </w:tc>
        <w:tc>
          <w:tcPr>
            <w:tcW w:w="1103" w:type="dxa"/>
            <w:tcBorders>
              <w:top w:val="single" w:sz="4" w:space="0" w:color="auto"/>
              <w:left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lang w:eastAsia="el-GR"/>
              </w:rPr>
            </w:pPr>
            <w:r w:rsidRPr="00F444D1">
              <w:rPr>
                <w:rFonts w:ascii="Arial" w:eastAsia="Times New Roman" w:hAnsi="Arial" w:cs="Arial"/>
                <w:b/>
                <w:bCs/>
                <w:lang w:eastAsia="el-GR"/>
              </w:rPr>
              <w:t>792,60€</w:t>
            </w:r>
          </w:p>
        </w:tc>
        <w:tc>
          <w:tcPr>
            <w:tcW w:w="2141" w:type="dxa"/>
            <w:tcBorders>
              <w:top w:val="single" w:sz="4" w:space="0" w:color="auto"/>
              <w:left w:val="single" w:sz="4" w:space="0" w:color="auto"/>
              <w:right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lang w:eastAsia="el-GR"/>
              </w:rPr>
            </w:pPr>
            <w:r w:rsidRPr="00F444D1">
              <w:rPr>
                <w:rFonts w:ascii="Arial" w:eastAsia="Times New Roman" w:hAnsi="Arial" w:cs="Arial"/>
                <w:b/>
                <w:bCs/>
                <w:lang w:eastAsia="el-GR"/>
              </w:rPr>
              <w:t>34.410,52 €</w:t>
            </w:r>
          </w:p>
        </w:tc>
      </w:tr>
      <w:tr w:rsidR="00F444D1" w:rsidRPr="00F444D1" w:rsidTr="00CA3B5F">
        <w:trPr>
          <w:trHeight w:hRule="exact" w:val="701"/>
          <w:jc w:val="center"/>
        </w:trPr>
        <w:tc>
          <w:tcPr>
            <w:tcW w:w="2835" w:type="dxa"/>
            <w:tcBorders>
              <w:top w:val="single" w:sz="4" w:space="0" w:color="auto"/>
              <w:left w:val="single" w:sz="4" w:space="0" w:color="auto"/>
            </w:tcBorders>
            <w:shd w:val="clear" w:color="auto" w:fill="FFFFFF"/>
          </w:tcPr>
          <w:p w:rsidR="00F444D1" w:rsidRPr="00F444D1" w:rsidRDefault="00F444D1" w:rsidP="00F444D1">
            <w:pPr>
              <w:framePr w:w="10131" w:h="4885" w:hRule="exact" w:wrap="notBeside" w:vAnchor="text" w:hAnchor="page" w:x="965" w:y="315"/>
              <w:widowControl w:val="0"/>
              <w:spacing w:after="0" w:line="240" w:lineRule="auto"/>
              <w:rPr>
                <w:rFonts w:ascii="Arial" w:eastAsia="Courier New" w:hAnsi="Arial" w:cs="Arial"/>
                <w:b/>
                <w:color w:val="000000"/>
                <w:lang w:eastAsia="el-GR"/>
              </w:rPr>
            </w:pPr>
            <w:r w:rsidRPr="00F444D1">
              <w:rPr>
                <w:rFonts w:ascii="Arial" w:eastAsia="Courier New" w:hAnsi="Arial" w:cs="Arial"/>
                <w:b/>
                <w:bCs/>
                <w:color w:val="000000"/>
                <w:lang w:eastAsia="el-GR"/>
              </w:rPr>
              <w:t>25.6061.0001</w:t>
            </w:r>
          </w:p>
          <w:p w:rsidR="00F444D1" w:rsidRPr="00F444D1" w:rsidRDefault="00F444D1" w:rsidP="00F444D1">
            <w:pPr>
              <w:framePr w:w="10131" w:h="4885" w:hRule="exact" w:wrap="notBeside" w:vAnchor="text" w:hAnchor="page" w:x="965" w:y="315"/>
              <w:widowControl w:val="0"/>
              <w:spacing w:after="0" w:line="240" w:lineRule="auto"/>
              <w:rPr>
                <w:rFonts w:ascii="Arial" w:eastAsia="Courier New" w:hAnsi="Arial" w:cs="Arial"/>
                <w:b/>
                <w:color w:val="000000"/>
                <w:lang w:eastAsia="el-GR"/>
              </w:rPr>
            </w:pPr>
          </w:p>
        </w:tc>
        <w:tc>
          <w:tcPr>
            <w:tcW w:w="1828" w:type="dxa"/>
            <w:tcBorders>
              <w:top w:val="single" w:sz="4" w:space="0" w:color="auto"/>
              <w:left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lang w:eastAsia="el-GR"/>
              </w:rPr>
            </w:pPr>
            <w:r w:rsidRPr="00F444D1">
              <w:rPr>
                <w:rFonts w:ascii="Arial" w:eastAsia="Times New Roman" w:hAnsi="Arial" w:cs="Arial"/>
                <w:b/>
                <w:bCs/>
                <w:lang w:val="en-US" w:eastAsia="el-GR"/>
              </w:rPr>
              <w:t>2</w:t>
            </w:r>
            <w:r w:rsidRPr="00F444D1">
              <w:rPr>
                <w:rFonts w:ascii="Arial" w:eastAsia="Times New Roman" w:hAnsi="Arial" w:cs="Arial"/>
                <w:b/>
                <w:bCs/>
                <w:lang w:eastAsia="el-GR"/>
              </w:rPr>
              <w:t>.419,00 €</w:t>
            </w:r>
          </w:p>
        </w:tc>
        <w:tc>
          <w:tcPr>
            <w:tcW w:w="1874" w:type="dxa"/>
            <w:tcBorders>
              <w:top w:val="single" w:sz="4" w:space="0" w:color="auto"/>
              <w:left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lang w:eastAsia="el-GR"/>
              </w:rPr>
            </w:pPr>
            <w:r w:rsidRPr="00F444D1">
              <w:rPr>
                <w:rFonts w:ascii="Arial" w:eastAsia="Times New Roman" w:hAnsi="Arial" w:cs="Arial"/>
                <w:b/>
                <w:bCs/>
                <w:lang w:eastAsia="el-GR"/>
              </w:rPr>
              <w:t>558,72 €</w:t>
            </w:r>
          </w:p>
        </w:tc>
        <w:tc>
          <w:tcPr>
            <w:tcW w:w="1103" w:type="dxa"/>
            <w:tcBorders>
              <w:top w:val="single" w:sz="4" w:space="0" w:color="auto"/>
              <w:left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lang w:eastAsia="el-GR"/>
              </w:rPr>
            </w:pPr>
            <w:r w:rsidRPr="00F444D1">
              <w:rPr>
                <w:rFonts w:ascii="Arial" w:eastAsia="Times New Roman" w:hAnsi="Arial" w:cs="Arial"/>
                <w:b/>
                <w:bCs/>
                <w:lang w:eastAsia="el-GR"/>
              </w:rPr>
              <w:t>5,46 €</w:t>
            </w:r>
          </w:p>
        </w:tc>
        <w:tc>
          <w:tcPr>
            <w:tcW w:w="2141" w:type="dxa"/>
            <w:tcBorders>
              <w:top w:val="single" w:sz="4" w:space="0" w:color="auto"/>
              <w:left w:val="single" w:sz="4" w:space="0" w:color="auto"/>
              <w:right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lang w:eastAsia="el-GR"/>
              </w:rPr>
            </w:pPr>
            <w:r w:rsidRPr="00F444D1">
              <w:rPr>
                <w:rFonts w:ascii="Arial" w:eastAsia="Times New Roman" w:hAnsi="Arial" w:cs="Arial"/>
                <w:b/>
                <w:bCs/>
                <w:lang w:val="en-US" w:eastAsia="el-GR"/>
              </w:rPr>
              <w:t>2.</w:t>
            </w:r>
            <w:r w:rsidRPr="00F444D1">
              <w:rPr>
                <w:rFonts w:ascii="Arial" w:eastAsia="Times New Roman" w:hAnsi="Arial" w:cs="Arial"/>
                <w:b/>
                <w:bCs/>
                <w:lang w:eastAsia="el-GR"/>
              </w:rPr>
              <w:t>983,18 €</w:t>
            </w:r>
          </w:p>
        </w:tc>
      </w:tr>
      <w:tr w:rsidR="00F444D1" w:rsidRPr="00F444D1" w:rsidTr="00CA3B5F">
        <w:trPr>
          <w:trHeight w:hRule="exact" w:val="701"/>
          <w:jc w:val="center"/>
        </w:trPr>
        <w:tc>
          <w:tcPr>
            <w:tcW w:w="2835" w:type="dxa"/>
            <w:tcBorders>
              <w:top w:val="single" w:sz="4" w:space="0" w:color="auto"/>
              <w:left w:val="single" w:sz="4" w:space="0" w:color="auto"/>
            </w:tcBorders>
            <w:shd w:val="clear" w:color="auto" w:fill="FFFFFF"/>
          </w:tcPr>
          <w:p w:rsidR="00F444D1" w:rsidRPr="00F444D1" w:rsidRDefault="00F444D1" w:rsidP="00F444D1">
            <w:pPr>
              <w:framePr w:w="10131" w:h="4885" w:hRule="exact" w:wrap="notBeside" w:vAnchor="text" w:hAnchor="page" w:x="965" w:y="315"/>
              <w:widowControl w:val="0"/>
              <w:spacing w:after="0" w:line="240" w:lineRule="auto"/>
              <w:rPr>
                <w:rFonts w:ascii="Arial" w:eastAsia="Courier New" w:hAnsi="Arial" w:cs="Arial"/>
                <w:b/>
                <w:color w:val="000000"/>
                <w:lang w:eastAsia="el-GR"/>
              </w:rPr>
            </w:pPr>
            <w:r w:rsidRPr="00F444D1">
              <w:rPr>
                <w:rFonts w:ascii="Arial" w:eastAsia="Courier New" w:hAnsi="Arial" w:cs="Arial"/>
                <w:b/>
                <w:bCs/>
                <w:color w:val="000000"/>
                <w:lang w:eastAsia="el-GR"/>
              </w:rPr>
              <w:t>30.6061.0001</w:t>
            </w:r>
          </w:p>
          <w:p w:rsidR="00F444D1" w:rsidRPr="00F444D1" w:rsidRDefault="00F444D1" w:rsidP="00F444D1">
            <w:pPr>
              <w:framePr w:w="10131" w:h="4885" w:hRule="exact" w:wrap="notBeside" w:vAnchor="text" w:hAnchor="page" w:x="965" w:y="315"/>
              <w:widowControl w:val="0"/>
              <w:spacing w:after="0" w:line="240" w:lineRule="auto"/>
              <w:rPr>
                <w:rFonts w:ascii="Arial" w:eastAsia="Courier New" w:hAnsi="Arial" w:cs="Arial"/>
                <w:b/>
                <w:color w:val="000000"/>
                <w:lang w:eastAsia="el-GR"/>
              </w:rPr>
            </w:pPr>
          </w:p>
        </w:tc>
        <w:tc>
          <w:tcPr>
            <w:tcW w:w="1828" w:type="dxa"/>
            <w:tcBorders>
              <w:top w:val="single" w:sz="4" w:space="0" w:color="auto"/>
              <w:left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lang w:eastAsia="el-GR"/>
              </w:rPr>
            </w:pPr>
            <w:r w:rsidRPr="00F444D1">
              <w:rPr>
                <w:rFonts w:ascii="Arial" w:eastAsia="Times New Roman" w:hAnsi="Arial" w:cs="Arial"/>
                <w:b/>
                <w:bCs/>
                <w:lang w:val="en-US" w:eastAsia="el-GR"/>
              </w:rPr>
              <w:t>7</w:t>
            </w:r>
            <w:r w:rsidRPr="00F444D1">
              <w:rPr>
                <w:rFonts w:ascii="Arial" w:eastAsia="Times New Roman" w:hAnsi="Arial" w:cs="Arial"/>
                <w:b/>
                <w:bCs/>
                <w:lang w:eastAsia="el-GR"/>
              </w:rPr>
              <w:t>.</w:t>
            </w:r>
            <w:r w:rsidRPr="00F444D1">
              <w:rPr>
                <w:rFonts w:ascii="Arial" w:eastAsia="Times New Roman" w:hAnsi="Arial" w:cs="Arial"/>
                <w:b/>
                <w:bCs/>
                <w:lang w:val="en-US" w:eastAsia="el-GR"/>
              </w:rPr>
              <w:t>993</w:t>
            </w:r>
            <w:r w:rsidRPr="00F444D1">
              <w:rPr>
                <w:rFonts w:ascii="Arial" w:eastAsia="Times New Roman" w:hAnsi="Arial" w:cs="Arial"/>
                <w:b/>
                <w:bCs/>
                <w:lang w:eastAsia="el-GR"/>
              </w:rPr>
              <w:t>,80 €</w:t>
            </w:r>
          </w:p>
        </w:tc>
        <w:tc>
          <w:tcPr>
            <w:tcW w:w="1874" w:type="dxa"/>
            <w:tcBorders>
              <w:top w:val="single" w:sz="4" w:space="0" w:color="auto"/>
              <w:left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lang w:eastAsia="el-GR"/>
              </w:rPr>
            </w:pPr>
            <w:r w:rsidRPr="00F444D1">
              <w:rPr>
                <w:rFonts w:ascii="Arial" w:eastAsia="Times New Roman" w:hAnsi="Arial" w:cs="Arial"/>
                <w:b/>
                <w:bCs/>
                <w:lang w:eastAsia="el-GR"/>
              </w:rPr>
              <w:t>1.6</w:t>
            </w:r>
            <w:r w:rsidRPr="00F444D1">
              <w:rPr>
                <w:rFonts w:ascii="Arial" w:eastAsia="Times New Roman" w:hAnsi="Arial" w:cs="Arial"/>
                <w:b/>
                <w:bCs/>
                <w:lang w:val="en-US" w:eastAsia="el-GR"/>
              </w:rPr>
              <w:t>15</w:t>
            </w:r>
            <w:r w:rsidRPr="00F444D1">
              <w:rPr>
                <w:rFonts w:ascii="Arial" w:eastAsia="Times New Roman" w:hAnsi="Arial" w:cs="Arial"/>
                <w:b/>
                <w:bCs/>
                <w:lang w:eastAsia="el-GR"/>
              </w:rPr>
              <w:t>,15€</w:t>
            </w:r>
          </w:p>
        </w:tc>
        <w:tc>
          <w:tcPr>
            <w:tcW w:w="1103" w:type="dxa"/>
            <w:tcBorders>
              <w:top w:val="single" w:sz="4" w:space="0" w:color="auto"/>
              <w:left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lang w:eastAsia="el-GR"/>
              </w:rPr>
            </w:pPr>
            <w:r w:rsidRPr="00F444D1">
              <w:rPr>
                <w:rFonts w:ascii="Arial" w:eastAsia="Times New Roman" w:hAnsi="Arial" w:cs="Arial"/>
                <w:b/>
                <w:bCs/>
                <w:lang w:eastAsia="el-GR"/>
              </w:rPr>
              <w:t>75,84 €</w:t>
            </w:r>
          </w:p>
        </w:tc>
        <w:tc>
          <w:tcPr>
            <w:tcW w:w="2141" w:type="dxa"/>
            <w:tcBorders>
              <w:top w:val="single" w:sz="4" w:space="0" w:color="auto"/>
              <w:left w:val="single" w:sz="4" w:space="0" w:color="auto"/>
              <w:right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lang w:eastAsia="el-GR"/>
              </w:rPr>
            </w:pPr>
            <w:r w:rsidRPr="00F444D1">
              <w:rPr>
                <w:rFonts w:ascii="Arial" w:eastAsia="Times New Roman" w:hAnsi="Arial" w:cs="Arial"/>
                <w:b/>
                <w:bCs/>
                <w:lang w:eastAsia="el-GR"/>
              </w:rPr>
              <w:t>9.</w:t>
            </w:r>
            <w:r w:rsidRPr="00F444D1">
              <w:rPr>
                <w:rFonts w:ascii="Arial" w:eastAsia="Times New Roman" w:hAnsi="Arial" w:cs="Arial"/>
                <w:b/>
                <w:bCs/>
                <w:lang w:val="en-US" w:eastAsia="el-GR"/>
              </w:rPr>
              <w:t>684</w:t>
            </w:r>
            <w:r w:rsidRPr="00F444D1">
              <w:rPr>
                <w:rFonts w:ascii="Arial" w:eastAsia="Times New Roman" w:hAnsi="Arial" w:cs="Arial"/>
                <w:b/>
                <w:bCs/>
                <w:lang w:eastAsia="el-GR"/>
              </w:rPr>
              <w:t>,79€</w:t>
            </w:r>
          </w:p>
        </w:tc>
      </w:tr>
      <w:tr w:rsidR="00F444D1" w:rsidRPr="00F444D1" w:rsidTr="00CA3B5F">
        <w:trPr>
          <w:trHeight w:hRule="exact" w:val="710"/>
          <w:jc w:val="center"/>
        </w:trPr>
        <w:tc>
          <w:tcPr>
            <w:tcW w:w="2835" w:type="dxa"/>
            <w:tcBorders>
              <w:top w:val="single" w:sz="4" w:space="0" w:color="auto"/>
              <w:left w:val="single" w:sz="4" w:space="0" w:color="auto"/>
              <w:bottom w:val="single" w:sz="4" w:space="0" w:color="auto"/>
            </w:tcBorders>
            <w:shd w:val="clear" w:color="auto" w:fill="FFFFFF"/>
          </w:tcPr>
          <w:p w:rsidR="00F444D1" w:rsidRPr="00F444D1" w:rsidRDefault="00F444D1" w:rsidP="00F444D1">
            <w:pPr>
              <w:framePr w:w="10131" w:h="4885" w:hRule="exact" w:wrap="notBeside" w:vAnchor="text" w:hAnchor="page" w:x="965" w:y="315"/>
              <w:widowControl w:val="0"/>
              <w:spacing w:after="0" w:line="220" w:lineRule="exact"/>
              <w:jc w:val="both"/>
              <w:rPr>
                <w:rFonts w:ascii="Arial" w:eastAsia="Calibri" w:hAnsi="Arial" w:cs="Arial"/>
                <w:color w:val="000000"/>
                <w:lang w:eastAsia="el-GR"/>
              </w:rPr>
            </w:pPr>
            <w:r w:rsidRPr="00F444D1">
              <w:rPr>
                <w:rFonts w:ascii="Arial" w:eastAsia="Calibri" w:hAnsi="Arial" w:cs="Arial"/>
                <w:b/>
                <w:bCs/>
                <w:color w:val="000000"/>
                <w:lang w:eastAsia="el-GR"/>
              </w:rPr>
              <w:t>ΣΥΝΟΛΟ ΕΤΟΥΣ 2021</w:t>
            </w:r>
          </w:p>
        </w:tc>
        <w:tc>
          <w:tcPr>
            <w:tcW w:w="1828" w:type="dxa"/>
            <w:tcBorders>
              <w:top w:val="single" w:sz="4" w:space="0" w:color="auto"/>
              <w:left w:val="single" w:sz="4" w:space="0" w:color="auto"/>
              <w:bottom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Calibri" w:eastAsia="Times New Roman" w:hAnsi="Calibri" w:cs="Calibri"/>
                <w:b/>
                <w:color w:val="000000"/>
                <w:sz w:val="24"/>
                <w:szCs w:val="24"/>
                <w:lang w:eastAsia="el-GR"/>
              </w:rPr>
            </w:pPr>
            <w:r w:rsidRPr="00F444D1">
              <w:rPr>
                <w:rFonts w:ascii="Calibri" w:eastAsia="Times New Roman" w:hAnsi="Calibri" w:cs="Calibri"/>
                <w:b/>
                <w:color w:val="000000"/>
                <w:sz w:val="24"/>
                <w:szCs w:val="24"/>
                <w:lang w:eastAsia="el-GR"/>
              </w:rPr>
              <w:t>50.</w:t>
            </w:r>
            <w:r w:rsidRPr="00F444D1">
              <w:rPr>
                <w:rFonts w:ascii="Calibri" w:eastAsia="Times New Roman" w:hAnsi="Calibri" w:cs="Calibri"/>
                <w:b/>
                <w:color w:val="000000"/>
                <w:sz w:val="24"/>
                <w:szCs w:val="24"/>
                <w:lang w:val="en-US" w:eastAsia="el-GR"/>
              </w:rPr>
              <w:t>746</w:t>
            </w:r>
            <w:r w:rsidRPr="00F444D1">
              <w:rPr>
                <w:rFonts w:ascii="Calibri" w:eastAsia="Times New Roman" w:hAnsi="Calibri" w:cs="Calibri"/>
                <w:b/>
                <w:color w:val="000000"/>
                <w:sz w:val="24"/>
                <w:szCs w:val="24"/>
                <w:lang w:eastAsia="el-GR"/>
              </w:rPr>
              <w:t>,80 €</w:t>
            </w:r>
          </w:p>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sz w:val="24"/>
                <w:szCs w:val="24"/>
                <w:lang w:eastAsia="el-GR"/>
              </w:rPr>
            </w:pPr>
          </w:p>
        </w:tc>
        <w:tc>
          <w:tcPr>
            <w:tcW w:w="1874" w:type="dxa"/>
            <w:tcBorders>
              <w:top w:val="single" w:sz="4" w:space="0" w:color="auto"/>
              <w:left w:val="single" w:sz="4" w:space="0" w:color="auto"/>
              <w:bottom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Calibri" w:eastAsia="Times New Roman" w:hAnsi="Calibri" w:cs="Calibri"/>
                <w:b/>
                <w:color w:val="000000"/>
                <w:sz w:val="24"/>
                <w:szCs w:val="24"/>
                <w:lang w:eastAsia="el-GR"/>
              </w:rPr>
            </w:pPr>
            <w:r w:rsidRPr="00F444D1">
              <w:rPr>
                <w:rFonts w:ascii="Calibri" w:eastAsia="Times New Roman" w:hAnsi="Calibri" w:cs="Calibri"/>
                <w:b/>
                <w:color w:val="000000"/>
                <w:sz w:val="24"/>
                <w:szCs w:val="24"/>
                <w:lang w:eastAsia="el-GR"/>
              </w:rPr>
              <w:t>8.</w:t>
            </w:r>
            <w:r w:rsidRPr="00F444D1">
              <w:rPr>
                <w:rFonts w:ascii="Calibri" w:eastAsia="Times New Roman" w:hAnsi="Calibri" w:cs="Calibri"/>
                <w:b/>
                <w:color w:val="000000"/>
                <w:sz w:val="24"/>
                <w:szCs w:val="24"/>
                <w:lang w:val="en-US" w:eastAsia="el-GR"/>
              </w:rPr>
              <w:t>081</w:t>
            </w:r>
            <w:r w:rsidRPr="00F444D1">
              <w:rPr>
                <w:rFonts w:ascii="Calibri" w:eastAsia="Times New Roman" w:hAnsi="Calibri" w:cs="Calibri"/>
                <w:b/>
                <w:color w:val="000000"/>
                <w:sz w:val="24"/>
                <w:szCs w:val="24"/>
                <w:lang w:eastAsia="el-GR"/>
              </w:rPr>
              <w:t>,47 €</w:t>
            </w:r>
          </w:p>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sz w:val="24"/>
                <w:szCs w:val="24"/>
                <w:lang w:eastAsia="el-GR"/>
              </w:rPr>
            </w:pPr>
          </w:p>
        </w:tc>
        <w:tc>
          <w:tcPr>
            <w:tcW w:w="1103" w:type="dxa"/>
            <w:tcBorders>
              <w:top w:val="single" w:sz="4" w:space="0" w:color="auto"/>
              <w:left w:val="single" w:sz="4" w:space="0" w:color="auto"/>
              <w:bottom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Calibri" w:eastAsia="Times New Roman" w:hAnsi="Calibri" w:cs="Calibri"/>
                <w:b/>
                <w:color w:val="000000"/>
                <w:sz w:val="24"/>
                <w:szCs w:val="24"/>
                <w:lang w:eastAsia="el-GR"/>
              </w:rPr>
            </w:pPr>
            <w:r w:rsidRPr="00F444D1">
              <w:rPr>
                <w:rFonts w:ascii="Calibri" w:eastAsia="Times New Roman" w:hAnsi="Calibri" w:cs="Calibri"/>
                <w:b/>
                <w:color w:val="000000"/>
                <w:sz w:val="24"/>
                <w:szCs w:val="24"/>
                <w:lang w:eastAsia="el-GR"/>
              </w:rPr>
              <w:t>1.024,44 €</w:t>
            </w:r>
          </w:p>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sz w:val="24"/>
                <w:szCs w:val="24"/>
                <w:lang w:eastAsia="el-GR"/>
              </w:rPr>
            </w:pPr>
          </w:p>
        </w:tc>
        <w:tc>
          <w:tcPr>
            <w:tcW w:w="2141" w:type="dxa"/>
            <w:tcBorders>
              <w:top w:val="single" w:sz="4" w:space="0" w:color="auto"/>
              <w:left w:val="single" w:sz="4" w:space="0" w:color="auto"/>
              <w:bottom w:val="single" w:sz="4" w:space="0" w:color="auto"/>
              <w:right w:val="single" w:sz="4" w:space="0" w:color="auto"/>
            </w:tcBorders>
            <w:shd w:val="clear" w:color="auto" w:fill="FFFFFF"/>
          </w:tcPr>
          <w:p w:rsidR="00F444D1" w:rsidRPr="00F444D1" w:rsidRDefault="00F444D1" w:rsidP="00F444D1">
            <w:pPr>
              <w:framePr w:w="10131" w:h="4885" w:hRule="exact" w:wrap="notBeside" w:vAnchor="text" w:hAnchor="page" w:x="965" w:y="315"/>
              <w:spacing w:after="0" w:line="240" w:lineRule="auto"/>
              <w:rPr>
                <w:rFonts w:ascii="Calibri" w:eastAsia="Times New Roman" w:hAnsi="Calibri" w:cs="Calibri"/>
                <w:b/>
                <w:color w:val="000000"/>
                <w:sz w:val="24"/>
                <w:szCs w:val="24"/>
                <w:lang w:eastAsia="el-GR"/>
              </w:rPr>
            </w:pPr>
            <w:r w:rsidRPr="00F444D1">
              <w:rPr>
                <w:rFonts w:ascii="Calibri" w:eastAsia="Times New Roman" w:hAnsi="Calibri" w:cs="Calibri"/>
                <w:b/>
                <w:color w:val="000000"/>
                <w:sz w:val="24"/>
                <w:szCs w:val="24"/>
                <w:lang w:val="en-US" w:eastAsia="el-GR"/>
              </w:rPr>
              <w:t>59.852,71 €</w:t>
            </w:r>
          </w:p>
          <w:p w:rsidR="00F444D1" w:rsidRPr="00F444D1" w:rsidRDefault="00F444D1" w:rsidP="00F444D1">
            <w:pPr>
              <w:framePr w:w="10131" w:h="4885" w:hRule="exact" w:wrap="notBeside" w:vAnchor="text" w:hAnchor="page" w:x="965" w:y="315"/>
              <w:spacing w:after="0" w:line="240" w:lineRule="auto"/>
              <w:rPr>
                <w:rFonts w:ascii="Arial" w:eastAsia="Times New Roman" w:hAnsi="Arial" w:cs="Arial"/>
                <w:b/>
                <w:sz w:val="24"/>
                <w:szCs w:val="24"/>
                <w:lang w:eastAsia="el-GR"/>
              </w:rPr>
            </w:pPr>
          </w:p>
        </w:tc>
      </w:tr>
    </w:tbl>
    <w:p w:rsidR="00F444D1" w:rsidRPr="00F444D1" w:rsidRDefault="00F444D1" w:rsidP="00F444D1">
      <w:pPr>
        <w:framePr w:w="10131" w:h="4885" w:hRule="exact" w:wrap="notBeside" w:vAnchor="text" w:hAnchor="page" w:x="965" w:y="315"/>
        <w:widowControl w:val="0"/>
        <w:spacing w:after="0" w:line="317" w:lineRule="exact"/>
        <w:jc w:val="both"/>
        <w:rPr>
          <w:rFonts w:ascii="Arial" w:eastAsia="Calibri" w:hAnsi="Arial" w:cs="Arial"/>
          <w:color w:val="000000"/>
          <w:lang w:eastAsia="el-GR"/>
        </w:rPr>
      </w:pPr>
    </w:p>
    <w:p w:rsidR="00F444D1" w:rsidRPr="00F444D1" w:rsidRDefault="00F444D1" w:rsidP="00F444D1">
      <w:pPr>
        <w:framePr w:w="10131" w:h="4885" w:hRule="exact" w:wrap="notBeside" w:vAnchor="text" w:hAnchor="page" w:x="965" w:y="315"/>
        <w:widowControl w:val="0"/>
        <w:spacing w:after="0" w:line="317" w:lineRule="exact"/>
        <w:jc w:val="both"/>
        <w:rPr>
          <w:rFonts w:ascii="Arial" w:eastAsia="Calibri" w:hAnsi="Arial" w:cs="Arial"/>
          <w:color w:val="000000"/>
          <w:lang w:eastAsia="el-GR"/>
        </w:rPr>
      </w:pPr>
    </w:p>
    <w:p w:rsidR="00F444D1" w:rsidRPr="00F444D1" w:rsidRDefault="00F444D1" w:rsidP="00F444D1">
      <w:pPr>
        <w:framePr w:w="10131" w:h="4885" w:hRule="exact" w:wrap="notBeside" w:vAnchor="text" w:hAnchor="page" w:x="965" w:y="315"/>
        <w:widowControl w:val="0"/>
        <w:spacing w:after="0" w:line="317" w:lineRule="exact"/>
        <w:jc w:val="both"/>
        <w:rPr>
          <w:rFonts w:ascii="Arial" w:eastAsia="Calibri" w:hAnsi="Arial" w:cs="Arial"/>
          <w:color w:val="000000"/>
          <w:lang w:eastAsia="el-GR"/>
        </w:rPr>
      </w:pPr>
    </w:p>
    <w:p w:rsidR="00F444D1" w:rsidRPr="00F444D1" w:rsidRDefault="00F444D1" w:rsidP="00F444D1">
      <w:pPr>
        <w:widowControl w:val="0"/>
        <w:spacing w:after="0" w:line="240" w:lineRule="auto"/>
        <w:rPr>
          <w:rFonts w:ascii="Arial" w:eastAsia="Courier New" w:hAnsi="Arial" w:cs="Arial"/>
          <w:b/>
          <w:bCs/>
          <w:color w:val="000000"/>
          <w:lang w:eastAsia="el-GR"/>
        </w:rPr>
      </w:pPr>
    </w:p>
    <w:p w:rsidR="00F444D1" w:rsidRPr="00F444D1" w:rsidRDefault="00F444D1" w:rsidP="00F444D1">
      <w:pPr>
        <w:widowControl w:val="0"/>
        <w:spacing w:after="0" w:line="240" w:lineRule="auto"/>
        <w:rPr>
          <w:rFonts w:ascii="Arial" w:eastAsia="Courier New" w:hAnsi="Arial" w:cs="Arial"/>
          <w:color w:val="000000"/>
          <w:lang w:eastAsia="el-GR"/>
        </w:rPr>
        <w:sectPr w:rsidR="00F444D1" w:rsidRPr="00F444D1" w:rsidSect="008A2CD1">
          <w:type w:val="continuous"/>
          <w:pgSz w:w="11909" w:h="16838"/>
          <w:pgMar w:top="720" w:right="720" w:bottom="720" w:left="720" w:header="0" w:footer="3" w:gutter="0"/>
          <w:cols w:space="720"/>
          <w:noEndnote/>
          <w:docGrid w:linePitch="360"/>
        </w:sectPr>
      </w:pPr>
    </w:p>
    <w:p w:rsidR="00F444D1" w:rsidRPr="00F444D1" w:rsidRDefault="00F444D1" w:rsidP="00F444D1">
      <w:pPr>
        <w:spacing w:after="0" w:line="240" w:lineRule="auto"/>
        <w:ind w:left="-142" w:right="-143"/>
        <w:rPr>
          <w:rFonts w:ascii="Arial" w:eastAsia="Times New Roman" w:hAnsi="Arial" w:cs="Arial"/>
          <w:b/>
          <w:lang w:val="en-US" w:eastAsia="el-GR"/>
        </w:rPr>
      </w:pPr>
    </w:p>
    <w:p w:rsidR="00F444D1" w:rsidRPr="00F444D1" w:rsidRDefault="00F444D1" w:rsidP="00F444D1">
      <w:pPr>
        <w:spacing w:after="0" w:line="240" w:lineRule="auto"/>
        <w:ind w:left="-142" w:right="-143"/>
        <w:rPr>
          <w:rFonts w:ascii="Arial" w:eastAsia="Times New Roman" w:hAnsi="Arial" w:cs="Arial"/>
          <w:b/>
          <w:lang w:eastAsia="el-GR"/>
        </w:rPr>
      </w:pPr>
    </w:p>
    <w:p w:rsidR="00F444D1" w:rsidRPr="00F444D1" w:rsidRDefault="00F444D1" w:rsidP="00F444D1">
      <w:pPr>
        <w:spacing w:after="0" w:line="240" w:lineRule="auto"/>
        <w:ind w:left="-142" w:right="-143"/>
        <w:rPr>
          <w:rFonts w:ascii="Arial" w:eastAsia="Times New Roman" w:hAnsi="Arial" w:cs="Arial"/>
          <w:b/>
          <w:lang w:eastAsia="el-GR"/>
        </w:rPr>
      </w:pPr>
    </w:p>
    <w:p w:rsidR="00F444D1" w:rsidRPr="00F444D1" w:rsidRDefault="00F444D1" w:rsidP="00F444D1">
      <w:pPr>
        <w:spacing w:after="0" w:line="240" w:lineRule="auto"/>
        <w:ind w:left="-142" w:right="-143"/>
        <w:rPr>
          <w:rFonts w:ascii="Arial" w:eastAsia="Times New Roman" w:hAnsi="Arial" w:cs="Arial"/>
          <w:b/>
          <w:lang w:eastAsia="el-GR"/>
        </w:rPr>
      </w:pPr>
      <w:r w:rsidRPr="00F444D1">
        <w:rPr>
          <w:rFonts w:ascii="Arial" w:eastAsia="Times New Roman" w:hAnsi="Arial" w:cs="Arial"/>
          <w:b/>
          <w:lang w:eastAsia="el-GR"/>
        </w:rPr>
        <w:t xml:space="preserve"> ΘΕΩΡΗΘΗΚΕ                                                                                </w:t>
      </w:r>
      <w:proofErr w:type="spellStart"/>
      <w:r w:rsidRPr="00F444D1">
        <w:rPr>
          <w:rFonts w:ascii="Arial" w:eastAsia="Times New Roman" w:hAnsi="Arial" w:cs="Arial"/>
          <w:b/>
          <w:bCs/>
          <w:lang w:eastAsia="el-GR"/>
        </w:rPr>
        <w:t>Γάζι</w:t>
      </w:r>
      <w:proofErr w:type="spellEnd"/>
      <w:r w:rsidRPr="00F444D1">
        <w:rPr>
          <w:rFonts w:ascii="Arial" w:eastAsia="Times New Roman" w:hAnsi="Arial" w:cs="Arial"/>
          <w:b/>
          <w:bCs/>
          <w:lang w:eastAsia="el-GR"/>
        </w:rPr>
        <w:t xml:space="preserve">   25/06/2021</w:t>
      </w:r>
    </w:p>
    <w:p w:rsidR="00F444D1" w:rsidRPr="00F444D1" w:rsidRDefault="00F444D1" w:rsidP="00F444D1">
      <w:pPr>
        <w:spacing w:after="0" w:line="240" w:lineRule="auto"/>
        <w:ind w:left="-142" w:right="-143"/>
        <w:rPr>
          <w:rFonts w:ascii="Arial" w:eastAsia="Times New Roman" w:hAnsi="Arial" w:cs="Arial"/>
          <w:b/>
          <w:lang w:eastAsia="el-GR"/>
        </w:rPr>
      </w:pPr>
    </w:p>
    <w:p w:rsidR="00F444D1" w:rsidRPr="00F444D1" w:rsidRDefault="00F444D1" w:rsidP="00F444D1">
      <w:pPr>
        <w:spacing w:after="0" w:line="240" w:lineRule="auto"/>
        <w:ind w:left="-142" w:right="-143"/>
        <w:rPr>
          <w:rFonts w:ascii="Arial" w:eastAsia="Times New Roman" w:hAnsi="Arial" w:cs="Arial"/>
          <w:b/>
          <w:lang w:eastAsia="el-GR"/>
        </w:rPr>
      </w:pPr>
    </w:p>
    <w:p w:rsidR="00F444D1" w:rsidRPr="00F444D1" w:rsidRDefault="00F444D1" w:rsidP="00F444D1">
      <w:pPr>
        <w:spacing w:after="0" w:line="240" w:lineRule="auto"/>
        <w:ind w:right="-143"/>
        <w:rPr>
          <w:rFonts w:ascii="Arial" w:eastAsia="Times New Roman" w:hAnsi="Arial" w:cs="Arial"/>
          <w:b/>
          <w:lang w:eastAsia="el-GR"/>
        </w:rPr>
      </w:pPr>
      <w:r w:rsidRPr="00F444D1">
        <w:rPr>
          <w:rFonts w:ascii="Arial" w:eastAsia="Times New Roman" w:hAnsi="Arial" w:cs="Arial"/>
          <w:b/>
          <w:lang w:eastAsia="el-GR"/>
        </w:rPr>
        <w:t xml:space="preserve">Ο Προϊστάμενος Διεύθυνσης                                                           Ο  </w:t>
      </w:r>
      <w:proofErr w:type="spellStart"/>
      <w:r w:rsidRPr="00F444D1">
        <w:rPr>
          <w:rFonts w:ascii="Arial" w:eastAsia="Times New Roman" w:hAnsi="Arial" w:cs="Arial"/>
          <w:b/>
          <w:bCs/>
          <w:lang w:eastAsia="el-GR"/>
        </w:rPr>
        <w:t>Συντάξας</w:t>
      </w:r>
      <w:proofErr w:type="spellEnd"/>
    </w:p>
    <w:p w:rsidR="00F444D1" w:rsidRPr="00F444D1" w:rsidRDefault="00F444D1" w:rsidP="00F444D1">
      <w:pPr>
        <w:spacing w:after="0" w:line="240" w:lineRule="auto"/>
        <w:ind w:left="-142" w:right="-143"/>
        <w:rPr>
          <w:rFonts w:ascii="Arial" w:eastAsia="Times New Roman" w:hAnsi="Arial" w:cs="Arial"/>
          <w:b/>
          <w:lang w:eastAsia="el-GR"/>
        </w:rPr>
      </w:pPr>
      <w:r w:rsidRPr="00F444D1">
        <w:rPr>
          <w:rFonts w:ascii="Arial" w:eastAsia="Times New Roman" w:hAnsi="Arial" w:cs="Arial"/>
          <w:b/>
          <w:lang w:eastAsia="el-GR"/>
        </w:rPr>
        <w:t>Καθαριότητας &amp; Ανακύκλωσης</w:t>
      </w:r>
    </w:p>
    <w:p w:rsidR="00F444D1" w:rsidRPr="00F444D1" w:rsidRDefault="00F444D1" w:rsidP="00F444D1">
      <w:pPr>
        <w:spacing w:after="0" w:line="240" w:lineRule="auto"/>
        <w:ind w:left="-142" w:right="-143"/>
        <w:rPr>
          <w:rFonts w:ascii="Arial" w:eastAsia="Times New Roman" w:hAnsi="Arial" w:cs="Arial"/>
          <w:b/>
          <w:bCs/>
          <w:color w:val="000000"/>
          <w:lang w:eastAsia="el-GR"/>
        </w:rPr>
      </w:pPr>
    </w:p>
    <w:p w:rsidR="00F444D1" w:rsidRPr="00F444D1" w:rsidRDefault="00F444D1" w:rsidP="00F444D1">
      <w:pPr>
        <w:spacing w:after="0" w:line="240" w:lineRule="auto"/>
        <w:ind w:left="-142" w:right="-143"/>
        <w:rPr>
          <w:rFonts w:ascii="Arial" w:eastAsia="Times New Roman" w:hAnsi="Arial" w:cs="Arial"/>
          <w:b/>
          <w:bCs/>
          <w:color w:val="000000"/>
          <w:lang w:eastAsia="el-GR"/>
        </w:rPr>
      </w:pPr>
    </w:p>
    <w:p w:rsidR="00F444D1" w:rsidRPr="00F444D1" w:rsidRDefault="00F444D1" w:rsidP="00F444D1">
      <w:pPr>
        <w:spacing w:after="0" w:line="240" w:lineRule="auto"/>
        <w:ind w:left="-142" w:right="-143"/>
        <w:rPr>
          <w:rFonts w:ascii="Arial" w:eastAsia="Times New Roman" w:hAnsi="Arial" w:cs="Arial"/>
          <w:b/>
          <w:bCs/>
          <w:color w:val="000000"/>
          <w:lang w:eastAsia="el-GR"/>
        </w:rPr>
      </w:pPr>
      <w:proofErr w:type="spellStart"/>
      <w:r w:rsidRPr="00F444D1">
        <w:rPr>
          <w:rFonts w:ascii="Arial" w:eastAsia="Times New Roman" w:hAnsi="Arial" w:cs="Arial"/>
          <w:b/>
          <w:bCs/>
          <w:color w:val="000000"/>
          <w:lang w:eastAsia="el-GR"/>
        </w:rPr>
        <w:t>Τζεδάκης</w:t>
      </w:r>
      <w:proofErr w:type="spellEnd"/>
      <w:r w:rsidRPr="00F444D1">
        <w:rPr>
          <w:rFonts w:ascii="Arial" w:eastAsia="Times New Roman" w:hAnsi="Arial" w:cs="Arial"/>
          <w:b/>
          <w:bCs/>
          <w:color w:val="000000"/>
          <w:lang w:eastAsia="el-GR"/>
        </w:rPr>
        <w:t xml:space="preserve">  Κων/νος                                                                        </w:t>
      </w:r>
      <w:proofErr w:type="spellStart"/>
      <w:r w:rsidRPr="00F444D1">
        <w:rPr>
          <w:rFonts w:ascii="Arial" w:eastAsia="Times New Roman" w:hAnsi="Arial" w:cs="Arial"/>
          <w:b/>
          <w:bCs/>
          <w:color w:val="000000"/>
          <w:lang w:eastAsia="el-GR"/>
        </w:rPr>
        <w:t>Απλαδάς</w:t>
      </w:r>
      <w:proofErr w:type="spellEnd"/>
      <w:r w:rsidRPr="00F444D1">
        <w:rPr>
          <w:rFonts w:ascii="Arial" w:eastAsia="Times New Roman" w:hAnsi="Arial" w:cs="Arial"/>
          <w:b/>
          <w:bCs/>
          <w:color w:val="000000"/>
          <w:lang w:eastAsia="el-GR"/>
        </w:rPr>
        <w:t xml:space="preserve">  Γεώργιος</w:t>
      </w:r>
    </w:p>
    <w:p w:rsidR="00F444D1" w:rsidRPr="00F444D1" w:rsidRDefault="00F444D1" w:rsidP="00F444D1">
      <w:pPr>
        <w:spacing w:after="0" w:line="240" w:lineRule="auto"/>
        <w:ind w:left="-142" w:right="-143"/>
        <w:rPr>
          <w:rFonts w:ascii="Arial" w:eastAsia="Times New Roman" w:hAnsi="Arial" w:cs="Arial"/>
          <w:b/>
          <w:lang w:eastAsia="el-GR"/>
        </w:rPr>
      </w:pPr>
    </w:p>
    <w:p w:rsidR="00F444D1" w:rsidRPr="00F444D1" w:rsidRDefault="00F444D1" w:rsidP="00F444D1">
      <w:pPr>
        <w:widowControl w:val="0"/>
        <w:tabs>
          <w:tab w:val="right" w:pos="3971"/>
          <w:tab w:val="center" w:pos="4821"/>
          <w:tab w:val="center" w:pos="6299"/>
          <w:tab w:val="right" w:pos="8219"/>
        </w:tabs>
        <w:spacing w:after="0" w:line="504" w:lineRule="exact"/>
        <w:ind w:left="40"/>
        <w:jc w:val="both"/>
        <w:rPr>
          <w:rFonts w:ascii="Arial" w:eastAsia="Calibri" w:hAnsi="Arial" w:cs="Arial"/>
          <w:b/>
          <w:bCs/>
          <w:color w:val="000000"/>
          <w:lang w:eastAsia="el-GR"/>
        </w:rPr>
        <w:sectPr w:rsidR="00F444D1" w:rsidRPr="00F444D1" w:rsidSect="008A2CD1">
          <w:footerReference w:type="default" r:id="rId19"/>
          <w:headerReference w:type="first" r:id="rId20"/>
          <w:footerReference w:type="first" r:id="rId21"/>
          <w:type w:val="continuous"/>
          <w:pgSz w:w="11909" w:h="16838"/>
          <w:pgMar w:top="993" w:right="1130" w:bottom="1861" w:left="1111" w:header="0" w:footer="3" w:gutter="0"/>
          <w:cols w:space="720"/>
          <w:noEndnote/>
          <w:titlePg/>
          <w:docGrid w:linePitch="360"/>
        </w:sectPr>
      </w:pPr>
    </w:p>
    <w:p w:rsidR="00F444D1" w:rsidRPr="00F444D1" w:rsidRDefault="00F444D1" w:rsidP="00F444D1">
      <w:pPr>
        <w:spacing w:after="0" w:line="240" w:lineRule="auto"/>
        <w:rPr>
          <w:rFonts w:ascii="Arial" w:eastAsia="Times New Roman" w:hAnsi="Arial" w:cs="Arial"/>
          <w:b/>
          <w:bCs/>
          <w:u w:val="single"/>
          <w:lang w:eastAsia="el-GR"/>
        </w:rPr>
      </w:pPr>
      <w:r w:rsidRPr="00F444D1">
        <w:rPr>
          <w:rFonts w:ascii="Calibri" w:eastAsia="Times New Roman" w:hAnsi="Calibri" w:cs="Calibri"/>
          <w:b/>
          <w:noProof/>
          <w:sz w:val="24"/>
          <w:szCs w:val="24"/>
          <w:lang w:eastAsia="el-GR"/>
        </w:rPr>
        <w:lastRenderedPageBreak/>
        <w:drawing>
          <wp:inline distT="0" distB="0" distL="0" distR="0" wp14:anchorId="2C74E981" wp14:editId="1C2EC265">
            <wp:extent cx="734695" cy="772160"/>
            <wp:effectExtent l="0" t="0" r="8255" b="8890"/>
            <wp:docPr id="57" name="Εικόνα 2" descr="C:\Users\eleni\AppData\Local\Temp\FineReader11\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eni\AppData\Local\Temp\FineReader11\media\image2.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4695" cy="772160"/>
                    </a:xfrm>
                    <a:prstGeom prst="rect">
                      <a:avLst/>
                    </a:prstGeom>
                    <a:noFill/>
                    <a:ln>
                      <a:noFill/>
                    </a:ln>
                  </pic:spPr>
                </pic:pic>
              </a:graphicData>
            </a:graphic>
          </wp:inline>
        </w:drawing>
      </w: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ΕΛΛΗΝΙΚΗ ΔΗΜΟΚΡΑΤΙΑ                                                             Α. Μ.  1/2021</w:t>
      </w: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ΔΗΜΟΣ ΜΑΛΕΒΙΖΙΟΥ</w:t>
      </w: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Διεύθυνση Καθαριότητας &amp;                                «Προμήθεια μέσων ατομικής προστασίας</w:t>
      </w: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Ανακύκλωσης                                                        για τους υπαλλήλους της υπηρεσίας»</w:t>
      </w: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u w:val="single"/>
          <w:lang w:eastAsia="el-GR"/>
        </w:rPr>
      </w:pPr>
    </w:p>
    <w:p w:rsidR="00F444D1" w:rsidRPr="00F444D1" w:rsidRDefault="00F444D1" w:rsidP="00F444D1">
      <w:pPr>
        <w:spacing w:after="0" w:line="240" w:lineRule="auto"/>
        <w:rPr>
          <w:rFonts w:ascii="Arial" w:eastAsia="Times New Roman" w:hAnsi="Arial" w:cs="Arial"/>
          <w:b/>
          <w:bCs/>
          <w:u w:val="single"/>
          <w:lang w:eastAsia="el-GR"/>
        </w:rPr>
      </w:pPr>
    </w:p>
    <w:p w:rsidR="00F444D1" w:rsidRPr="00F444D1" w:rsidRDefault="00F444D1" w:rsidP="00F444D1">
      <w:pPr>
        <w:widowControl w:val="0"/>
        <w:spacing w:after="0" w:line="240" w:lineRule="auto"/>
        <w:rPr>
          <w:rFonts w:ascii="Arial" w:eastAsia="Courier New" w:hAnsi="Arial" w:cs="Arial"/>
          <w:color w:val="000000"/>
          <w:lang w:eastAsia="el-GR"/>
        </w:rPr>
      </w:pPr>
    </w:p>
    <w:p w:rsidR="00F444D1" w:rsidRPr="00F444D1" w:rsidRDefault="00F444D1" w:rsidP="00F444D1">
      <w:pPr>
        <w:widowControl w:val="0"/>
        <w:spacing w:after="0" w:line="240" w:lineRule="auto"/>
        <w:rPr>
          <w:rFonts w:ascii="Arial" w:eastAsia="Courier New" w:hAnsi="Arial" w:cs="Arial"/>
          <w:color w:val="000000"/>
          <w:lang w:eastAsia="el-GR"/>
        </w:rPr>
      </w:pPr>
    </w:p>
    <w:p w:rsidR="00F444D1" w:rsidRPr="00F444D1" w:rsidRDefault="00F444D1" w:rsidP="00F444D1">
      <w:pPr>
        <w:widowControl w:val="0"/>
        <w:spacing w:after="0" w:line="240" w:lineRule="auto"/>
        <w:rPr>
          <w:rFonts w:ascii="Arial" w:eastAsia="Courier New" w:hAnsi="Arial" w:cs="Arial"/>
          <w:color w:val="000000"/>
          <w:lang w:eastAsia="el-GR"/>
        </w:rPr>
      </w:pPr>
    </w:p>
    <w:p w:rsidR="00F444D1" w:rsidRPr="00F444D1" w:rsidRDefault="00F444D1" w:rsidP="00F444D1">
      <w:pPr>
        <w:widowControl w:val="0"/>
        <w:numPr>
          <w:ilvl w:val="0"/>
          <w:numId w:val="20"/>
        </w:numPr>
        <w:suppressAutoHyphens/>
        <w:spacing w:after="105" w:line="220" w:lineRule="exact"/>
        <w:ind w:left="280"/>
        <w:contextualSpacing/>
        <w:jc w:val="center"/>
        <w:rPr>
          <w:rFonts w:ascii="Arial" w:eastAsia="Calibri" w:hAnsi="Arial" w:cs="Arial"/>
          <w:b/>
          <w:bCs/>
          <w:color w:val="000000"/>
          <w:u w:val="single"/>
          <w:lang w:eastAsia="el-GR"/>
        </w:rPr>
      </w:pPr>
      <w:r w:rsidRPr="00F444D1">
        <w:rPr>
          <w:rFonts w:ascii="Arial" w:eastAsia="Calibri" w:hAnsi="Arial" w:cs="Arial"/>
          <w:b/>
          <w:bCs/>
          <w:color w:val="000000"/>
          <w:u w:val="single"/>
          <w:lang w:eastAsia="el-GR"/>
        </w:rPr>
        <w:t>ΓΕΝΙΚΗ ΣΥΓΓΡΑΦΗ ΥΠΟΧΡΕΩΣΕΩΝ</w:t>
      </w:r>
    </w:p>
    <w:p w:rsidR="00F444D1" w:rsidRPr="00F444D1" w:rsidRDefault="00F444D1" w:rsidP="00F444D1">
      <w:pPr>
        <w:widowControl w:val="0"/>
        <w:spacing w:after="105" w:line="220" w:lineRule="exact"/>
        <w:ind w:left="280"/>
        <w:contextualSpacing/>
        <w:rPr>
          <w:rFonts w:ascii="Arial" w:eastAsia="Calibri" w:hAnsi="Arial" w:cs="Arial"/>
          <w:b/>
          <w:bCs/>
          <w:color w:val="000000"/>
          <w:lang w:eastAsia="el-GR"/>
        </w:rPr>
      </w:pPr>
    </w:p>
    <w:p w:rsidR="00F444D1" w:rsidRPr="00F444D1" w:rsidRDefault="00F444D1" w:rsidP="00F444D1">
      <w:pPr>
        <w:widowControl w:val="0"/>
        <w:spacing w:after="105" w:line="220" w:lineRule="exact"/>
        <w:ind w:left="280"/>
        <w:contextualSpacing/>
        <w:rPr>
          <w:rFonts w:ascii="Arial" w:eastAsia="Calibri" w:hAnsi="Arial" w:cs="Arial"/>
          <w:b/>
          <w:bCs/>
          <w:color w:val="000000"/>
          <w:lang w:val="en-US" w:eastAsia="el-GR"/>
        </w:rPr>
      </w:pPr>
    </w:p>
    <w:p w:rsidR="00F444D1" w:rsidRPr="00F444D1" w:rsidRDefault="00F444D1" w:rsidP="00F444D1">
      <w:pPr>
        <w:widowControl w:val="0"/>
        <w:spacing w:after="105" w:line="220" w:lineRule="exact"/>
        <w:ind w:left="280"/>
        <w:contextualSpacing/>
        <w:jc w:val="center"/>
        <w:rPr>
          <w:rFonts w:ascii="Arial" w:eastAsia="Calibri" w:hAnsi="Arial" w:cs="Arial"/>
          <w:b/>
          <w:bCs/>
          <w:color w:val="000000"/>
          <w:lang w:eastAsia="el-GR"/>
        </w:rPr>
      </w:pPr>
      <w:r w:rsidRPr="00F444D1">
        <w:rPr>
          <w:rFonts w:ascii="Arial" w:eastAsia="Calibri" w:hAnsi="Arial" w:cs="Arial"/>
          <w:b/>
          <w:bCs/>
          <w:color w:val="000000"/>
          <w:lang w:eastAsia="el-GR"/>
        </w:rPr>
        <w:t>Άρθρο 1ο : Αντικείμενο της προμήθειας</w:t>
      </w:r>
    </w:p>
    <w:p w:rsidR="00F444D1" w:rsidRPr="00F444D1" w:rsidRDefault="00F444D1" w:rsidP="00F444D1">
      <w:pPr>
        <w:widowControl w:val="0"/>
        <w:spacing w:after="139" w:line="341" w:lineRule="exact"/>
        <w:ind w:left="20" w:right="340"/>
        <w:jc w:val="both"/>
        <w:rPr>
          <w:rFonts w:ascii="Arial" w:eastAsia="Calibri" w:hAnsi="Arial" w:cs="Arial"/>
          <w:color w:val="000000"/>
          <w:lang w:eastAsia="el-GR"/>
        </w:rPr>
      </w:pPr>
      <w:r w:rsidRPr="00F444D1">
        <w:rPr>
          <w:rFonts w:ascii="Arial" w:eastAsia="Calibri" w:hAnsi="Arial" w:cs="Arial"/>
          <w:color w:val="000000"/>
          <w:lang w:eastAsia="el-GR"/>
        </w:rPr>
        <w:t xml:space="preserve">Η παρούσα συγγραφή υποχρεώσεων αφορά την προμήθεια: «Προμήθεια μέσων ατομικής προστασίας για τους υπαλλήλους της υπηρεσίας», προϋπολογισμού: </w:t>
      </w:r>
      <w:r w:rsidRPr="00F444D1">
        <w:rPr>
          <w:rFonts w:ascii="Calibri" w:eastAsia="Times New Roman" w:hAnsi="Calibri" w:cs="Calibri"/>
          <w:b/>
          <w:color w:val="000000"/>
          <w:sz w:val="24"/>
          <w:szCs w:val="24"/>
          <w:lang w:eastAsia="el-GR"/>
        </w:rPr>
        <w:t xml:space="preserve">59.852,71 </w:t>
      </w:r>
      <w:r w:rsidRPr="00F444D1">
        <w:rPr>
          <w:rFonts w:ascii="Arial" w:eastAsia="Calibri" w:hAnsi="Arial" w:cs="Arial"/>
          <w:b/>
          <w:bCs/>
          <w:color w:val="000000"/>
          <w:lang w:eastAsia="el-GR"/>
        </w:rPr>
        <w:t xml:space="preserve">€ συμπεριλαμβανομένου ΦΠΑ 24% και 6% </w:t>
      </w:r>
      <w:r w:rsidRPr="00F444D1">
        <w:rPr>
          <w:rFonts w:ascii="Arial" w:eastAsia="Calibri" w:hAnsi="Arial" w:cs="Arial"/>
          <w:color w:val="000000"/>
          <w:lang w:eastAsia="el-GR"/>
        </w:rPr>
        <w:t>για την εξυπηρέτηση των αναγκών του προσωπικού του Δήμου Μαλεβιζίου έτους 2021.</w:t>
      </w:r>
    </w:p>
    <w:p w:rsidR="00F444D1" w:rsidRPr="00F444D1" w:rsidRDefault="00F444D1" w:rsidP="00F444D1">
      <w:pPr>
        <w:widowControl w:val="0"/>
        <w:spacing w:after="0" w:line="317" w:lineRule="exact"/>
        <w:ind w:left="20" w:right="340"/>
        <w:rPr>
          <w:rFonts w:ascii="Arial" w:eastAsia="Calibri" w:hAnsi="Arial" w:cs="Arial"/>
          <w:color w:val="000000"/>
          <w:lang w:eastAsia="el-GR"/>
        </w:rPr>
      </w:pPr>
      <w:r w:rsidRPr="00F444D1">
        <w:rPr>
          <w:rFonts w:ascii="Arial" w:eastAsia="Calibri" w:hAnsi="Arial" w:cs="Arial"/>
          <w:color w:val="000000"/>
          <w:lang w:eastAsia="el-GR"/>
        </w:rPr>
        <w:t xml:space="preserve">Η σχετική πίστωση λαμβάνεται από τον προϋπολογισμό του Δήμου Μαλεβιζίου και θα βαρύνει τους: </w:t>
      </w:r>
    </w:p>
    <w:p w:rsidR="00F444D1" w:rsidRPr="00F444D1" w:rsidRDefault="00F444D1" w:rsidP="00F444D1">
      <w:pPr>
        <w:widowControl w:val="0"/>
        <w:spacing w:after="0" w:line="317" w:lineRule="exact"/>
        <w:ind w:left="20" w:right="340"/>
        <w:rPr>
          <w:rFonts w:ascii="Arial" w:eastAsia="Calibri" w:hAnsi="Arial" w:cs="Arial"/>
          <w:color w:val="000000"/>
          <w:lang w:eastAsia="el-GR"/>
        </w:rPr>
      </w:pP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lang w:eastAsia="el-GR"/>
        </w:rPr>
        <w:t xml:space="preserve">Κ.Α.: 15.6061.0002,    Υπηρεσίες Πολιτισμού Αθλητισμού Κοινωνικής Πολιτικής, με </w:t>
      </w: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lang w:eastAsia="el-GR"/>
        </w:rPr>
        <w:t>πίστωση ποσού 12.800,00€</w:t>
      </w: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lang w:eastAsia="el-GR"/>
        </w:rPr>
        <w:t xml:space="preserve">Κ.Α : 20.6061.0001,   Υπηρεσίες Καθαριότητας &amp; Ηλεκτροφωτισμού, με πίστωση ποσού </w:t>
      </w: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lang w:eastAsia="el-GR"/>
        </w:rPr>
        <w:t>35.000,00€</w:t>
      </w:r>
    </w:p>
    <w:p w:rsidR="00F444D1" w:rsidRPr="00F444D1" w:rsidRDefault="00F444D1" w:rsidP="00F444D1">
      <w:pPr>
        <w:spacing w:after="0" w:line="240" w:lineRule="auto"/>
        <w:rPr>
          <w:rFonts w:ascii="Arial" w:eastAsia="Times New Roman" w:hAnsi="Arial" w:cs="Arial"/>
          <w:b/>
          <w:lang w:eastAsia="el-GR"/>
        </w:rPr>
      </w:pPr>
      <w:r w:rsidRPr="00F444D1">
        <w:rPr>
          <w:rFonts w:ascii="Arial" w:eastAsia="Times New Roman" w:hAnsi="Arial" w:cs="Arial"/>
          <w:b/>
          <w:lang w:eastAsia="el-GR"/>
        </w:rPr>
        <w:t>Κ.Α.: 25.6061.0001,   Υπηρεσία  Άρδευσης, με πίστωση ποσού 3.000,00€</w:t>
      </w:r>
    </w:p>
    <w:p w:rsidR="00F444D1" w:rsidRPr="00F444D1" w:rsidRDefault="00F444D1" w:rsidP="00F444D1">
      <w:pPr>
        <w:spacing w:after="0" w:line="240" w:lineRule="auto"/>
        <w:rPr>
          <w:rFonts w:ascii="Arial" w:eastAsia="Calibri" w:hAnsi="Arial" w:cs="Arial"/>
          <w:color w:val="000000"/>
          <w:lang w:eastAsia="el-GR"/>
        </w:rPr>
      </w:pPr>
      <w:r w:rsidRPr="00F444D1">
        <w:rPr>
          <w:rFonts w:ascii="Arial" w:eastAsia="Times New Roman" w:hAnsi="Arial" w:cs="Arial"/>
          <w:b/>
          <w:lang w:eastAsia="el-GR"/>
        </w:rPr>
        <w:t xml:space="preserve">Κ.Α.: 30.6061.0001,   Υπηρεσία Τεχνικών Έργων, με πίστωση ποσού 10.000,00€ </w:t>
      </w:r>
    </w:p>
    <w:p w:rsidR="00F444D1" w:rsidRPr="00F444D1" w:rsidRDefault="00F444D1" w:rsidP="00F444D1">
      <w:pPr>
        <w:widowControl w:val="0"/>
        <w:spacing w:after="186" w:line="312" w:lineRule="exact"/>
        <w:ind w:left="380" w:hanging="360"/>
        <w:jc w:val="both"/>
        <w:rPr>
          <w:rFonts w:ascii="Arial" w:eastAsia="Calibri" w:hAnsi="Arial" w:cs="Arial"/>
          <w:color w:val="000000"/>
          <w:lang w:eastAsia="el-GR"/>
        </w:rPr>
      </w:pPr>
      <w:r w:rsidRPr="00F444D1">
        <w:rPr>
          <w:rFonts w:ascii="Arial" w:eastAsia="Calibri" w:hAnsi="Arial" w:cs="Arial"/>
          <w:color w:val="000000"/>
          <w:lang w:eastAsia="el-GR"/>
        </w:rPr>
        <w:t>του ισχύοντος προϋπολογισμού του Δήμου, οικονομικού έτους 2021.</w:t>
      </w:r>
    </w:p>
    <w:p w:rsidR="00F444D1" w:rsidRPr="00F444D1" w:rsidRDefault="00F444D1" w:rsidP="00F444D1">
      <w:pPr>
        <w:widowControl w:val="0"/>
        <w:spacing w:after="745" w:line="230" w:lineRule="exact"/>
        <w:ind w:left="380" w:hanging="360"/>
        <w:jc w:val="both"/>
        <w:rPr>
          <w:rFonts w:ascii="Arial" w:eastAsia="Calibri" w:hAnsi="Arial" w:cs="Arial"/>
          <w:color w:val="000000"/>
          <w:lang w:eastAsia="el-GR"/>
        </w:rPr>
      </w:pPr>
      <w:r w:rsidRPr="00F444D1">
        <w:rPr>
          <w:rFonts w:ascii="Arial" w:eastAsia="Calibri" w:hAnsi="Arial" w:cs="Arial"/>
          <w:color w:val="000000"/>
          <w:lang w:eastAsia="el-GR"/>
        </w:rPr>
        <w:t>Η ανωτέρω προμήθεια χρηματοδοτείται από ιδίους πόρους.</w:t>
      </w:r>
    </w:p>
    <w:p w:rsidR="00F444D1" w:rsidRPr="00F444D1" w:rsidRDefault="00F444D1" w:rsidP="00F444D1">
      <w:pPr>
        <w:widowControl w:val="0"/>
        <w:spacing w:after="254" w:line="220" w:lineRule="exact"/>
        <w:ind w:right="180"/>
        <w:jc w:val="center"/>
        <w:rPr>
          <w:rFonts w:ascii="Arial" w:eastAsia="Calibri" w:hAnsi="Arial" w:cs="Arial"/>
          <w:b/>
          <w:bCs/>
          <w:color w:val="000000"/>
          <w:lang w:eastAsia="el-GR"/>
        </w:rPr>
      </w:pPr>
      <w:r w:rsidRPr="00F444D1">
        <w:rPr>
          <w:rFonts w:ascii="Arial" w:eastAsia="Calibri" w:hAnsi="Arial" w:cs="Arial"/>
          <w:b/>
          <w:bCs/>
          <w:color w:val="000000"/>
          <w:lang w:eastAsia="el-GR"/>
        </w:rPr>
        <w:t>Άρθρο 2 ο : Ισχύουσες διατάξεις</w:t>
      </w:r>
    </w:p>
    <w:p w:rsidR="00F444D1" w:rsidRPr="00F444D1" w:rsidRDefault="00F444D1" w:rsidP="00F444D1">
      <w:pPr>
        <w:widowControl w:val="0"/>
        <w:spacing w:after="72" w:line="230" w:lineRule="exact"/>
        <w:ind w:left="380" w:hanging="360"/>
        <w:jc w:val="both"/>
        <w:rPr>
          <w:rFonts w:ascii="Arial" w:eastAsia="Calibri" w:hAnsi="Arial" w:cs="Arial"/>
          <w:color w:val="000000"/>
          <w:lang w:eastAsia="el-GR"/>
        </w:rPr>
      </w:pPr>
      <w:r w:rsidRPr="00F444D1">
        <w:rPr>
          <w:rFonts w:ascii="Arial" w:eastAsia="Calibri" w:hAnsi="Arial" w:cs="Arial"/>
          <w:color w:val="000000"/>
          <w:lang w:eastAsia="el-GR"/>
        </w:rPr>
        <w:t>Η προμήθεια θα πραγματοποιηθεί σύμφωνα με την κείμενη νομοθεσία και τις κατ'</w:t>
      </w:r>
    </w:p>
    <w:p w:rsidR="00F444D1" w:rsidRPr="00F444D1" w:rsidRDefault="00F444D1" w:rsidP="00F444D1">
      <w:pPr>
        <w:widowControl w:val="0"/>
        <w:spacing w:after="165" w:line="230" w:lineRule="exact"/>
        <w:ind w:left="380" w:hanging="360"/>
        <w:jc w:val="both"/>
        <w:rPr>
          <w:rFonts w:ascii="Arial" w:eastAsia="Calibri" w:hAnsi="Arial" w:cs="Arial"/>
          <w:color w:val="000000"/>
          <w:lang w:eastAsia="el-GR"/>
        </w:rPr>
      </w:pPr>
      <w:r w:rsidRPr="00F444D1">
        <w:rPr>
          <w:rFonts w:ascii="Arial" w:eastAsia="Calibri" w:hAnsi="Arial" w:cs="Arial"/>
          <w:color w:val="000000"/>
          <w:lang w:eastAsia="el-GR"/>
        </w:rPr>
        <w:t>εξουσιοδότηση αυτής εκδοθείσες κανονιστικές πράξεις, όπως ισχύουν και ιδίως:</w:t>
      </w:r>
    </w:p>
    <w:p w:rsidR="00F444D1" w:rsidRPr="00F444D1" w:rsidRDefault="00F444D1" w:rsidP="00F444D1">
      <w:pPr>
        <w:widowControl w:val="0"/>
        <w:numPr>
          <w:ilvl w:val="0"/>
          <w:numId w:val="12"/>
        </w:numPr>
        <w:tabs>
          <w:tab w:val="left" w:pos="370"/>
        </w:tabs>
        <w:suppressAutoHyphens/>
        <w:spacing w:after="0" w:line="346" w:lineRule="exact"/>
        <w:ind w:right="20"/>
        <w:jc w:val="both"/>
        <w:rPr>
          <w:rFonts w:ascii="Arial" w:eastAsia="Calibri" w:hAnsi="Arial" w:cs="Arial"/>
          <w:color w:val="000000"/>
          <w:lang w:eastAsia="el-GR"/>
        </w:rPr>
      </w:pPr>
      <w:r w:rsidRPr="00F444D1">
        <w:rPr>
          <w:rFonts w:ascii="Arial" w:eastAsia="Calibri" w:hAnsi="Arial" w:cs="Arial"/>
          <w:color w:val="000000"/>
          <w:lang w:eastAsia="el-GR"/>
        </w:rPr>
        <w:t>του ν. 4412/2016 (Α'147) «Δημόσιες Συμβάσεις Έργων, Προμηθειών και Υπηρεσιών (προσαρμογή στις Οδηγίες 2014/24/ΕΕ και 2014/25/ΕΕ)» (ΦΕΚ 147/Α/08-08-2016) όπως τροποποιήθηκε και ισχύει.</w:t>
      </w:r>
    </w:p>
    <w:p w:rsidR="00F444D1" w:rsidRPr="00F444D1" w:rsidRDefault="00F444D1" w:rsidP="00F444D1">
      <w:pPr>
        <w:widowControl w:val="0"/>
        <w:numPr>
          <w:ilvl w:val="0"/>
          <w:numId w:val="12"/>
        </w:numPr>
        <w:tabs>
          <w:tab w:val="left" w:pos="370"/>
        </w:tabs>
        <w:suppressAutoHyphens/>
        <w:spacing w:after="0" w:line="346" w:lineRule="exact"/>
        <w:jc w:val="both"/>
        <w:rPr>
          <w:rFonts w:ascii="Arial" w:eastAsia="Calibri" w:hAnsi="Arial" w:cs="Arial"/>
          <w:color w:val="000000"/>
          <w:lang w:eastAsia="el-GR"/>
        </w:rPr>
      </w:pPr>
      <w:r w:rsidRPr="00F444D1">
        <w:rPr>
          <w:rFonts w:ascii="Arial" w:eastAsia="Calibri" w:hAnsi="Arial" w:cs="Arial"/>
          <w:color w:val="000000"/>
          <w:lang w:eastAsia="el-GR"/>
        </w:rPr>
        <w:t>του ν. 3463/2006 (Α'114) «Κύρωση του Κώδικα Δήμων &amp; Κοινοτήτων».</w:t>
      </w:r>
    </w:p>
    <w:p w:rsidR="00F444D1" w:rsidRPr="00F444D1" w:rsidRDefault="00F444D1" w:rsidP="00F444D1">
      <w:pPr>
        <w:widowControl w:val="0"/>
        <w:numPr>
          <w:ilvl w:val="0"/>
          <w:numId w:val="12"/>
        </w:numPr>
        <w:tabs>
          <w:tab w:val="left" w:pos="370"/>
        </w:tabs>
        <w:suppressAutoHyphens/>
        <w:spacing w:after="0" w:line="346" w:lineRule="exact"/>
        <w:ind w:right="20"/>
        <w:jc w:val="both"/>
        <w:rPr>
          <w:rFonts w:ascii="Arial" w:eastAsia="Calibri" w:hAnsi="Arial" w:cs="Arial"/>
          <w:color w:val="000000"/>
          <w:lang w:eastAsia="el-GR"/>
        </w:rPr>
      </w:pPr>
      <w:r w:rsidRPr="00F444D1">
        <w:rPr>
          <w:rFonts w:ascii="Arial" w:eastAsia="Calibri" w:hAnsi="Arial" w:cs="Arial"/>
          <w:color w:val="000000"/>
          <w:lang w:eastAsia="el-GR"/>
        </w:rPr>
        <w:t xml:space="preserve">του </w:t>
      </w:r>
      <w:r w:rsidRPr="00F444D1">
        <w:rPr>
          <w:rFonts w:ascii="Arial" w:eastAsia="Calibri" w:hAnsi="Arial" w:cs="Arial"/>
          <w:color w:val="000000"/>
          <w:lang w:val="en-US" w:eastAsia="el-GR"/>
        </w:rPr>
        <w:t>N</w:t>
      </w:r>
      <w:r w:rsidRPr="00F444D1">
        <w:rPr>
          <w:rFonts w:ascii="Arial" w:eastAsia="Calibri" w:hAnsi="Arial" w:cs="Arial"/>
          <w:color w:val="000000"/>
          <w:lang w:eastAsia="el-GR"/>
        </w:rPr>
        <w:t>. 4555/ΦΕΚ 133Α '/19.07.2018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 Πρόγραμμα Κλεισθένης Ι»</w:t>
      </w:r>
    </w:p>
    <w:p w:rsidR="00F444D1" w:rsidRPr="00F444D1" w:rsidRDefault="00F444D1" w:rsidP="00F444D1">
      <w:pPr>
        <w:widowControl w:val="0"/>
        <w:numPr>
          <w:ilvl w:val="0"/>
          <w:numId w:val="12"/>
        </w:numPr>
        <w:tabs>
          <w:tab w:val="left" w:pos="370"/>
        </w:tabs>
        <w:suppressAutoHyphens/>
        <w:spacing w:after="0" w:line="346" w:lineRule="exact"/>
        <w:ind w:right="20"/>
        <w:jc w:val="both"/>
        <w:rPr>
          <w:rFonts w:ascii="Arial" w:eastAsia="Calibri" w:hAnsi="Arial" w:cs="Arial"/>
          <w:color w:val="000000"/>
          <w:lang w:eastAsia="el-GR"/>
        </w:rPr>
      </w:pPr>
      <w:r w:rsidRPr="00F444D1">
        <w:rPr>
          <w:rFonts w:ascii="Arial" w:eastAsia="Calibri" w:hAnsi="Arial" w:cs="Arial"/>
          <w:color w:val="000000"/>
          <w:lang w:eastAsia="el-GR"/>
        </w:rPr>
        <w:t>του ν. 3861/2010 (Α' 112) «Ενίσχυση της Διαφάνειας - Ανάρτηση Νόμων &amp; Πράξεων στο Διαδίκτυο Πρόγραμμα Διαύγεια - και άλλες διατάξεις».</w:t>
      </w:r>
    </w:p>
    <w:p w:rsidR="00F444D1" w:rsidRPr="00F444D1" w:rsidRDefault="00F444D1" w:rsidP="00F444D1">
      <w:pPr>
        <w:widowControl w:val="0"/>
        <w:numPr>
          <w:ilvl w:val="0"/>
          <w:numId w:val="12"/>
        </w:numPr>
        <w:tabs>
          <w:tab w:val="left" w:pos="370"/>
        </w:tabs>
        <w:suppressAutoHyphens/>
        <w:spacing w:after="0" w:line="346" w:lineRule="exact"/>
        <w:jc w:val="both"/>
        <w:rPr>
          <w:rFonts w:ascii="Arial" w:eastAsia="Calibri" w:hAnsi="Arial" w:cs="Arial"/>
          <w:color w:val="000000"/>
          <w:lang w:eastAsia="el-GR"/>
        </w:rPr>
      </w:pPr>
      <w:r w:rsidRPr="00F444D1">
        <w:rPr>
          <w:rFonts w:ascii="Arial" w:eastAsia="Calibri" w:hAnsi="Arial" w:cs="Arial"/>
          <w:color w:val="000000"/>
          <w:lang w:eastAsia="el-GR"/>
        </w:rPr>
        <w:lastRenderedPageBreak/>
        <w:t xml:space="preserve">του </w:t>
      </w:r>
      <w:proofErr w:type="spellStart"/>
      <w:r w:rsidRPr="00F444D1">
        <w:rPr>
          <w:rFonts w:ascii="Arial" w:eastAsia="Calibri" w:hAnsi="Arial" w:cs="Arial"/>
          <w:color w:val="000000"/>
          <w:lang w:eastAsia="el-GR"/>
        </w:rPr>
        <w:t>π.δ</w:t>
      </w:r>
      <w:proofErr w:type="spellEnd"/>
      <w:r w:rsidRPr="00F444D1">
        <w:rPr>
          <w:rFonts w:ascii="Arial" w:eastAsia="Calibri" w:hAnsi="Arial" w:cs="Arial"/>
          <w:color w:val="000000"/>
          <w:lang w:eastAsia="el-GR"/>
        </w:rPr>
        <w:t xml:space="preserve">. 80/2016 (Α' 145) «Ανάληψη υποχρεώσεων από τους </w:t>
      </w:r>
      <w:proofErr w:type="spellStart"/>
      <w:r w:rsidRPr="00F444D1">
        <w:rPr>
          <w:rFonts w:ascii="Arial" w:eastAsia="Calibri" w:hAnsi="Arial" w:cs="Arial"/>
          <w:color w:val="000000"/>
          <w:lang w:eastAsia="el-GR"/>
        </w:rPr>
        <w:t>Διατάκτες</w:t>
      </w:r>
      <w:proofErr w:type="spellEnd"/>
      <w:r w:rsidRPr="00F444D1">
        <w:rPr>
          <w:rFonts w:ascii="Arial" w:eastAsia="Calibri" w:hAnsi="Arial" w:cs="Arial"/>
          <w:color w:val="000000"/>
          <w:lang w:eastAsia="el-GR"/>
        </w:rPr>
        <w:t>»</w:t>
      </w:r>
    </w:p>
    <w:p w:rsidR="00F444D1" w:rsidRPr="00F444D1" w:rsidRDefault="00F444D1" w:rsidP="00F444D1">
      <w:pPr>
        <w:widowControl w:val="0"/>
        <w:numPr>
          <w:ilvl w:val="0"/>
          <w:numId w:val="12"/>
        </w:numPr>
        <w:tabs>
          <w:tab w:val="left" w:pos="370"/>
        </w:tabs>
        <w:suppressAutoHyphens/>
        <w:spacing w:after="0" w:line="346" w:lineRule="exact"/>
        <w:ind w:right="20"/>
        <w:jc w:val="both"/>
        <w:rPr>
          <w:rFonts w:ascii="Arial" w:eastAsia="Calibri" w:hAnsi="Arial" w:cs="Arial"/>
          <w:color w:val="000000"/>
          <w:lang w:eastAsia="el-GR"/>
        </w:rPr>
      </w:pPr>
      <w:r w:rsidRPr="00F444D1">
        <w:rPr>
          <w:rFonts w:ascii="Arial" w:eastAsia="Calibri" w:hAnsi="Arial" w:cs="Arial"/>
          <w:color w:val="000000"/>
          <w:lang w:eastAsia="el-GR"/>
        </w:rPr>
        <w:t>το ν. 4013/2011 περί «Σύστασης ενιαίας Ανεξάρτητης Αρχής Δημοσίων Συμβάσεων και Κεντρικού Ηλεκτρονικού Μητρώου Δημοσίων Συμβάσεων» όπως τροποποιήθηκε και ισχύει σήμερα.</w:t>
      </w:r>
    </w:p>
    <w:p w:rsidR="00F444D1" w:rsidRPr="00F444D1" w:rsidRDefault="00F444D1" w:rsidP="00F444D1">
      <w:pPr>
        <w:widowControl w:val="0"/>
        <w:numPr>
          <w:ilvl w:val="0"/>
          <w:numId w:val="12"/>
        </w:numPr>
        <w:tabs>
          <w:tab w:val="left" w:pos="370"/>
          <w:tab w:val="right" w:pos="9625"/>
        </w:tabs>
        <w:suppressAutoHyphens/>
        <w:spacing w:after="0" w:line="346" w:lineRule="exact"/>
        <w:jc w:val="both"/>
        <w:rPr>
          <w:rFonts w:ascii="Arial" w:eastAsia="Calibri" w:hAnsi="Arial" w:cs="Arial"/>
          <w:color w:val="000000"/>
          <w:lang w:eastAsia="el-GR"/>
        </w:rPr>
      </w:pPr>
      <w:r w:rsidRPr="00F444D1">
        <w:rPr>
          <w:rFonts w:ascii="Arial" w:eastAsia="Calibri" w:hAnsi="Arial" w:cs="Arial"/>
          <w:color w:val="000000"/>
          <w:lang w:eastAsia="el-GR"/>
        </w:rPr>
        <w:t>την 158/2016 Απόφαση Ε.Α.Α.ΔΗ.ΣΥ (Φ.Ε.Κ 3698/Β/16-11-16):Έγκριση</w:t>
      </w:r>
    </w:p>
    <w:p w:rsidR="00F444D1" w:rsidRPr="00F444D1" w:rsidRDefault="00F444D1" w:rsidP="00F444D1">
      <w:pPr>
        <w:widowControl w:val="0"/>
        <w:spacing w:after="0" w:line="346" w:lineRule="exact"/>
        <w:ind w:left="380" w:right="20"/>
        <w:jc w:val="both"/>
        <w:rPr>
          <w:rFonts w:ascii="Arial" w:eastAsia="Calibri" w:hAnsi="Arial" w:cs="Arial"/>
          <w:color w:val="000000"/>
          <w:lang w:eastAsia="el-GR"/>
        </w:rPr>
      </w:pPr>
      <w:r w:rsidRPr="00F444D1">
        <w:rPr>
          <w:rFonts w:ascii="Arial" w:eastAsia="Calibri" w:hAnsi="Arial" w:cs="Arial"/>
          <w:color w:val="000000"/>
          <w:lang w:eastAsia="el-GR"/>
        </w:rPr>
        <w:t>«Τυποποιημένου Εντύπου Υπεύθυνης Δήλωσης » (Τ.Ε.Υ.Δ.) του άρθρου 79 παρ 4 του Ν.4412/16 για διαδικασίες σύναψης δημόσιας σύμβασης κάτω των ορίων των οδηγιών και την Κατευθυντήρια Οδηγία 15 ΕΑΑΔΗΣΥ «Οδηγίες συμπλήρωσης Τυποποιημένου Εντύπου Υπεύθυνης Δήλωσης (Τ.Ε.Υ.Δ.).</w:t>
      </w:r>
    </w:p>
    <w:p w:rsidR="00F444D1" w:rsidRPr="00F444D1" w:rsidRDefault="00F444D1" w:rsidP="00F444D1">
      <w:pPr>
        <w:widowControl w:val="0"/>
        <w:numPr>
          <w:ilvl w:val="0"/>
          <w:numId w:val="12"/>
        </w:numPr>
        <w:tabs>
          <w:tab w:val="left" w:pos="370"/>
        </w:tabs>
        <w:suppressAutoHyphens/>
        <w:spacing w:after="0" w:line="346" w:lineRule="exact"/>
        <w:ind w:right="20"/>
        <w:jc w:val="both"/>
        <w:rPr>
          <w:rFonts w:ascii="Arial" w:eastAsia="Calibri" w:hAnsi="Arial" w:cs="Arial"/>
          <w:color w:val="000000"/>
          <w:lang w:eastAsia="el-GR"/>
        </w:rPr>
      </w:pPr>
      <w:r w:rsidRPr="00F444D1">
        <w:rPr>
          <w:rFonts w:ascii="Arial" w:eastAsia="Calibri" w:hAnsi="Arial" w:cs="Arial"/>
          <w:color w:val="000000"/>
          <w:lang w:eastAsia="el-GR"/>
        </w:rPr>
        <w:t>την Κ.Υ.Α. 53361/2006 (Β' 1503) «Παροχή μέσων ατομικής προστασίας σε υπαλλήλους των Ο.Τ.Α. και μέτρα προληπτικής ιατρικής».</w:t>
      </w:r>
    </w:p>
    <w:p w:rsidR="00F444D1" w:rsidRPr="00F444D1" w:rsidRDefault="00F444D1" w:rsidP="00F444D1">
      <w:pPr>
        <w:widowControl w:val="0"/>
        <w:numPr>
          <w:ilvl w:val="0"/>
          <w:numId w:val="12"/>
        </w:numPr>
        <w:tabs>
          <w:tab w:val="left" w:pos="370"/>
        </w:tabs>
        <w:suppressAutoHyphens/>
        <w:spacing w:after="0" w:line="346" w:lineRule="exact"/>
        <w:ind w:right="20"/>
        <w:jc w:val="both"/>
        <w:rPr>
          <w:rFonts w:ascii="Arial" w:eastAsia="Calibri" w:hAnsi="Arial" w:cs="Arial"/>
          <w:color w:val="000000"/>
          <w:lang w:eastAsia="el-GR"/>
        </w:rPr>
      </w:pPr>
      <w:r w:rsidRPr="00F444D1">
        <w:rPr>
          <w:rFonts w:ascii="Arial" w:eastAsia="Calibri" w:hAnsi="Arial" w:cs="Arial"/>
          <w:color w:val="000000"/>
          <w:lang w:eastAsia="el-GR"/>
        </w:rPr>
        <w:t xml:space="preserve">την Κ.Υ.Α. ΤΤ36586/2007 (Β' 1323) «Τροποποίηση της υπ' </w:t>
      </w:r>
      <w:proofErr w:type="spellStart"/>
      <w:r w:rsidRPr="00F444D1">
        <w:rPr>
          <w:rFonts w:ascii="Arial" w:eastAsia="Calibri" w:hAnsi="Arial" w:cs="Arial"/>
          <w:color w:val="000000"/>
          <w:lang w:eastAsia="el-GR"/>
        </w:rPr>
        <w:t>αριθμ</w:t>
      </w:r>
      <w:proofErr w:type="spellEnd"/>
      <w:r w:rsidRPr="00F444D1">
        <w:rPr>
          <w:rFonts w:ascii="Arial" w:eastAsia="Calibri" w:hAnsi="Arial" w:cs="Arial"/>
          <w:color w:val="000000"/>
          <w:lang w:eastAsia="el-GR"/>
        </w:rPr>
        <w:t>. 53361/2-10-2006 κοινής υπουργικής απόφασης σχετικά με την παροχή μέσων ατομικής προστασίας σε υπαλλήλους των Ο. Τ. Α. και μέτρα προληπτικής ιατρικής».</w:t>
      </w:r>
    </w:p>
    <w:p w:rsidR="00F444D1" w:rsidRPr="00F444D1" w:rsidRDefault="00F444D1" w:rsidP="00F444D1">
      <w:pPr>
        <w:widowControl w:val="0"/>
        <w:numPr>
          <w:ilvl w:val="0"/>
          <w:numId w:val="12"/>
        </w:numPr>
        <w:tabs>
          <w:tab w:val="left" w:pos="370"/>
        </w:tabs>
        <w:suppressAutoHyphens/>
        <w:spacing w:after="0" w:line="346" w:lineRule="exact"/>
        <w:ind w:right="20"/>
        <w:jc w:val="both"/>
        <w:rPr>
          <w:rFonts w:ascii="Arial" w:eastAsia="Calibri" w:hAnsi="Arial" w:cs="Arial"/>
          <w:color w:val="000000"/>
          <w:lang w:eastAsia="el-GR"/>
        </w:rPr>
      </w:pPr>
      <w:r w:rsidRPr="00F444D1">
        <w:rPr>
          <w:rFonts w:ascii="Arial" w:eastAsia="Calibri" w:hAnsi="Arial" w:cs="Arial"/>
          <w:color w:val="000000"/>
          <w:lang w:eastAsia="el-GR"/>
        </w:rPr>
        <w:t xml:space="preserve">την Κ.Υ.Α. 31119/2008 (Β' 990) «Τροποποίηση της υπ' </w:t>
      </w:r>
      <w:proofErr w:type="spellStart"/>
      <w:r w:rsidRPr="00F444D1">
        <w:rPr>
          <w:rFonts w:ascii="Arial" w:eastAsia="Calibri" w:hAnsi="Arial" w:cs="Arial"/>
          <w:color w:val="000000"/>
          <w:lang w:eastAsia="el-GR"/>
        </w:rPr>
        <w:t>αριθμ</w:t>
      </w:r>
      <w:proofErr w:type="spellEnd"/>
      <w:r w:rsidRPr="00F444D1">
        <w:rPr>
          <w:rFonts w:ascii="Arial" w:eastAsia="Calibri" w:hAnsi="Arial" w:cs="Arial"/>
          <w:color w:val="000000"/>
          <w:lang w:eastAsia="el-GR"/>
        </w:rPr>
        <w:t>. 53361/2-10-06 κοινής υπουργικής απόφασης σχετικά με την παροχή μέσων ατομικής προστασίας σε υπαλλήλους των Ο. Τ. Α. και μέτρα προληπτικής ιατρικής».</w:t>
      </w:r>
    </w:p>
    <w:p w:rsidR="00F444D1" w:rsidRPr="00F444D1" w:rsidRDefault="00F444D1" w:rsidP="00F444D1">
      <w:pPr>
        <w:widowControl w:val="0"/>
        <w:numPr>
          <w:ilvl w:val="0"/>
          <w:numId w:val="12"/>
        </w:numPr>
        <w:tabs>
          <w:tab w:val="left" w:pos="370"/>
        </w:tabs>
        <w:suppressAutoHyphens/>
        <w:spacing w:after="0" w:line="346" w:lineRule="exact"/>
        <w:ind w:right="20"/>
        <w:jc w:val="both"/>
        <w:rPr>
          <w:rFonts w:ascii="Arial" w:eastAsia="Calibri" w:hAnsi="Arial" w:cs="Arial"/>
          <w:color w:val="000000"/>
          <w:lang w:eastAsia="el-GR"/>
        </w:rPr>
      </w:pPr>
      <w:r w:rsidRPr="00F444D1">
        <w:rPr>
          <w:rFonts w:ascii="Arial" w:eastAsia="Calibri" w:hAnsi="Arial" w:cs="Arial"/>
          <w:color w:val="000000"/>
          <w:lang w:eastAsia="el-GR"/>
        </w:rPr>
        <w:t xml:space="preserve">την </w:t>
      </w:r>
      <w:r w:rsidRPr="00F444D1">
        <w:rPr>
          <w:rFonts w:ascii="Arial" w:eastAsia="Calibri" w:hAnsi="Arial" w:cs="Arial"/>
          <w:color w:val="000000"/>
          <w:lang w:val="en-US" w:eastAsia="el-GR"/>
        </w:rPr>
        <w:t>K</w:t>
      </w:r>
      <w:r w:rsidRPr="00F444D1">
        <w:rPr>
          <w:rFonts w:ascii="Arial" w:eastAsia="Calibri" w:hAnsi="Arial" w:cs="Arial"/>
          <w:color w:val="000000"/>
          <w:lang w:eastAsia="el-GR"/>
        </w:rPr>
        <w:t>.</w:t>
      </w:r>
      <w:r w:rsidRPr="00F444D1">
        <w:rPr>
          <w:rFonts w:ascii="Arial" w:eastAsia="Calibri" w:hAnsi="Arial" w:cs="Arial"/>
          <w:color w:val="000000"/>
          <w:lang w:val="en-US" w:eastAsia="el-GR"/>
        </w:rPr>
        <w:t>Y</w:t>
      </w:r>
      <w:r w:rsidRPr="00F444D1">
        <w:rPr>
          <w:rFonts w:ascii="Arial" w:eastAsia="Calibri" w:hAnsi="Arial" w:cs="Arial"/>
          <w:color w:val="000000"/>
          <w:lang w:eastAsia="el-GR"/>
        </w:rPr>
        <w:t>.</w:t>
      </w:r>
      <w:r w:rsidRPr="00F444D1">
        <w:rPr>
          <w:rFonts w:ascii="Arial" w:eastAsia="Calibri" w:hAnsi="Arial" w:cs="Arial"/>
          <w:color w:val="000000"/>
          <w:lang w:val="en-US" w:eastAsia="el-GR"/>
        </w:rPr>
        <w:t>A</w:t>
      </w:r>
      <w:r w:rsidRPr="00F444D1">
        <w:rPr>
          <w:rFonts w:ascii="Arial" w:eastAsia="Calibri" w:hAnsi="Arial" w:cs="Arial"/>
          <w:color w:val="000000"/>
          <w:lang w:eastAsia="el-GR"/>
        </w:rPr>
        <w:t xml:space="preserve">. 43726/2019 (Φ.Ε.Κ. 2208Β/08-06-2019) «Παροχή μέσων ατομικής προστασίας σε υπαλλήλους των </w:t>
      </w:r>
      <w:r w:rsidRPr="00F444D1">
        <w:rPr>
          <w:rFonts w:ascii="Arial" w:eastAsia="Calibri" w:hAnsi="Arial" w:cs="Arial"/>
          <w:color w:val="000000"/>
          <w:lang w:val="en-US" w:eastAsia="el-GR"/>
        </w:rPr>
        <w:t>OTA</w:t>
      </w:r>
      <w:r w:rsidRPr="00F444D1">
        <w:rPr>
          <w:rFonts w:ascii="Arial" w:eastAsia="Calibri" w:hAnsi="Arial" w:cs="Arial"/>
          <w:color w:val="000000"/>
          <w:lang w:eastAsia="el-GR"/>
        </w:rPr>
        <w:t xml:space="preserve"> α' και β' βαθμού και των νομικών προσώπων αυτών και μέτρα προληπτικής ιατρικής» όπως τροποποιήθηκε και ισχύει με την υπ. αριθ. Κ.Υ.Α. 87669/2019 (Φ.Ε.Κ. 4584Β/13-12-2019)</w:t>
      </w:r>
    </w:p>
    <w:p w:rsidR="00F444D1" w:rsidRPr="00F444D1" w:rsidRDefault="00F444D1" w:rsidP="00F444D1">
      <w:pPr>
        <w:widowControl w:val="0"/>
        <w:numPr>
          <w:ilvl w:val="0"/>
          <w:numId w:val="12"/>
        </w:numPr>
        <w:tabs>
          <w:tab w:val="left" w:pos="370"/>
        </w:tabs>
        <w:suppressAutoHyphens/>
        <w:spacing w:after="0" w:line="341" w:lineRule="exact"/>
        <w:ind w:right="20"/>
        <w:jc w:val="both"/>
        <w:rPr>
          <w:rFonts w:ascii="Arial" w:eastAsia="Calibri" w:hAnsi="Arial" w:cs="Arial"/>
          <w:color w:val="000000"/>
          <w:lang w:eastAsia="el-GR"/>
        </w:rPr>
      </w:pPr>
      <w:r w:rsidRPr="00F444D1">
        <w:rPr>
          <w:rFonts w:ascii="Arial" w:eastAsia="Calibri" w:hAnsi="Arial" w:cs="Arial"/>
          <w:color w:val="000000"/>
          <w:lang w:eastAsia="el-GR"/>
        </w:rPr>
        <w:t xml:space="preserve">την σύμφωνη γνώμη του τεχνικού ασφαλείας, που αφορά την επιλογή του εξοπλισμού η οποία ανταποκρίνεται στις συνθήκες εργασίας του προσωπικού: των εργονομικών και χρηστικών αναγκών ανά Υπηρεσία, των αναγκών αυξημένης προστασίας ιδιαίτερα ορισμένων ειδικοτήτων εργαζομένων και την εκτίμηση του επαγγελματικού κινδύνου, των ιδιαίτερων συνθηκών που επικρατούν στους χώρους εργασίας των Υπηρεσιών των σε εκτέλεση των ανωτέρω νόμων </w:t>
      </w:r>
      <w:proofErr w:type="spellStart"/>
      <w:r w:rsidRPr="00F444D1">
        <w:rPr>
          <w:rFonts w:ascii="Arial" w:eastAsia="Calibri" w:hAnsi="Arial" w:cs="Arial"/>
          <w:color w:val="000000"/>
          <w:lang w:eastAsia="el-GR"/>
        </w:rPr>
        <w:t>εκδοθεισών</w:t>
      </w:r>
      <w:proofErr w:type="spellEnd"/>
      <w:r w:rsidRPr="00F444D1">
        <w:rPr>
          <w:rFonts w:ascii="Arial" w:eastAsia="Calibri" w:hAnsi="Arial" w:cs="Arial"/>
          <w:color w:val="000000"/>
          <w:lang w:eastAsia="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προμήθειας, έστω και αν δεν αναφέρονται ρητά παραπάνω.</w:t>
      </w:r>
    </w:p>
    <w:p w:rsidR="00F444D1" w:rsidRPr="00F444D1" w:rsidRDefault="00F444D1" w:rsidP="00F444D1">
      <w:pPr>
        <w:widowControl w:val="0"/>
        <w:tabs>
          <w:tab w:val="left" w:pos="370"/>
        </w:tabs>
        <w:spacing w:after="0" w:line="341" w:lineRule="exact"/>
        <w:ind w:right="20"/>
        <w:rPr>
          <w:rFonts w:ascii="Arial" w:eastAsia="Calibri" w:hAnsi="Arial" w:cs="Arial"/>
          <w:color w:val="000000"/>
          <w:lang w:eastAsia="el-GR"/>
        </w:rPr>
      </w:pPr>
    </w:p>
    <w:p w:rsidR="00F444D1" w:rsidRPr="00F444D1" w:rsidRDefault="00F444D1" w:rsidP="00F444D1">
      <w:pPr>
        <w:widowControl w:val="0"/>
        <w:tabs>
          <w:tab w:val="left" w:pos="370"/>
        </w:tabs>
        <w:spacing w:after="0" w:line="341" w:lineRule="exact"/>
        <w:ind w:right="20"/>
        <w:rPr>
          <w:rFonts w:ascii="Arial" w:eastAsia="Calibri" w:hAnsi="Arial" w:cs="Arial"/>
          <w:color w:val="000000"/>
          <w:lang w:eastAsia="el-GR"/>
        </w:rPr>
      </w:pPr>
    </w:p>
    <w:p w:rsidR="00F444D1" w:rsidRPr="00F444D1" w:rsidRDefault="00F444D1" w:rsidP="00F444D1">
      <w:pPr>
        <w:widowControl w:val="0"/>
        <w:spacing w:after="120" w:line="341" w:lineRule="exact"/>
        <w:ind w:right="340"/>
        <w:jc w:val="center"/>
        <w:rPr>
          <w:rFonts w:ascii="Arial" w:eastAsia="Calibri" w:hAnsi="Arial" w:cs="Arial"/>
          <w:b/>
          <w:bCs/>
          <w:color w:val="000000"/>
          <w:lang w:eastAsia="el-GR"/>
        </w:rPr>
      </w:pPr>
      <w:r w:rsidRPr="00F444D1">
        <w:rPr>
          <w:rFonts w:ascii="Arial" w:eastAsia="Calibri" w:hAnsi="Arial" w:cs="Arial"/>
          <w:b/>
          <w:bCs/>
          <w:color w:val="000000"/>
          <w:lang w:eastAsia="el-GR"/>
        </w:rPr>
        <w:t>Άρθρο 3ο : Τρόπος εκτέλεσης της προμήθειας - Κριτήριο ανάθεσης</w:t>
      </w:r>
    </w:p>
    <w:p w:rsidR="00F444D1" w:rsidRPr="00F444D1" w:rsidRDefault="00F444D1" w:rsidP="00F444D1">
      <w:pPr>
        <w:widowControl w:val="0"/>
        <w:spacing w:after="217"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 xml:space="preserve">Η εκτέλεση της προμήθειας αυτής θα πραγματοποιηθεί με Συνοπτικό Διαγωνισμό, σύμφωνα με την ισχύουσα νομοθεσία, με σφραγισμένες προσφορές, με κριτήριο κατακύρωσης την πλέον συμφέρουσα από οικονομική άποψη προφορά αποκλειστικά βάσει τιμής (χαμηλότερη τιμή) για το σύνολο της προμήθειας, χωρίς να απαιτείται χαμηλότερη τιμή ανά είδος, και με βάση τους όρους που θα καθορίσει η Οικονομική Επιτροπή. Η προσφερόμενη τιμή θα περιέχει όλους τους νόμιμους φόρους και κρατήσεις. Για την επιλογή της πλέον συμφέρουσας από οικονομικής άποψης προσφοράς βάση τιμής αξιολογούνται μόνο οι προσφορές που κρίνονται στα </w:t>
      </w:r>
      <w:r w:rsidRPr="00F444D1">
        <w:rPr>
          <w:rFonts w:ascii="Arial" w:eastAsia="Calibri" w:hAnsi="Arial" w:cs="Arial"/>
          <w:color w:val="000000"/>
          <w:lang w:eastAsia="el-GR"/>
        </w:rPr>
        <w:lastRenderedPageBreak/>
        <w:t>δικαιολογητικά και στις τεχνικές προδιαγραφές αποδεκτές.</w:t>
      </w:r>
    </w:p>
    <w:p w:rsidR="00F444D1" w:rsidRPr="00F444D1" w:rsidRDefault="00F444D1" w:rsidP="00F444D1">
      <w:pPr>
        <w:widowControl w:val="0"/>
        <w:spacing w:after="105" w:line="220" w:lineRule="exact"/>
        <w:jc w:val="center"/>
        <w:rPr>
          <w:rFonts w:ascii="Arial" w:eastAsia="Calibri" w:hAnsi="Arial" w:cs="Arial"/>
          <w:b/>
          <w:bCs/>
          <w:color w:val="000000"/>
          <w:lang w:eastAsia="el-GR"/>
        </w:rPr>
      </w:pPr>
    </w:p>
    <w:p w:rsidR="00F444D1" w:rsidRPr="00F444D1" w:rsidRDefault="00F444D1" w:rsidP="00F444D1">
      <w:pPr>
        <w:widowControl w:val="0"/>
        <w:spacing w:after="105" w:line="220" w:lineRule="exact"/>
        <w:jc w:val="center"/>
        <w:rPr>
          <w:rFonts w:ascii="Arial" w:eastAsia="Calibri" w:hAnsi="Arial" w:cs="Arial"/>
          <w:b/>
          <w:bCs/>
          <w:color w:val="000000"/>
          <w:lang w:eastAsia="el-GR"/>
        </w:rPr>
      </w:pPr>
      <w:r w:rsidRPr="00F444D1">
        <w:rPr>
          <w:rFonts w:ascii="Arial" w:eastAsia="Calibri" w:hAnsi="Arial" w:cs="Arial"/>
          <w:b/>
          <w:bCs/>
          <w:color w:val="000000"/>
          <w:lang w:eastAsia="el-GR"/>
        </w:rPr>
        <w:t>Άρθρο 4ο : Διάρκεια σύμβασης</w:t>
      </w:r>
    </w:p>
    <w:p w:rsidR="00F444D1" w:rsidRPr="00F444D1" w:rsidRDefault="00F444D1" w:rsidP="00F444D1">
      <w:pPr>
        <w:widowControl w:val="0"/>
        <w:spacing w:after="124" w:line="317"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 xml:space="preserve">Η διάρκεια της σύμβασης ορίζεται </w:t>
      </w:r>
      <w:proofErr w:type="spellStart"/>
      <w:r w:rsidRPr="00F444D1">
        <w:rPr>
          <w:rFonts w:ascii="Arial" w:eastAsia="Calibri" w:hAnsi="Arial" w:cs="Arial"/>
          <w:color w:val="000000"/>
          <w:lang w:eastAsia="el-GR"/>
        </w:rPr>
        <w:t>εως</w:t>
      </w:r>
      <w:proofErr w:type="spellEnd"/>
      <w:r w:rsidRPr="00F444D1">
        <w:rPr>
          <w:rFonts w:ascii="Arial" w:eastAsia="Calibri" w:hAnsi="Arial" w:cs="Arial"/>
          <w:color w:val="000000"/>
          <w:lang w:eastAsia="el-GR"/>
        </w:rPr>
        <w:t xml:space="preserve"> 31-12-2021.</w:t>
      </w:r>
    </w:p>
    <w:p w:rsidR="00F444D1" w:rsidRPr="00F444D1" w:rsidRDefault="00F444D1" w:rsidP="00F444D1">
      <w:pPr>
        <w:widowControl w:val="0"/>
        <w:spacing w:after="124" w:line="317"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Ο ανάδοχος υποχρεούται να παραδώσει τα είδη εντός του ανωτέρω χρονικού διαστήματος στην έδρα του Δήμου Μαλεβιζίου.</w:t>
      </w:r>
    </w:p>
    <w:p w:rsidR="00F444D1" w:rsidRPr="00F444D1" w:rsidRDefault="00F444D1" w:rsidP="00F444D1">
      <w:pPr>
        <w:widowControl w:val="0"/>
        <w:spacing w:after="217" w:line="341" w:lineRule="exact"/>
        <w:ind w:left="20" w:right="20" w:firstLine="120"/>
        <w:jc w:val="both"/>
        <w:rPr>
          <w:rFonts w:ascii="Arial" w:eastAsia="Calibri" w:hAnsi="Arial" w:cs="Arial"/>
          <w:color w:val="000000"/>
          <w:lang w:eastAsia="el-GR"/>
        </w:rPr>
      </w:pPr>
      <w:r w:rsidRPr="00F444D1">
        <w:rPr>
          <w:rFonts w:ascii="Arial" w:eastAsia="Calibri" w:hAnsi="Arial" w:cs="Arial"/>
          <w:color w:val="000000"/>
          <w:lang w:eastAsia="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F444D1" w:rsidRPr="00F444D1" w:rsidRDefault="00F444D1" w:rsidP="00F444D1">
      <w:pPr>
        <w:widowControl w:val="0"/>
        <w:spacing w:after="105" w:line="220" w:lineRule="exact"/>
        <w:jc w:val="center"/>
        <w:rPr>
          <w:rFonts w:ascii="Arial" w:eastAsia="Calibri" w:hAnsi="Arial" w:cs="Arial"/>
          <w:b/>
          <w:bCs/>
          <w:color w:val="000000"/>
          <w:lang w:eastAsia="el-GR"/>
        </w:rPr>
      </w:pPr>
      <w:proofErr w:type="spellStart"/>
      <w:r w:rsidRPr="00F444D1">
        <w:rPr>
          <w:rFonts w:ascii="Arial" w:eastAsia="Calibri" w:hAnsi="Arial" w:cs="Arial"/>
          <w:b/>
          <w:bCs/>
          <w:color w:val="000000"/>
          <w:lang w:eastAsia="el-GR"/>
        </w:rPr>
        <w:t>Αρθρο</w:t>
      </w:r>
      <w:proofErr w:type="spellEnd"/>
      <w:r w:rsidRPr="00F444D1">
        <w:rPr>
          <w:rFonts w:ascii="Arial" w:eastAsia="Calibri" w:hAnsi="Arial" w:cs="Arial"/>
          <w:b/>
          <w:bCs/>
          <w:color w:val="000000"/>
          <w:lang w:eastAsia="el-GR"/>
        </w:rPr>
        <w:t xml:space="preserve"> 5ο: Εγγυήσεις:</w:t>
      </w:r>
    </w:p>
    <w:p w:rsidR="00F444D1" w:rsidRPr="00F444D1" w:rsidRDefault="00F444D1" w:rsidP="00F444D1">
      <w:pPr>
        <w:widowControl w:val="0"/>
        <w:spacing w:after="120" w:line="341" w:lineRule="exact"/>
        <w:ind w:left="20" w:right="20"/>
        <w:jc w:val="both"/>
        <w:rPr>
          <w:rFonts w:ascii="Arial" w:eastAsia="Calibri" w:hAnsi="Arial" w:cs="Arial"/>
          <w:color w:val="000000"/>
          <w:u w:val="single"/>
          <w:lang w:eastAsia="el-GR"/>
        </w:rPr>
      </w:pPr>
      <w:r w:rsidRPr="00F444D1">
        <w:rPr>
          <w:rFonts w:ascii="Arial" w:eastAsia="Calibri" w:hAnsi="Arial" w:cs="Arial"/>
          <w:b/>
          <w:bCs/>
          <w:color w:val="000000"/>
          <w:u w:val="single"/>
          <w:lang w:eastAsia="el-GR"/>
        </w:rPr>
        <w:t>Εγγύηση καλής εκτέλεσης</w:t>
      </w:r>
    </w:p>
    <w:p w:rsidR="00F444D1" w:rsidRPr="00F444D1" w:rsidRDefault="00F444D1" w:rsidP="00F444D1">
      <w:pPr>
        <w:widowControl w:val="0"/>
        <w:spacing w:after="0" w:line="341" w:lineRule="exact"/>
        <w:ind w:left="20"/>
        <w:jc w:val="both"/>
        <w:rPr>
          <w:rFonts w:ascii="Arial" w:eastAsia="Calibri" w:hAnsi="Arial" w:cs="Arial"/>
          <w:bCs/>
          <w:color w:val="000000"/>
          <w:lang w:eastAsia="el-GR"/>
        </w:rPr>
      </w:pPr>
      <w:r w:rsidRPr="00F444D1">
        <w:rPr>
          <w:rFonts w:ascii="Arial" w:eastAsia="Calibri" w:hAnsi="Arial" w:cs="Arial"/>
          <w:b/>
          <w:bCs/>
          <w:color w:val="000000"/>
          <w:lang w:eastAsia="el-GR"/>
        </w:rPr>
        <w:t xml:space="preserve">Η εγγύηση καλής εκτέλεσης, ανέρχεται </w:t>
      </w:r>
      <w:r w:rsidRPr="00F444D1">
        <w:rPr>
          <w:rFonts w:ascii="Arial" w:eastAsia="Calibri" w:hAnsi="Arial" w:cs="Arial"/>
          <w:b/>
          <w:color w:val="000000"/>
          <w:lang w:eastAsia="el-GR"/>
        </w:rPr>
        <w:t xml:space="preserve"> </w:t>
      </w:r>
      <w:r w:rsidRPr="00F444D1">
        <w:rPr>
          <w:rFonts w:ascii="Arial" w:eastAsia="Calibri" w:hAnsi="Arial" w:cs="Arial"/>
          <w:b/>
          <w:bCs/>
          <w:color w:val="000000"/>
          <w:lang w:eastAsia="el-GR"/>
        </w:rPr>
        <w:t xml:space="preserve">σε ποσοστό 5% επί της </w:t>
      </w:r>
      <w:r w:rsidRPr="00F444D1">
        <w:rPr>
          <w:rFonts w:ascii="Arial" w:eastAsia="Calibri" w:hAnsi="Arial" w:cs="Arial"/>
          <w:b/>
          <w:color w:val="000000"/>
          <w:lang w:eastAsia="el-GR"/>
        </w:rPr>
        <w:t>αξίας της σύμβασης εκτός ΦΠΑ</w:t>
      </w:r>
      <w:r w:rsidRPr="00F444D1">
        <w:rPr>
          <w:rFonts w:ascii="Arial" w:eastAsia="Calibri" w:hAnsi="Arial" w:cs="Arial"/>
          <w:color w:val="000000"/>
          <w:lang w:eastAsia="el-GR"/>
        </w:rPr>
        <w:t xml:space="preserve"> </w:t>
      </w:r>
      <w:r w:rsidRPr="00F444D1">
        <w:rPr>
          <w:rFonts w:ascii="Arial" w:eastAsia="Calibri" w:hAnsi="Arial" w:cs="Arial"/>
          <w:bCs/>
          <w:color w:val="000000"/>
          <w:lang w:eastAsia="el-GR"/>
        </w:rPr>
        <w:t>και κατατίθεται πριν ή κατά την υπογραφή της σύμβασης. Η εγγύηση καλής εκτέλεσης καταπίπτει στην περίπτωση παράβασης των όρων της σύμβασης, όπως αυτή ειδικότερα ορίζει. 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 Ειδικά για τις δημόσιες συμβάσεις προμηθειών, ο χρόνος ισχύος της εγγύησης καλής εκτέλεσης πρέπει να είναι μεγαλύτερος από το συμβατικό χρόνο φόρτωσης ή παράδοσης, για το διάστημα που θα ορίζεται στα έγγραφα της σύμβασης. Οι εγγυήσεις καλής εκτέλεσης επιστρέφονται στο σύνολό τους μετά την οριστική ποσοτική και ποιοτική παραλαβή του συνόλου του αντικειμένου της σύμβασης.</w:t>
      </w:r>
    </w:p>
    <w:p w:rsidR="00F444D1" w:rsidRPr="00F444D1" w:rsidRDefault="00F444D1" w:rsidP="00F444D1">
      <w:pPr>
        <w:widowControl w:val="0"/>
        <w:spacing w:after="0" w:line="341" w:lineRule="exact"/>
        <w:ind w:left="20"/>
        <w:jc w:val="both"/>
        <w:rPr>
          <w:rFonts w:ascii="Arial" w:eastAsia="Calibri" w:hAnsi="Arial" w:cs="Arial"/>
          <w:b/>
          <w:bCs/>
          <w:color w:val="000000"/>
          <w:lang w:eastAsia="el-GR"/>
        </w:rPr>
      </w:pPr>
    </w:p>
    <w:p w:rsidR="00F444D1" w:rsidRPr="00F444D1" w:rsidRDefault="00F444D1" w:rsidP="00F444D1">
      <w:pPr>
        <w:widowControl w:val="0"/>
        <w:spacing w:after="125" w:line="220" w:lineRule="exact"/>
        <w:jc w:val="center"/>
        <w:rPr>
          <w:rFonts w:ascii="Arial" w:eastAsia="Calibri" w:hAnsi="Arial" w:cs="Arial"/>
          <w:b/>
          <w:bCs/>
          <w:color w:val="000000"/>
          <w:lang w:eastAsia="el-GR"/>
        </w:rPr>
      </w:pPr>
      <w:r w:rsidRPr="00F444D1">
        <w:rPr>
          <w:rFonts w:ascii="Arial" w:eastAsia="Calibri" w:hAnsi="Arial" w:cs="Arial"/>
          <w:b/>
          <w:bCs/>
          <w:color w:val="000000"/>
          <w:lang w:eastAsia="el-GR"/>
        </w:rPr>
        <w:t>Άρθρο 6ο: Υποχρεώσεις αναδόχου</w:t>
      </w:r>
    </w:p>
    <w:p w:rsidR="00F444D1" w:rsidRPr="00F444D1" w:rsidRDefault="00F444D1" w:rsidP="00F444D1">
      <w:pPr>
        <w:widowControl w:val="0"/>
        <w:spacing w:after="0" w:line="317" w:lineRule="exact"/>
        <w:ind w:left="20"/>
        <w:jc w:val="both"/>
        <w:rPr>
          <w:rFonts w:ascii="Arial" w:eastAsia="Calibri" w:hAnsi="Arial" w:cs="Arial"/>
          <w:color w:val="000000"/>
          <w:lang w:eastAsia="el-GR"/>
        </w:rPr>
      </w:pPr>
      <w:r w:rsidRPr="00F444D1">
        <w:rPr>
          <w:rFonts w:ascii="Arial" w:eastAsia="Calibri" w:hAnsi="Arial" w:cs="Arial"/>
          <w:color w:val="000000"/>
          <w:lang w:eastAsia="el-GR"/>
        </w:rPr>
        <w:t>Ο ανάδοχος δεσμεύεται ότι:</w:t>
      </w:r>
    </w:p>
    <w:p w:rsidR="00F444D1" w:rsidRPr="00F444D1" w:rsidRDefault="00F444D1" w:rsidP="00F444D1">
      <w:pPr>
        <w:widowControl w:val="0"/>
        <w:spacing w:after="0" w:line="317"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α) τηρεί και θα εξακολουθήσει να τηρεί κατά την εκτέλεση της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w:t>
      </w:r>
    </w:p>
    <w:p w:rsidR="00F444D1" w:rsidRPr="00F444D1" w:rsidRDefault="00F444D1" w:rsidP="00F444D1">
      <w:pPr>
        <w:widowControl w:val="0"/>
        <w:spacing w:after="0" w:line="317"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β) δεν θα ενεργήσει αθέμιτα, παράνομα ή καταχρηστικά καθ' όλη τη διάρκεια της εκτέλεσης της σύμβασης</w:t>
      </w:r>
    </w:p>
    <w:p w:rsidR="00F444D1" w:rsidRPr="00F444D1" w:rsidRDefault="00F444D1" w:rsidP="00F444D1">
      <w:pPr>
        <w:widowControl w:val="0"/>
        <w:spacing w:after="0" w:line="317"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γ) λαμβάνει τα κατάλληλα μέτρα για να διαφυλάξει την εμπιστευτικότητα των πληροφοριών που έχουν χαρακτηρισθεί ως τέτοιες.</w:t>
      </w:r>
    </w:p>
    <w:p w:rsidR="00F444D1" w:rsidRPr="00F444D1" w:rsidRDefault="00F444D1" w:rsidP="00F444D1">
      <w:pPr>
        <w:widowControl w:val="0"/>
        <w:spacing w:after="0" w:line="317"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Ο ανάδοχος οφείλει μετά την υπογραφή της σύμβασης σε συνεργασία με την υπηρεσία να καταγράψει τα ακριβή μεγέθη ανά είδος. Ο ανάδοχος υποχρεούται να ικανοποιήσει τις ανάγκες της υπηρεσίας στα υπό προμήθεια είδη και στα μεγέθη που θα ζητηθούν.</w:t>
      </w:r>
    </w:p>
    <w:p w:rsidR="00F444D1" w:rsidRPr="00F444D1" w:rsidRDefault="00F444D1" w:rsidP="00F444D1">
      <w:pPr>
        <w:widowControl w:val="0"/>
        <w:spacing w:after="0" w:line="317" w:lineRule="exact"/>
        <w:ind w:left="20" w:right="20"/>
        <w:rPr>
          <w:rFonts w:ascii="Arial" w:eastAsia="Calibri" w:hAnsi="Arial" w:cs="Arial"/>
          <w:color w:val="000000"/>
          <w:lang w:eastAsia="el-GR"/>
        </w:rPr>
      </w:pPr>
      <w:r w:rsidRPr="00F444D1">
        <w:rPr>
          <w:rFonts w:ascii="Arial" w:eastAsia="Calibri" w:hAnsi="Arial" w:cs="Arial"/>
          <w:color w:val="000000"/>
          <w:lang w:eastAsia="el-GR"/>
        </w:rPr>
        <w:t xml:space="preserve">Τα προσφερόμενα είδη ατομικής προστασίας θα είναι καινούρια και αρίστης ποιότητας. Τα αγαθά θα παραδίδονται στο χώρο του Δήμου Μαλεβιζίου εντός της χρονικής διάρκειας του </w:t>
      </w:r>
      <w:r w:rsidRPr="00F444D1">
        <w:rPr>
          <w:rFonts w:ascii="Arial" w:eastAsia="Calibri" w:hAnsi="Arial" w:cs="Arial"/>
          <w:color w:val="000000"/>
          <w:lang w:eastAsia="el-GR"/>
        </w:rPr>
        <w:lastRenderedPageBreak/>
        <w:t>συμφωνητικού, με ευθύνη και δαπάνη του αναδόχου.</w:t>
      </w:r>
    </w:p>
    <w:p w:rsidR="00F444D1" w:rsidRPr="00F444D1" w:rsidRDefault="00F444D1" w:rsidP="00F444D1">
      <w:pPr>
        <w:widowControl w:val="0"/>
        <w:spacing w:after="0" w:line="317"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Ο ανάδοχος υποχρεούται να ειδοποιεί τη Δ/</w:t>
      </w:r>
      <w:proofErr w:type="spellStart"/>
      <w:r w:rsidRPr="00F444D1">
        <w:rPr>
          <w:rFonts w:ascii="Arial" w:eastAsia="Calibri" w:hAnsi="Arial" w:cs="Arial"/>
          <w:color w:val="000000"/>
          <w:lang w:eastAsia="el-GR"/>
        </w:rPr>
        <w:t>νση</w:t>
      </w:r>
      <w:proofErr w:type="spellEnd"/>
      <w:r w:rsidRPr="00F444D1">
        <w:rPr>
          <w:rFonts w:ascii="Arial" w:eastAsia="Calibri" w:hAnsi="Arial" w:cs="Arial"/>
          <w:color w:val="000000"/>
          <w:lang w:eastAsia="el-GR"/>
        </w:rPr>
        <w:t xml:space="preserve"> Οικονομικών Υπηρεσιών και την επιτροπή παραλαβής, για την ημερομηνία που προτίθεται να παραδώσει την προμήθεια, τουλάχιστον πέντε (5) εργάσιμες ημέρες νωρίτερα.</w:t>
      </w:r>
    </w:p>
    <w:p w:rsidR="00F444D1" w:rsidRPr="00F444D1" w:rsidRDefault="00F444D1" w:rsidP="00F444D1">
      <w:pPr>
        <w:widowControl w:val="0"/>
        <w:spacing w:after="0" w:line="317" w:lineRule="exact"/>
        <w:ind w:left="40" w:right="20"/>
        <w:jc w:val="both"/>
        <w:rPr>
          <w:rFonts w:ascii="Arial" w:eastAsia="Calibri" w:hAnsi="Arial" w:cs="Arial"/>
          <w:color w:val="000000"/>
          <w:lang w:eastAsia="el-GR"/>
        </w:rPr>
      </w:pPr>
      <w:r w:rsidRPr="00F444D1">
        <w:rPr>
          <w:rFonts w:ascii="Arial" w:eastAsia="Calibri" w:hAnsi="Arial" w:cs="Arial"/>
          <w:color w:val="000000"/>
          <w:lang w:eastAsia="el-GR"/>
        </w:rPr>
        <w:t>Η παράδοση των ειδών θα γίνει τμηματικά ή συνολικά ανάλογα με τις ανάγκες και τον προγραμματισμό του Δήμου.</w:t>
      </w:r>
    </w:p>
    <w:p w:rsidR="00F444D1" w:rsidRPr="00F444D1" w:rsidRDefault="00F444D1" w:rsidP="00F444D1">
      <w:pPr>
        <w:widowControl w:val="0"/>
        <w:spacing w:after="0" w:line="317" w:lineRule="exact"/>
        <w:ind w:left="40" w:right="20"/>
        <w:jc w:val="both"/>
        <w:rPr>
          <w:rFonts w:ascii="Arial" w:eastAsia="Calibri" w:hAnsi="Arial" w:cs="Arial"/>
          <w:color w:val="000000"/>
          <w:lang w:eastAsia="el-GR"/>
        </w:rPr>
      </w:pPr>
      <w:r w:rsidRPr="00F444D1">
        <w:rPr>
          <w:rFonts w:ascii="Arial" w:eastAsia="Calibri" w:hAnsi="Arial" w:cs="Arial"/>
          <w:color w:val="000000"/>
          <w:lang w:eastAsia="el-GR"/>
        </w:rPr>
        <w:t>Ο Δήμος δεν υποχρεούται να απορροφήσει το σύνολο των ποσοτήτων που αναγράφονται στον ενδεικτικό προϋπολογισμό. Εφόσον όμως κριθεί σκόπιμη η προμήθεια του συνόλου των ποσοτήτων, ο μειοδότης υποχρεούται να ανταποκριθεί στην απαίτηση του Δήμου.</w:t>
      </w:r>
    </w:p>
    <w:p w:rsidR="00F444D1" w:rsidRPr="00F444D1" w:rsidRDefault="00F444D1" w:rsidP="00F444D1">
      <w:pPr>
        <w:widowControl w:val="0"/>
        <w:spacing w:after="0" w:line="317" w:lineRule="exact"/>
        <w:ind w:left="40" w:right="20"/>
        <w:jc w:val="both"/>
        <w:rPr>
          <w:rFonts w:ascii="Arial" w:eastAsia="Calibri" w:hAnsi="Arial" w:cs="Arial"/>
          <w:color w:val="000000"/>
          <w:lang w:eastAsia="el-GR"/>
        </w:rPr>
      </w:pPr>
    </w:p>
    <w:p w:rsidR="00F444D1" w:rsidRPr="00F444D1" w:rsidRDefault="00F444D1" w:rsidP="00F444D1">
      <w:pPr>
        <w:widowControl w:val="0"/>
        <w:spacing w:after="97" w:line="317" w:lineRule="exact"/>
        <w:ind w:right="20"/>
        <w:jc w:val="center"/>
        <w:rPr>
          <w:rFonts w:ascii="Arial" w:eastAsia="Calibri" w:hAnsi="Arial" w:cs="Arial"/>
          <w:b/>
          <w:bCs/>
          <w:color w:val="000000"/>
          <w:lang w:eastAsia="el-GR"/>
        </w:rPr>
      </w:pPr>
      <w:r w:rsidRPr="00F444D1">
        <w:rPr>
          <w:rFonts w:ascii="Arial" w:eastAsia="Calibri" w:hAnsi="Arial" w:cs="Arial"/>
          <w:b/>
          <w:bCs/>
          <w:color w:val="000000"/>
          <w:lang w:eastAsia="el-GR"/>
        </w:rPr>
        <w:t>Άρθρο 7ο: Χρηματοδότηση της σύμβασης</w:t>
      </w:r>
    </w:p>
    <w:p w:rsidR="00F444D1" w:rsidRPr="00F444D1" w:rsidRDefault="00F444D1" w:rsidP="00F444D1">
      <w:pPr>
        <w:widowControl w:val="0"/>
        <w:spacing w:after="120" w:line="346" w:lineRule="exact"/>
        <w:ind w:left="40" w:right="20"/>
        <w:jc w:val="both"/>
        <w:rPr>
          <w:rFonts w:ascii="Arial" w:eastAsia="Calibri" w:hAnsi="Arial" w:cs="Arial"/>
          <w:color w:val="000000"/>
          <w:lang w:eastAsia="el-GR"/>
        </w:rPr>
      </w:pPr>
      <w:r w:rsidRPr="00F444D1">
        <w:rPr>
          <w:rFonts w:ascii="Arial" w:eastAsia="Calibri" w:hAnsi="Arial" w:cs="Arial"/>
          <w:color w:val="000000"/>
          <w:lang w:val="en-US" w:eastAsia="el-GR"/>
        </w:rPr>
        <w:t>H</w:t>
      </w:r>
      <w:r w:rsidRPr="00F444D1">
        <w:rPr>
          <w:rFonts w:ascii="Arial" w:eastAsia="Calibri" w:hAnsi="Arial" w:cs="Arial"/>
          <w:color w:val="000000"/>
          <w:lang w:eastAsia="el-GR"/>
        </w:rPr>
        <w:t xml:space="preserve"> κάλυψη της παρούσας δαπάνης θα γίνει σε βάρος των ακόλουθων </w:t>
      </w:r>
      <w:r w:rsidRPr="00F444D1">
        <w:rPr>
          <w:rFonts w:ascii="Arial" w:eastAsia="Calibri" w:hAnsi="Arial" w:cs="Arial"/>
          <w:b/>
          <w:color w:val="000000"/>
          <w:lang w:eastAsia="el-GR"/>
        </w:rPr>
        <w:t>ΚΑ προϋπολογισμού έτους 2021.</w:t>
      </w:r>
      <w:r w:rsidRPr="00F444D1">
        <w:rPr>
          <w:rFonts w:ascii="Arial" w:eastAsia="Calibri" w:hAnsi="Arial" w:cs="Arial"/>
          <w:color w:val="000000"/>
          <w:lang w:eastAsia="el-GR"/>
        </w:rPr>
        <w:t xml:space="preserve"> </w:t>
      </w:r>
    </w:p>
    <w:p w:rsidR="00F444D1" w:rsidRPr="00F444D1" w:rsidRDefault="00F444D1" w:rsidP="00F444D1">
      <w:pPr>
        <w:widowControl w:val="0"/>
        <w:spacing w:after="120" w:line="346" w:lineRule="exact"/>
        <w:ind w:left="40" w:right="20"/>
        <w:jc w:val="both"/>
        <w:rPr>
          <w:rFonts w:ascii="Arial" w:eastAsia="Calibri" w:hAnsi="Arial" w:cs="Arial"/>
          <w:b/>
          <w:color w:val="000000"/>
          <w:lang w:eastAsia="el-GR"/>
        </w:rPr>
      </w:pPr>
      <w:r w:rsidRPr="00F444D1">
        <w:rPr>
          <w:rFonts w:ascii="Arial" w:eastAsia="Calibri" w:hAnsi="Arial" w:cs="Arial"/>
          <w:color w:val="000000"/>
          <w:lang w:eastAsia="el-GR"/>
        </w:rPr>
        <w:t>Η τιμολόγηση των ειδών θα γίνεται ανά υπηρεσία σύμφωνα με τους ανωτέρω ΚΑ.</w:t>
      </w:r>
    </w:p>
    <w:p w:rsidR="00F444D1" w:rsidRPr="00F444D1" w:rsidRDefault="00F444D1" w:rsidP="00F444D1">
      <w:pPr>
        <w:widowControl w:val="0"/>
        <w:spacing w:after="120" w:line="346" w:lineRule="exact"/>
        <w:ind w:left="40" w:right="20"/>
        <w:jc w:val="both"/>
        <w:rPr>
          <w:rFonts w:ascii="Arial" w:eastAsia="Calibri" w:hAnsi="Arial" w:cs="Arial"/>
          <w:b/>
          <w:color w:val="000000"/>
          <w:lang w:eastAsia="el-GR"/>
        </w:rPr>
      </w:pPr>
    </w:p>
    <w:tbl>
      <w:tblPr>
        <w:tblOverlap w:val="never"/>
        <w:tblW w:w="9528" w:type="dxa"/>
        <w:jc w:val="center"/>
        <w:tblLayout w:type="fixed"/>
        <w:tblCellMar>
          <w:left w:w="10" w:type="dxa"/>
          <w:right w:w="10" w:type="dxa"/>
        </w:tblCellMar>
        <w:tblLook w:val="04A0" w:firstRow="1" w:lastRow="0" w:firstColumn="1" w:lastColumn="0" w:noHBand="0" w:noVBand="1"/>
      </w:tblPr>
      <w:tblGrid>
        <w:gridCol w:w="3422"/>
        <w:gridCol w:w="1416"/>
        <w:gridCol w:w="1416"/>
        <w:gridCol w:w="1704"/>
        <w:gridCol w:w="1570"/>
      </w:tblGrid>
      <w:tr w:rsidR="00F444D1" w:rsidRPr="00F444D1" w:rsidTr="00CA3B5F">
        <w:trPr>
          <w:trHeight w:hRule="exact" w:val="628"/>
          <w:jc w:val="center"/>
        </w:trPr>
        <w:tc>
          <w:tcPr>
            <w:tcW w:w="3422" w:type="dxa"/>
            <w:tcBorders>
              <w:top w:val="single" w:sz="4" w:space="0" w:color="auto"/>
              <w:left w:val="single" w:sz="4" w:space="0" w:color="auto"/>
            </w:tcBorders>
            <w:shd w:val="clear" w:color="auto" w:fill="FFFFFF"/>
          </w:tcPr>
          <w:p w:rsidR="00F444D1" w:rsidRPr="00F444D1" w:rsidRDefault="00F444D1" w:rsidP="00F444D1">
            <w:pPr>
              <w:framePr w:w="9528" w:wrap="notBeside" w:vAnchor="text" w:hAnchor="text" w:xAlign="center" w:y="-194"/>
              <w:widowControl w:val="0"/>
              <w:spacing w:after="60" w:line="220" w:lineRule="exact"/>
              <w:jc w:val="both"/>
              <w:rPr>
                <w:rFonts w:ascii="Arial" w:eastAsia="Calibri" w:hAnsi="Arial" w:cs="Arial"/>
                <w:color w:val="000000"/>
                <w:lang w:eastAsia="el-GR"/>
              </w:rPr>
            </w:pPr>
            <w:r w:rsidRPr="00F444D1">
              <w:rPr>
                <w:rFonts w:ascii="Arial" w:eastAsia="Calibri" w:hAnsi="Arial" w:cs="Arial"/>
                <w:b/>
                <w:bCs/>
                <w:color w:val="000000"/>
                <w:lang w:eastAsia="el-GR"/>
              </w:rPr>
              <w:t>ΥΠΗΡΕΣΙΑ</w:t>
            </w:r>
          </w:p>
          <w:p w:rsidR="00F444D1" w:rsidRPr="00F444D1" w:rsidRDefault="00F444D1" w:rsidP="00F444D1">
            <w:pPr>
              <w:framePr w:w="9528" w:wrap="notBeside" w:vAnchor="text" w:hAnchor="text" w:xAlign="center" w:y="-194"/>
              <w:widowControl w:val="0"/>
              <w:spacing w:before="60" w:after="0" w:line="220" w:lineRule="exact"/>
              <w:jc w:val="both"/>
              <w:rPr>
                <w:rFonts w:ascii="Arial" w:eastAsia="Calibri" w:hAnsi="Arial" w:cs="Arial"/>
                <w:color w:val="000000"/>
                <w:lang w:eastAsia="el-GR"/>
              </w:rPr>
            </w:pPr>
            <w:r w:rsidRPr="00F444D1">
              <w:rPr>
                <w:rFonts w:ascii="Arial" w:eastAsia="Calibri" w:hAnsi="Arial" w:cs="Arial"/>
                <w:b/>
                <w:bCs/>
                <w:color w:val="000000"/>
                <w:lang w:eastAsia="el-GR"/>
              </w:rPr>
              <w:t>/Κ.Α. ΠΡΟΫΠΟΛΟΓΙΣΜΟΥ</w:t>
            </w:r>
          </w:p>
        </w:tc>
        <w:tc>
          <w:tcPr>
            <w:tcW w:w="1416" w:type="dxa"/>
            <w:tcBorders>
              <w:top w:val="single" w:sz="4" w:space="0" w:color="auto"/>
              <w:left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eastAsia="el-GR"/>
              </w:rPr>
            </w:pPr>
            <w:r w:rsidRPr="00F444D1">
              <w:rPr>
                <w:rFonts w:ascii="Arial" w:eastAsia="Times New Roman" w:hAnsi="Arial" w:cs="Arial"/>
                <w:b/>
                <w:bCs/>
                <w:lang w:eastAsia="el-GR"/>
              </w:rPr>
              <w:t>ΣΥΝΟΛΟ ΑΝΕΥ ΦΠΑ</w:t>
            </w:r>
          </w:p>
        </w:tc>
        <w:tc>
          <w:tcPr>
            <w:tcW w:w="1416" w:type="dxa"/>
            <w:tcBorders>
              <w:top w:val="single" w:sz="4" w:space="0" w:color="auto"/>
              <w:left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eastAsia="el-GR"/>
              </w:rPr>
            </w:pPr>
            <w:r w:rsidRPr="00F444D1">
              <w:rPr>
                <w:rFonts w:ascii="Arial" w:eastAsia="Times New Roman" w:hAnsi="Arial" w:cs="Arial"/>
                <w:b/>
                <w:bCs/>
                <w:lang w:eastAsia="el-GR"/>
              </w:rPr>
              <w:t>ΦΠΑ 24%</w:t>
            </w:r>
          </w:p>
        </w:tc>
        <w:tc>
          <w:tcPr>
            <w:tcW w:w="1704" w:type="dxa"/>
            <w:tcBorders>
              <w:top w:val="single" w:sz="4" w:space="0" w:color="auto"/>
              <w:left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eastAsia="el-GR"/>
              </w:rPr>
            </w:pPr>
            <w:r w:rsidRPr="00F444D1">
              <w:rPr>
                <w:rFonts w:ascii="Arial" w:eastAsia="Times New Roman" w:hAnsi="Arial" w:cs="Arial"/>
                <w:b/>
                <w:bCs/>
                <w:lang w:eastAsia="el-GR"/>
              </w:rPr>
              <w:t>ΦΠΑ 6%</w:t>
            </w:r>
          </w:p>
        </w:tc>
        <w:tc>
          <w:tcPr>
            <w:tcW w:w="1570" w:type="dxa"/>
            <w:tcBorders>
              <w:top w:val="single" w:sz="4" w:space="0" w:color="auto"/>
              <w:left w:val="single" w:sz="4" w:space="0" w:color="auto"/>
              <w:right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eastAsia="el-GR"/>
              </w:rPr>
            </w:pPr>
            <w:r w:rsidRPr="00F444D1">
              <w:rPr>
                <w:rFonts w:ascii="Arial" w:eastAsia="Times New Roman" w:hAnsi="Arial" w:cs="Arial"/>
                <w:b/>
                <w:bCs/>
                <w:lang w:eastAsia="el-GR"/>
              </w:rPr>
              <w:t>ΣΥΝΟΛΟ ΜΕ ΦΠΑ</w:t>
            </w:r>
          </w:p>
        </w:tc>
      </w:tr>
      <w:tr w:rsidR="00F444D1" w:rsidRPr="00F444D1" w:rsidTr="00CA3B5F">
        <w:trPr>
          <w:trHeight w:hRule="exact" w:val="348"/>
          <w:jc w:val="center"/>
        </w:trPr>
        <w:tc>
          <w:tcPr>
            <w:tcW w:w="3422" w:type="dxa"/>
            <w:tcBorders>
              <w:top w:val="single" w:sz="4" w:space="0" w:color="auto"/>
              <w:left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val="en-US" w:eastAsia="el-GR"/>
              </w:rPr>
            </w:pPr>
            <w:r w:rsidRPr="00F444D1">
              <w:rPr>
                <w:rFonts w:ascii="Arial" w:eastAsia="Times New Roman" w:hAnsi="Arial" w:cs="Arial"/>
                <w:b/>
                <w:bCs/>
                <w:lang w:eastAsia="el-GR"/>
              </w:rPr>
              <w:t>15.6061.000</w:t>
            </w:r>
            <w:r w:rsidRPr="00F444D1">
              <w:rPr>
                <w:rFonts w:ascii="Arial" w:eastAsia="Times New Roman" w:hAnsi="Arial" w:cs="Arial"/>
                <w:b/>
                <w:bCs/>
                <w:lang w:val="en-US" w:eastAsia="el-GR"/>
              </w:rPr>
              <w:t>2</w:t>
            </w:r>
          </w:p>
        </w:tc>
        <w:tc>
          <w:tcPr>
            <w:tcW w:w="1416" w:type="dxa"/>
            <w:tcBorders>
              <w:top w:val="single" w:sz="4" w:space="0" w:color="auto"/>
              <w:left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eastAsia="el-GR"/>
              </w:rPr>
            </w:pPr>
            <w:r w:rsidRPr="00F444D1">
              <w:rPr>
                <w:rFonts w:ascii="Arial" w:eastAsia="Times New Roman" w:hAnsi="Arial" w:cs="Arial"/>
                <w:b/>
                <w:bCs/>
                <w:lang w:val="en-US" w:eastAsia="el-GR"/>
              </w:rPr>
              <w:t>1</w:t>
            </w:r>
            <w:r w:rsidRPr="00F444D1">
              <w:rPr>
                <w:rFonts w:ascii="Arial" w:eastAsia="Times New Roman" w:hAnsi="Arial" w:cs="Arial"/>
                <w:b/>
                <w:bCs/>
                <w:lang w:eastAsia="el-GR"/>
              </w:rPr>
              <w:t>0</w:t>
            </w:r>
            <w:r w:rsidRPr="00F444D1">
              <w:rPr>
                <w:rFonts w:ascii="Arial" w:eastAsia="Times New Roman" w:hAnsi="Arial" w:cs="Arial"/>
                <w:b/>
                <w:bCs/>
                <w:lang w:val="en-US" w:eastAsia="el-GR"/>
              </w:rPr>
              <w:t>.</w:t>
            </w:r>
            <w:r w:rsidRPr="00F444D1">
              <w:rPr>
                <w:rFonts w:ascii="Arial" w:eastAsia="Times New Roman" w:hAnsi="Arial" w:cs="Arial"/>
                <w:b/>
                <w:bCs/>
                <w:lang w:eastAsia="el-GR"/>
              </w:rPr>
              <w:t>666,00 €</w:t>
            </w:r>
          </w:p>
        </w:tc>
        <w:tc>
          <w:tcPr>
            <w:tcW w:w="1416" w:type="dxa"/>
            <w:tcBorders>
              <w:top w:val="single" w:sz="4" w:space="0" w:color="auto"/>
              <w:left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eastAsia="el-GR"/>
              </w:rPr>
            </w:pPr>
            <w:r w:rsidRPr="00F444D1">
              <w:rPr>
                <w:rFonts w:ascii="Arial" w:eastAsia="Times New Roman" w:hAnsi="Arial" w:cs="Arial"/>
                <w:b/>
                <w:bCs/>
                <w:lang w:eastAsia="el-GR"/>
              </w:rPr>
              <w:t>1.957,68 €</w:t>
            </w:r>
          </w:p>
        </w:tc>
        <w:tc>
          <w:tcPr>
            <w:tcW w:w="1704" w:type="dxa"/>
            <w:tcBorders>
              <w:top w:val="single" w:sz="4" w:space="0" w:color="auto"/>
              <w:left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eastAsia="el-GR"/>
              </w:rPr>
            </w:pPr>
            <w:r w:rsidRPr="00F444D1">
              <w:rPr>
                <w:rFonts w:ascii="Arial" w:eastAsia="Times New Roman" w:hAnsi="Arial" w:cs="Arial"/>
                <w:b/>
                <w:bCs/>
                <w:lang w:eastAsia="el-GR"/>
              </w:rPr>
              <w:t>150,54€</w:t>
            </w:r>
          </w:p>
        </w:tc>
        <w:tc>
          <w:tcPr>
            <w:tcW w:w="1570" w:type="dxa"/>
            <w:tcBorders>
              <w:top w:val="single" w:sz="4" w:space="0" w:color="auto"/>
              <w:left w:val="single" w:sz="4" w:space="0" w:color="auto"/>
              <w:right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eastAsia="el-GR"/>
              </w:rPr>
            </w:pPr>
            <w:r w:rsidRPr="00F444D1">
              <w:rPr>
                <w:rFonts w:ascii="Arial" w:eastAsia="Times New Roman" w:hAnsi="Arial" w:cs="Arial"/>
                <w:b/>
                <w:bCs/>
                <w:lang w:val="en-US" w:eastAsia="el-GR"/>
              </w:rPr>
              <w:t>1</w:t>
            </w:r>
            <w:r w:rsidRPr="00F444D1">
              <w:rPr>
                <w:rFonts w:ascii="Arial" w:eastAsia="Times New Roman" w:hAnsi="Arial" w:cs="Arial"/>
                <w:b/>
                <w:bCs/>
                <w:lang w:eastAsia="el-GR"/>
              </w:rPr>
              <w:t>2</w:t>
            </w:r>
            <w:r w:rsidRPr="00F444D1">
              <w:rPr>
                <w:rFonts w:ascii="Arial" w:eastAsia="Times New Roman" w:hAnsi="Arial" w:cs="Arial"/>
                <w:b/>
                <w:bCs/>
                <w:lang w:val="en-US" w:eastAsia="el-GR"/>
              </w:rPr>
              <w:t>.</w:t>
            </w:r>
            <w:r w:rsidRPr="00F444D1">
              <w:rPr>
                <w:rFonts w:ascii="Arial" w:eastAsia="Times New Roman" w:hAnsi="Arial" w:cs="Arial"/>
                <w:b/>
                <w:bCs/>
                <w:lang w:eastAsia="el-GR"/>
              </w:rPr>
              <w:t>774,22 €</w:t>
            </w:r>
          </w:p>
        </w:tc>
      </w:tr>
      <w:tr w:rsidR="00F444D1" w:rsidRPr="00F444D1" w:rsidTr="00CA3B5F">
        <w:trPr>
          <w:trHeight w:hRule="exact" w:val="408"/>
          <w:jc w:val="center"/>
        </w:trPr>
        <w:tc>
          <w:tcPr>
            <w:tcW w:w="3422" w:type="dxa"/>
            <w:tcBorders>
              <w:top w:val="single" w:sz="4" w:space="0" w:color="auto"/>
              <w:left w:val="single" w:sz="4" w:space="0" w:color="auto"/>
            </w:tcBorders>
            <w:shd w:val="clear" w:color="auto" w:fill="FFFFFF"/>
          </w:tcPr>
          <w:p w:rsidR="00F444D1" w:rsidRPr="00F444D1" w:rsidRDefault="00F444D1" w:rsidP="00F444D1">
            <w:pPr>
              <w:framePr w:w="9528" w:wrap="notBeside" w:vAnchor="text" w:hAnchor="text" w:xAlign="center" w:y="-194"/>
              <w:widowControl w:val="0"/>
              <w:spacing w:after="0" w:line="298" w:lineRule="exact"/>
              <w:rPr>
                <w:rFonts w:ascii="Arial" w:eastAsia="Calibri" w:hAnsi="Arial" w:cs="Arial"/>
                <w:color w:val="000000"/>
                <w:lang w:eastAsia="el-GR"/>
              </w:rPr>
            </w:pPr>
            <w:r w:rsidRPr="00F444D1">
              <w:rPr>
                <w:rFonts w:ascii="Arial" w:eastAsia="Times New Roman" w:hAnsi="Arial" w:cs="Arial"/>
                <w:b/>
                <w:bCs/>
                <w:lang w:eastAsia="el-GR"/>
              </w:rPr>
              <w:t>20.6061.0001</w:t>
            </w:r>
          </w:p>
        </w:tc>
        <w:tc>
          <w:tcPr>
            <w:tcW w:w="1416" w:type="dxa"/>
            <w:tcBorders>
              <w:top w:val="single" w:sz="4" w:space="0" w:color="auto"/>
              <w:left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eastAsia="el-GR"/>
              </w:rPr>
            </w:pPr>
            <w:r w:rsidRPr="00F444D1">
              <w:rPr>
                <w:rFonts w:ascii="Arial" w:eastAsia="Times New Roman" w:hAnsi="Arial" w:cs="Arial"/>
                <w:b/>
                <w:bCs/>
                <w:lang w:eastAsia="el-GR"/>
              </w:rPr>
              <w:t>29.668,00 €</w:t>
            </w:r>
          </w:p>
        </w:tc>
        <w:tc>
          <w:tcPr>
            <w:tcW w:w="1416" w:type="dxa"/>
            <w:tcBorders>
              <w:top w:val="single" w:sz="4" w:space="0" w:color="auto"/>
              <w:left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eastAsia="el-GR"/>
              </w:rPr>
            </w:pPr>
            <w:r w:rsidRPr="00F444D1">
              <w:rPr>
                <w:rFonts w:ascii="Arial" w:eastAsia="Times New Roman" w:hAnsi="Arial" w:cs="Arial"/>
                <w:b/>
                <w:bCs/>
                <w:lang w:eastAsia="el-GR"/>
              </w:rPr>
              <w:t>3.949,92 €</w:t>
            </w:r>
          </w:p>
        </w:tc>
        <w:tc>
          <w:tcPr>
            <w:tcW w:w="1704" w:type="dxa"/>
            <w:tcBorders>
              <w:top w:val="single" w:sz="4" w:space="0" w:color="auto"/>
              <w:left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eastAsia="el-GR"/>
              </w:rPr>
            </w:pPr>
            <w:r w:rsidRPr="00F444D1">
              <w:rPr>
                <w:rFonts w:ascii="Arial" w:eastAsia="Times New Roman" w:hAnsi="Arial" w:cs="Arial"/>
                <w:b/>
                <w:bCs/>
                <w:lang w:eastAsia="el-GR"/>
              </w:rPr>
              <w:t>792,60€</w:t>
            </w:r>
          </w:p>
        </w:tc>
        <w:tc>
          <w:tcPr>
            <w:tcW w:w="1570" w:type="dxa"/>
            <w:tcBorders>
              <w:top w:val="single" w:sz="4" w:space="0" w:color="auto"/>
              <w:left w:val="single" w:sz="4" w:space="0" w:color="auto"/>
              <w:right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eastAsia="el-GR"/>
              </w:rPr>
            </w:pPr>
            <w:r w:rsidRPr="00F444D1">
              <w:rPr>
                <w:rFonts w:ascii="Arial" w:eastAsia="Times New Roman" w:hAnsi="Arial" w:cs="Arial"/>
                <w:b/>
                <w:bCs/>
                <w:lang w:eastAsia="el-GR"/>
              </w:rPr>
              <w:t>34.410,52 €</w:t>
            </w:r>
          </w:p>
        </w:tc>
      </w:tr>
      <w:tr w:rsidR="00F444D1" w:rsidRPr="00F444D1" w:rsidTr="00CA3B5F">
        <w:trPr>
          <w:trHeight w:hRule="exact" w:val="399"/>
          <w:jc w:val="center"/>
        </w:trPr>
        <w:tc>
          <w:tcPr>
            <w:tcW w:w="3422" w:type="dxa"/>
            <w:tcBorders>
              <w:top w:val="single" w:sz="4" w:space="0" w:color="auto"/>
              <w:left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eastAsia="el-GR"/>
              </w:rPr>
            </w:pPr>
            <w:r w:rsidRPr="00F444D1">
              <w:rPr>
                <w:rFonts w:ascii="Arial" w:eastAsia="Times New Roman" w:hAnsi="Arial" w:cs="Arial"/>
                <w:b/>
                <w:bCs/>
                <w:lang w:eastAsia="el-GR"/>
              </w:rPr>
              <w:t>25.6061.0001</w:t>
            </w:r>
          </w:p>
          <w:p w:rsidR="00F444D1" w:rsidRPr="00F444D1" w:rsidRDefault="00F444D1" w:rsidP="00F444D1">
            <w:pPr>
              <w:framePr w:w="9528" w:wrap="notBeside" w:vAnchor="text" w:hAnchor="text" w:xAlign="center" w:y="-194"/>
              <w:widowControl w:val="0"/>
              <w:spacing w:after="0" w:line="298" w:lineRule="exact"/>
              <w:ind w:left="120"/>
              <w:rPr>
                <w:rFonts w:ascii="Arial" w:eastAsia="Calibri" w:hAnsi="Arial" w:cs="Arial"/>
                <w:color w:val="000000"/>
                <w:lang w:eastAsia="el-GR"/>
              </w:rPr>
            </w:pPr>
          </w:p>
        </w:tc>
        <w:tc>
          <w:tcPr>
            <w:tcW w:w="1416" w:type="dxa"/>
            <w:tcBorders>
              <w:top w:val="single" w:sz="4" w:space="0" w:color="auto"/>
              <w:left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eastAsia="el-GR"/>
              </w:rPr>
            </w:pPr>
            <w:r w:rsidRPr="00F444D1">
              <w:rPr>
                <w:rFonts w:ascii="Arial" w:eastAsia="Times New Roman" w:hAnsi="Arial" w:cs="Arial"/>
                <w:b/>
                <w:bCs/>
                <w:lang w:val="en-US" w:eastAsia="el-GR"/>
              </w:rPr>
              <w:t>2</w:t>
            </w:r>
            <w:r w:rsidRPr="00F444D1">
              <w:rPr>
                <w:rFonts w:ascii="Arial" w:eastAsia="Times New Roman" w:hAnsi="Arial" w:cs="Arial"/>
                <w:b/>
                <w:bCs/>
                <w:lang w:eastAsia="el-GR"/>
              </w:rPr>
              <w:t>.419,00 €</w:t>
            </w:r>
          </w:p>
        </w:tc>
        <w:tc>
          <w:tcPr>
            <w:tcW w:w="1416" w:type="dxa"/>
            <w:tcBorders>
              <w:top w:val="single" w:sz="4" w:space="0" w:color="auto"/>
              <w:left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eastAsia="el-GR"/>
              </w:rPr>
            </w:pPr>
            <w:r w:rsidRPr="00F444D1">
              <w:rPr>
                <w:rFonts w:ascii="Arial" w:eastAsia="Times New Roman" w:hAnsi="Arial" w:cs="Arial"/>
                <w:b/>
                <w:bCs/>
                <w:lang w:eastAsia="el-GR"/>
              </w:rPr>
              <w:t>558,72 €</w:t>
            </w:r>
          </w:p>
        </w:tc>
        <w:tc>
          <w:tcPr>
            <w:tcW w:w="1704" w:type="dxa"/>
            <w:tcBorders>
              <w:top w:val="single" w:sz="4" w:space="0" w:color="auto"/>
              <w:left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eastAsia="el-GR"/>
              </w:rPr>
            </w:pPr>
            <w:r w:rsidRPr="00F444D1">
              <w:rPr>
                <w:rFonts w:ascii="Arial" w:eastAsia="Times New Roman" w:hAnsi="Arial" w:cs="Arial"/>
                <w:b/>
                <w:bCs/>
                <w:lang w:eastAsia="el-GR"/>
              </w:rPr>
              <w:t>5,46 €</w:t>
            </w:r>
          </w:p>
        </w:tc>
        <w:tc>
          <w:tcPr>
            <w:tcW w:w="1570" w:type="dxa"/>
            <w:tcBorders>
              <w:top w:val="single" w:sz="4" w:space="0" w:color="auto"/>
              <w:left w:val="single" w:sz="4" w:space="0" w:color="auto"/>
              <w:right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eastAsia="el-GR"/>
              </w:rPr>
            </w:pPr>
            <w:r w:rsidRPr="00F444D1">
              <w:rPr>
                <w:rFonts w:ascii="Arial" w:eastAsia="Times New Roman" w:hAnsi="Arial" w:cs="Arial"/>
                <w:b/>
                <w:bCs/>
                <w:lang w:val="en-US" w:eastAsia="el-GR"/>
              </w:rPr>
              <w:t>2.</w:t>
            </w:r>
            <w:r w:rsidRPr="00F444D1">
              <w:rPr>
                <w:rFonts w:ascii="Arial" w:eastAsia="Times New Roman" w:hAnsi="Arial" w:cs="Arial"/>
                <w:b/>
                <w:bCs/>
                <w:lang w:eastAsia="el-GR"/>
              </w:rPr>
              <w:t>983,18 €</w:t>
            </w:r>
          </w:p>
        </w:tc>
      </w:tr>
      <w:tr w:rsidR="00F444D1" w:rsidRPr="00F444D1" w:rsidTr="00CA3B5F">
        <w:trPr>
          <w:trHeight w:hRule="exact" w:val="405"/>
          <w:jc w:val="center"/>
        </w:trPr>
        <w:tc>
          <w:tcPr>
            <w:tcW w:w="3422" w:type="dxa"/>
            <w:tcBorders>
              <w:top w:val="single" w:sz="4" w:space="0" w:color="auto"/>
              <w:left w:val="single" w:sz="4" w:space="0" w:color="auto"/>
              <w:bottom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val="en-US" w:eastAsia="el-GR"/>
              </w:rPr>
            </w:pPr>
            <w:r w:rsidRPr="00F444D1">
              <w:rPr>
                <w:rFonts w:ascii="Arial" w:eastAsia="Times New Roman" w:hAnsi="Arial" w:cs="Arial"/>
                <w:b/>
                <w:bCs/>
                <w:lang w:eastAsia="el-GR"/>
              </w:rPr>
              <w:t>30.6061.000</w:t>
            </w:r>
          </w:p>
        </w:tc>
        <w:tc>
          <w:tcPr>
            <w:tcW w:w="1416" w:type="dxa"/>
            <w:tcBorders>
              <w:top w:val="single" w:sz="4" w:space="0" w:color="auto"/>
              <w:left w:val="single" w:sz="4" w:space="0" w:color="auto"/>
              <w:bottom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eastAsia="el-GR"/>
              </w:rPr>
            </w:pPr>
            <w:r w:rsidRPr="00F444D1">
              <w:rPr>
                <w:rFonts w:ascii="Arial" w:eastAsia="Times New Roman" w:hAnsi="Arial" w:cs="Arial"/>
                <w:b/>
                <w:bCs/>
                <w:lang w:val="en-US" w:eastAsia="el-GR"/>
              </w:rPr>
              <w:t>7</w:t>
            </w:r>
            <w:r w:rsidRPr="00F444D1">
              <w:rPr>
                <w:rFonts w:ascii="Arial" w:eastAsia="Times New Roman" w:hAnsi="Arial" w:cs="Arial"/>
                <w:b/>
                <w:bCs/>
                <w:lang w:eastAsia="el-GR"/>
              </w:rPr>
              <w:t>.</w:t>
            </w:r>
            <w:r w:rsidRPr="00F444D1">
              <w:rPr>
                <w:rFonts w:ascii="Arial" w:eastAsia="Times New Roman" w:hAnsi="Arial" w:cs="Arial"/>
                <w:b/>
                <w:bCs/>
                <w:lang w:val="en-US" w:eastAsia="el-GR"/>
              </w:rPr>
              <w:t>993</w:t>
            </w:r>
            <w:r w:rsidRPr="00F444D1">
              <w:rPr>
                <w:rFonts w:ascii="Arial" w:eastAsia="Times New Roman" w:hAnsi="Arial" w:cs="Arial"/>
                <w:b/>
                <w:bCs/>
                <w:lang w:eastAsia="el-GR"/>
              </w:rPr>
              <w:t>,80 €</w:t>
            </w:r>
          </w:p>
        </w:tc>
        <w:tc>
          <w:tcPr>
            <w:tcW w:w="1416" w:type="dxa"/>
            <w:tcBorders>
              <w:top w:val="single" w:sz="4" w:space="0" w:color="auto"/>
              <w:left w:val="single" w:sz="4" w:space="0" w:color="auto"/>
              <w:bottom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eastAsia="el-GR"/>
              </w:rPr>
            </w:pPr>
            <w:r w:rsidRPr="00F444D1">
              <w:rPr>
                <w:rFonts w:ascii="Arial" w:eastAsia="Times New Roman" w:hAnsi="Arial" w:cs="Arial"/>
                <w:b/>
                <w:bCs/>
                <w:lang w:eastAsia="el-GR"/>
              </w:rPr>
              <w:t>1.6</w:t>
            </w:r>
            <w:r w:rsidRPr="00F444D1">
              <w:rPr>
                <w:rFonts w:ascii="Arial" w:eastAsia="Times New Roman" w:hAnsi="Arial" w:cs="Arial"/>
                <w:b/>
                <w:bCs/>
                <w:lang w:val="en-US" w:eastAsia="el-GR"/>
              </w:rPr>
              <w:t>15</w:t>
            </w:r>
            <w:r w:rsidRPr="00F444D1">
              <w:rPr>
                <w:rFonts w:ascii="Arial" w:eastAsia="Times New Roman" w:hAnsi="Arial" w:cs="Arial"/>
                <w:b/>
                <w:bCs/>
                <w:lang w:eastAsia="el-GR"/>
              </w:rPr>
              <w:t>,15€</w:t>
            </w:r>
          </w:p>
        </w:tc>
        <w:tc>
          <w:tcPr>
            <w:tcW w:w="1704" w:type="dxa"/>
            <w:tcBorders>
              <w:top w:val="single" w:sz="4" w:space="0" w:color="auto"/>
              <w:left w:val="single" w:sz="4" w:space="0" w:color="auto"/>
              <w:bottom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eastAsia="el-GR"/>
              </w:rPr>
            </w:pPr>
            <w:r w:rsidRPr="00F444D1">
              <w:rPr>
                <w:rFonts w:ascii="Arial" w:eastAsia="Times New Roman" w:hAnsi="Arial" w:cs="Arial"/>
                <w:b/>
                <w:bCs/>
                <w:lang w:eastAsia="el-GR"/>
              </w:rPr>
              <w:t>75,84 €</w:t>
            </w: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Arial" w:eastAsia="Times New Roman" w:hAnsi="Arial" w:cs="Arial"/>
                <w:b/>
                <w:lang w:eastAsia="el-GR"/>
              </w:rPr>
            </w:pPr>
            <w:r w:rsidRPr="00F444D1">
              <w:rPr>
                <w:rFonts w:ascii="Arial" w:eastAsia="Times New Roman" w:hAnsi="Arial" w:cs="Arial"/>
                <w:b/>
                <w:bCs/>
                <w:lang w:eastAsia="el-GR"/>
              </w:rPr>
              <w:t>9.</w:t>
            </w:r>
            <w:r w:rsidRPr="00F444D1">
              <w:rPr>
                <w:rFonts w:ascii="Arial" w:eastAsia="Times New Roman" w:hAnsi="Arial" w:cs="Arial"/>
                <w:b/>
                <w:bCs/>
                <w:lang w:val="en-US" w:eastAsia="el-GR"/>
              </w:rPr>
              <w:t>684</w:t>
            </w:r>
            <w:r w:rsidRPr="00F444D1">
              <w:rPr>
                <w:rFonts w:ascii="Arial" w:eastAsia="Times New Roman" w:hAnsi="Arial" w:cs="Arial"/>
                <w:b/>
                <w:bCs/>
                <w:lang w:eastAsia="el-GR"/>
              </w:rPr>
              <w:t>,79€</w:t>
            </w:r>
          </w:p>
        </w:tc>
      </w:tr>
      <w:tr w:rsidR="00F444D1" w:rsidRPr="00F444D1" w:rsidTr="00CA3B5F">
        <w:trPr>
          <w:trHeight w:hRule="exact" w:val="411"/>
          <w:jc w:val="center"/>
        </w:trPr>
        <w:tc>
          <w:tcPr>
            <w:tcW w:w="3422" w:type="dxa"/>
            <w:tcBorders>
              <w:top w:val="single" w:sz="4" w:space="0" w:color="auto"/>
              <w:left w:val="single" w:sz="4" w:space="0" w:color="auto"/>
              <w:bottom w:val="single" w:sz="4" w:space="0" w:color="auto"/>
            </w:tcBorders>
            <w:shd w:val="clear" w:color="auto" w:fill="FFFFFF"/>
          </w:tcPr>
          <w:p w:rsidR="00F444D1" w:rsidRPr="00F444D1" w:rsidRDefault="00F444D1" w:rsidP="00F444D1">
            <w:pPr>
              <w:framePr w:w="9528" w:wrap="notBeside" w:vAnchor="text" w:hAnchor="text" w:xAlign="center" w:y="-194"/>
              <w:widowControl w:val="0"/>
              <w:spacing w:after="0" w:line="220" w:lineRule="exact"/>
              <w:ind w:left="120"/>
              <w:rPr>
                <w:rFonts w:ascii="Arial" w:eastAsia="Calibri" w:hAnsi="Arial" w:cs="Arial"/>
                <w:color w:val="000000"/>
                <w:lang w:eastAsia="el-GR"/>
              </w:rPr>
            </w:pPr>
            <w:r w:rsidRPr="00F444D1">
              <w:rPr>
                <w:rFonts w:ascii="Arial" w:eastAsia="Calibri" w:hAnsi="Arial" w:cs="Arial"/>
                <w:b/>
                <w:bCs/>
                <w:color w:val="000000"/>
                <w:lang w:eastAsia="el-GR"/>
              </w:rPr>
              <w:t>ΣΥΝΟΛΟ ΕΤΟΥΣ 2021</w:t>
            </w:r>
          </w:p>
        </w:tc>
        <w:tc>
          <w:tcPr>
            <w:tcW w:w="1416" w:type="dxa"/>
            <w:tcBorders>
              <w:top w:val="single" w:sz="4" w:space="0" w:color="auto"/>
              <w:left w:val="single" w:sz="4" w:space="0" w:color="auto"/>
              <w:bottom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Calibri" w:eastAsia="Times New Roman" w:hAnsi="Calibri" w:cs="Calibri"/>
                <w:b/>
                <w:color w:val="000000"/>
                <w:sz w:val="24"/>
                <w:szCs w:val="24"/>
                <w:lang w:val="en-US" w:eastAsia="el-GR"/>
              </w:rPr>
            </w:pPr>
            <w:r w:rsidRPr="00F444D1">
              <w:rPr>
                <w:rFonts w:ascii="Calibri" w:eastAsia="Times New Roman" w:hAnsi="Calibri" w:cs="Calibri"/>
                <w:b/>
                <w:color w:val="000000"/>
                <w:sz w:val="24"/>
                <w:szCs w:val="24"/>
                <w:lang w:eastAsia="el-GR"/>
              </w:rPr>
              <w:t>50.</w:t>
            </w:r>
            <w:r w:rsidRPr="00F444D1">
              <w:rPr>
                <w:rFonts w:ascii="Calibri" w:eastAsia="Times New Roman" w:hAnsi="Calibri" w:cs="Calibri"/>
                <w:b/>
                <w:color w:val="000000"/>
                <w:sz w:val="24"/>
                <w:szCs w:val="24"/>
                <w:lang w:val="en-US" w:eastAsia="el-GR"/>
              </w:rPr>
              <w:t>746</w:t>
            </w:r>
            <w:r w:rsidRPr="00F444D1">
              <w:rPr>
                <w:rFonts w:ascii="Calibri" w:eastAsia="Times New Roman" w:hAnsi="Calibri" w:cs="Calibri"/>
                <w:b/>
                <w:color w:val="000000"/>
                <w:sz w:val="24"/>
                <w:szCs w:val="24"/>
                <w:lang w:eastAsia="el-GR"/>
              </w:rPr>
              <w:t>,80 €</w:t>
            </w:r>
          </w:p>
        </w:tc>
        <w:tc>
          <w:tcPr>
            <w:tcW w:w="1416" w:type="dxa"/>
            <w:tcBorders>
              <w:top w:val="single" w:sz="4" w:space="0" w:color="auto"/>
              <w:left w:val="single" w:sz="4" w:space="0" w:color="auto"/>
              <w:bottom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Calibri" w:eastAsia="Times New Roman" w:hAnsi="Calibri" w:cs="Calibri"/>
                <w:b/>
                <w:color w:val="000000"/>
                <w:sz w:val="24"/>
                <w:szCs w:val="24"/>
                <w:lang w:eastAsia="el-GR"/>
              </w:rPr>
            </w:pPr>
            <w:r w:rsidRPr="00F444D1">
              <w:rPr>
                <w:rFonts w:ascii="Calibri" w:eastAsia="Times New Roman" w:hAnsi="Calibri" w:cs="Calibri"/>
                <w:b/>
                <w:color w:val="000000"/>
                <w:sz w:val="24"/>
                <w:szCs w:val="24"/>
                <w:lang w:eastAsia="el-GR"/>
              </w:rPr>
              <w:t>8.</w:t>
            </w:r>
            <w:r w:rsidRPr="00F444D1">
              <w:rPr>
                <w:rFonts w:ascii="Calibri" w:eastAsia="Times New Roman" w:hAnsi="Calibri" w:cs="Calibri"/>
                <w:b/>
                <w:color w:val="000000"/>
                <w:sz w:val="24"/>
                <w:szCs w:val="24"/>
                <w:lang w:val="en-US" w:eastAsia="el-GR"/>
              </w:rPr>
              <w:t>081</w:t>
            </w:r>
            <w:r w:rsidRPr="00F444D1">
              <w:rPr>
                <w:rFonts w:ascii="Calibri" w:eastAsia="Times New Roman" w:hAnsi="Calibri" w:cs="Calibri"/>
                <w:b/>
                <w:color w:val="000000"/>
                <w:sz w:val="24"/>
                <w:szCs w:val="24"/>
                <w:lang w:eastAsia="el-GR"/>
              </w:rPr>
              <w:t>,47 €</w:t>
            </w:r>
          </w:p>
          <w:p w:rsidR="00F444D1" w:rsidRPr="00F444D1" w:rsidRDefault="00F444D1" w:rsidP="00F444D1">
            <w:pPr>
              <w:framePr w:w="9528" w:wrap="notBeside" w:vAnchor="text" w:hAnchor="text" w:xAlign="center" w:y="-194"/>
              <w:spacing w:after="0" w:line="240" w:lineRule="auto"/>
              <w:rPr>
                <w:rFonts w:ascii="Arial" w:eastAsia="Times New Roman" w:hAnsi="Arial" w:cs="Arial"/>
                <w:b/>
                <w:sz w:val="24"/>
                <w:szCs w:val="24"/>
                <w:lang w:eastAsia="el-GR"/>
              </w:rPr>
            </w:pPr>
          </w:p>
        </w:tc>
        <w:tc>
          <w:tcPr>
            <w:tcW w:w="1704" w:type="dxa"/>
            <w:tcBorders>
              <w:top w:val="single" w:sz="4" w:space="0" w:color="auto"/>
              <w:left w:val="single" w:sz="4" w:space="0" w:color="auto"/>
              <w:bottom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Calibri" w:eastAsia="Times New Roman" w:hAnsi="Calibri" w:cs="Calibri"/>
                <w:b/>
                <w:color w:val="000000"/>
                <w:sz w:val="24"/>
                <w:szCs w:val="24"/>
                <w:lang w:eastAsia="el-GR"/>
              </w:rPr>
            </w:pPr>
            <w:r w:rsidRPr="00F444D1">
              <w:rPr>
                <w:rFonts w:ascii="Calibri" w:eastAsia="Times New Roman" w:hAnsi="Calibri" w:cs="Calibri"/>
                <w:b/>
                <w:color w:val="000000"/>
                <w:sz w:val="24"/>
                <w:szCs w:val="24"/>
                <w:lang w:eastAsia="el-GR"/>
              </w:rPr>
              <w:t>1.024,44 €</w:t>
            </w:r>
          </w:p>
          <w:p w:rsidR="00F444D1" w:rsidRPr="00F444D1" w:rsidRDefault="00F444D1" w:rsidP="00F444D1">
            <w:pPr>
              <w:framePr w:w="9528" w:wrap="notBeside" w:vAnchor="text" w:hAnchor="text" w:xAlign="center" w:y="-194"/>
              <w:spacing w:after="0" w:line="240" w:lineRule="auto"/>
              <w:rPr>
                <w:rFonts w:ascii="Arial" w:eastAsia="Times New Roman" w:hAnsi="Arial" w:cs="Arial"/>
                <w:b/>
                <w:sz w:val="24"/>
                <w:szCs w:val="24"/>
                <w:lang w:eastAsia="el-GR"/>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F444D1" w:rsidRPr="00F444D1" w:rsidRDefault="00F444D1" w:rsidP="00F444D1">
            <w:pPr>
              <w:framePr w:w="9528" w:wrap="notBeside" w:vAnchor="text" w:hAnchor="text" w:xAlign="center" w:y="-194"/>
              <w:spacing w:after="0" w:line="240" w:lineRule="auto"/>
              <w:rPr>
                <w:rFonts w:ascii="Calibri" w:eastAsia="Times New Roman" w:hAnsi="Calibri" w:cs="Calibri"/>
                <w:b/>
                <w:color w:val="000000"/>
                <w:sz w:val="24"/>
                <w:szCs w:val="24"/>
                <w:lang w:val="en-US" w:eastAsia="el-GR"/>
              </w:rPr>
            </w:pPr>
            <w:r w:rsidRPr="00F444D1">
              <w:rPr>
                <w:rFonts w:ascii="Calibri" w:eastAsia="Times New Roman" w:hAnsi="Calibri" w:cs="Calibri"/>
                <w:b/>
                <w:color w:val="000000"/>
                <w:sz w:val="24"/>
                <w:szCs w:val="24"/>
                <w:lang w:val="en-US" w:eastAsia="el-GR"/>
              </w:rPr>
              <w:t>59.852,71 €</w:t>
            </w:r>
          </w:p>
        </w:tc>
      </w:tr>
    </w:tbl>
    <w:p w:rsidR="00F444D1" w:rsidRPr="00F444D1" w:rsidRDefault="00F444D1" w:rsidP="00F444D1">
      <w:pPr>
        <w:widowControl w:val="0"/>
        <w:spacing w:after="105" w:line="220" w:lineRule="exact"/>
        <w:ind w:right="20"/>
        <w:jc w:val="center"/>
        <w:rPr>
          <w:rFonts w:ascii="Arial" w:eastAsia="Calibri" w:hAnsi="Arial" w:cs="Arial"/>
          <w:b/>
          <w:bCs/>
          <w:color w:val="000000"/>
          <w:lang w:eastAsia="el-GR"/>
        </w:rPr>
      </w:pPr>
      <w:r w:rsidRPr="00F444D1">
        <w:rPr>
          <w:rFonts w:ascii="Arial" w:eastAsia="Calibri" w:hAnsi="Arial" w:cs="Arial"/>
          <w:b/>
          <w:bCs/>
          <w:color w:val="000000"/>
          <w:lang w:eastAsia="el-GR"/>
        </w:rPr>
        <w:t>Άρθρο 8ο : Αμοιβή - Τρόπος πληρωμής</w:t>
      </w:r>
    </w:p>
    <w:p w:rsidR="00F444D1" w:rsidRPr="00F444D1" w:rsidRDefault="00F444D1" w:rsidP="00F444D1">
      <w:pPr>
        <w:widowControl w:val="0"/>
        <w:spacing w:after="120" w:line="341" w:lineRule="exact"/>
        <w:ind w:left="40" w:right="20"/>
        <w:jc w:val="both"/>
        <w:rPr>
          <w:rFonts w:ascii="Arial" w:eastAsia="Calibri" w:hAnsi="Arial" w:cs="Arial"/>
          <w:color w:val="000000"/>
          <w:lang w:eastAsia="el-GR"/>
        </w:rPr>
      </w:pPr>
      <w:r w:rsidRPr="00F444D1">
        <w:rPr>
          <w:rFonts w:ascii="Arial" w:eastAsia="Calibri" w:hAnsi="Arial" w:cs="Arial"/>
          <w:color w:val="000000"/>
          <w:lang w:eastAsia="el-GR"/>
        </w:rPr>
        <w:t>Η συμβατική αμοιβή του προμηθευτή θα καθοριστεί σύμφωνα με την οικονομική του προσφορά. Η συμβατική αμοιβή θα παραμείνει σταθερή καθ' όλη τη διάρκεια της Σύμβασης και δεν θα υπόκειται σε αναθεώρηση, για οποιονδήποτε λόγο ή αιτία</w:t>
      </w:r>
    </w:p>
    <w:p w:rsidR="00F444D1" w:rsidRPr="00F444D1" w:rsidRDefault="00F444D1" w:rsidP="00F444D1">
      <w:pPr>
        <w:widowControl w:val="0"/>
        <w:spacing w:after="120" w:line="341" w:lineRule="exact"/>
        <w:ind w:left="40" w:right="20"/>
        <w:jc w:val="both"/>
        <w:rPr>
          <w:rFonts w:ascii="Arial" w:eastAsia="Calibri" w:hAnsi="Arial" w:cs="Arial"/>
          <w:color w:val="000000"/>
          <w:lang w:eastAsia="el-GR"/>
        </w:rPr>
      </w:pPr>
      <w:r w:rsidRPr="00F444D1">
        <w:rPr>
          <w:rFonts w:ascii="Arial" w:eastAsia="Calibri" w:hAnsi="Arial" w:cs="Arial"/>
          <w:color w:val="000000"/>
          <w:lang w:eastAsia="el-GR"/>
        </w:rPr>
        <w:t>Η πληρωμή του αναδόχου θα πραγματοποιηθεί τμηματικά ή συνολικά μετά την τμηματική ή συνολική οριστική παραλαβή της προμήθειας αντίστοιχα, σύμφωνα με τις ανάγκες του Δήμου.</w:t>
      </w:r>
    </w:p>
    <w:p w:rsidR="00F444D1" w:rsidRPr="00F444D1" w:rsidRDefault="00F444D1" w:rsidP="00F444D1">
      <w:pPr>
        <w:widowControl w:val="0"/>
        <w:spacing w:after="0" w:line="341" w:lineRule="exact"/>
        <w:ind w:left="40" w:right="20"/>
        <w:jc w:val="both"/>
        <w:rPr>
          <w:rFonts w:ascii="Arial" w:eastAsia="Calibri" w:hAnsi="Arial" w:cs="Arial"/>
          <w:color w:val="000000"/>
          <w:lang w:eastAsia="el-GR"/>
        </w:rPr>
      </w:pPr>
      <w:r w:rsidRPr="00F444D1">
        <w:rPr>
          <w:rFonts w:ascii="Arial" w:eastAsia="Calibri" w:hAnsi="Arial" w:cs="Arial"/>
          <w:color w:val="000000"/>
          <w:lang w:eastAsia="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p>
    <w:p w:rsidR="00F444D1" w:rsidRPr="00F444D1" w:rsidRDefault="00F444D1" w:rsidP="00F444D1">
      <w:pPr>
        <w:widowControl w:val="0"/>
        <w:spacing w:after="217"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Τον Ανάδοχο βαρύνουν οι υπέρ τρίτων κρατήσεις, ως και κάθε άλλη επιβάρυνση, σύμφωνα με την κείμενη νομοθεσία, μη συμπεριλαμβανομένου Φ.Π.Α., για την παράδοση της προμήθειας στην έδρα του Δήμου Μαλεβιζίου.</w:t>
      </w:r>
    </w:p>
    <w:p w:rsidR="00F444D1" w:rsidRPr="00F444D1" w:rsidRDefault="00F444D1" w:rsidP="00F444D1">
      <w:pPr>
        <w:widowControl w:val="0"/>
        <w:spacing w:after="105" w:line="220" w:lineRule="exact"/>
        <w:ind w:right="20"/>
        <w:jc w:val="center"/>
        <w:rPr>
          <w:rFonts w:ascii="Arial" w:eastAsia="Calibri" w:hAnsi="Arial" w:cs="Arial"/>
          <w:b/>
          <w:bCs/>
          <w:color w:val="000000"/>
          <w:lang w:eastAsia="el-GR"/>
        </w:rPr>
      </w:pPr>
      <w:r w:rsidRPr="00F444D1">
        <w:rPr>
          <w:rFonts w:ascii="Arial" w:eastAsia="Calibri" w:hAnsi="Arial" w:cs="Arial"/>
          <w:b/>
          <w:bCs/>
          <w:color w:val="000000"/>
          <w:lang w:eastAsia="el-GR"/>
        </w:rPr>
        <w:t>Άρθρο 9ο:Παραλαβή υλικών-- Χρόνος, τρόπος και τόπος παράδοσης των ειδών</w:t>
      </w:r>
    </w:p>
    <w:p w:rsidR="00F444D1" w:rsidRPr="00F444D1" w:rsidRDefault="00F444D1" w:rsidP="00F444D1">
      <w:pPr>
        <w:widowControl w:val="0"/>
        <w:spacing w:after="120"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Η προμήθεια και παράδοση των ειδών ατομικής προστασίας θα γίνεται με βάση τον αριθμό των υπηρετούντων υπαλλήλων τη δεδομένη χρονική περίοδο στο Δήμο Μαλεβιζίου.</w:t>
      </w:r>
    </w:p>
    <w:p w:rsidR="00F444D1" w:rsidRPr="00F444D1" w:rsidRDefault="00F444D1" w:rsidP="00F444D1">
      <w:pPr>
        <w:widowControl w:val="0"/>
        <w:spacing w:after="120"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lastRenderedPageBreak/>
        <w:t>Σε περίπτωση τροποποίησης (μείωσης) του αριθμού των δικαιούχων της παρούσας μελέτης, ο Δήμος δεν υποχρεούται να παραλάβει τα αντίστοιχα μέσα ατομικής προστασίας.</w:t>
      </w:r>
    </w:p>
    <w:p w:rsidR="00F444D1" w:rsidRPr="00F444D1" w:rsidRDefault="00F444D1" w:rsidP="00F444D1">
      <w:pPr>
        <w:widowControl w:val="0"/>
        <w:spacing w:after="120" w:line="341" w:lineRule="exact"/>
        <w:ind w:right="20"/>
        <w:jc w:val="both"/>
        <w:rPr>
          <w:rFonts w:ascii="Arial" w:eastAsia="Calibri" w:hAnsi="Arial" w:cs="Arial"/>
          <w:color w:val="000000"/>
          <w:lang w:eastAsia="el-GR"/>
        </w:rPr>
      </w:pPr>
      <w:r w:rsidRPr="00F444D1">
        <w:rPr>
          <w:rFonts w:ascii="Arial" w:eastAsia="Calibri" w:hAnsi="Arial" w:cs="Arial"/>
          <w:color w:val="000000"/>
          <w:lang w:eastAsia="el-GR"/>
        </w:rPr>
        <w:t>Ο ανάδοχος υποχρεούται να παραδώσει τα είδη εντός του ανωτέρω χρονικού διαστήματος στη έδρα του Δήμου Μαλεβιζίου.</w:t>
      </w:r>
    </w:p>
    <w:p w:rsidR="00F444D1" w:rsidRPr="00F444D1" w:rsidRDefault="00F444D1" w:rsidP="00F444D1">
      <w:pPr>
        <w:widowControl w:val="0"/>
        <w:spacing w:after="120"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F444D1" w:rsidRPr="00F444D1" w:rsidRDefault="00F444D1" w:rsidP="00F444D1">
      <w:pPr>
        <w:widowControl w:val="0"/>
        <w:spacing w:after="120"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F444D1" w:rsidRPr="00F444D1" w:rsidRDefault="00F444D1" w:rsidP="00F444D1">
      <w:pPr>
        <w:widowControl w:val="0"/>
        <w:spacing w:after="120" w:line="341" w:lineRule="exact"/>
        <w:ind w:left="20" w:right="20"/>
        <w:jc w:val="both"/>
        <w:rPr>
          <w:rFonts w:ascii="Arial" w:eastAsia="Calibri" w:hAnsi="Arial" w:cs="Arial"/>
          <w:color w:val="000000"/>
          <w:lang w:eastAsia="el-GR"/>
        </w:rPr>
      </w:pPr>
      <w:r w:rsidRPr="00F444D1">
        <w:rPr>
          <w:rFonts w:ascii="Arial" w:eastAsia="Calibri" w:hAnsi="Arial" w:cs="Arial"/>
          <w:color w:val="000000"/>
          <w:lang w:val="en-US" w:eastAsia="el-GR"/>
        </w:rPr>
        <w:t>H</w:t>
      </w:r>
      <w:r w:rsidRPr="00F444D1">
        <w:rPr>
          <w:rFonts w:ascii="Arial" w:eastAsia="Calibri" w:hAnsi="Arial" w:cs="Arial"/>
          <w:color w:val="000000"/>
          <w:lang w:eastAsia="el-GR"/>
        </w:rPr>
        <w:t xml:space="preserve"> παραλαβή των προϊόντων γίνεται από επιτροπές, που συγκροτούνται σύμφωνα με την παρ. 11 </w:t>
      </w:r>
      <w:proofErr w:type="spellStart"/>
      <w:r w:rsidRPr="00F444D1">
        <w:rPr>
          <w:rFonts w:ascii="Arial" w:eastAsia="Calibri" w:hAnsi="Arial" w:cs="Arial"/>
          <w:color w:val="000000"/>
          <w:lang w:eastAsia="el-GR"/>
        </w:rPr>
        <w:t>εδ</w:t>
      </w:r>
      <w:proofErr w:type="spellEnd"/>
      <w:r w:rsidRPr="00F444D1">
        <w:rPr>
          <w:rFonts w:ascii="Arial" w:eastAsia="Calibri" w:hAnsi="Arial" w:cs="Arial"/>
          <w:color w:val="000000"/>
          <w:lang w:eastAsia="el-GR"/>
        </w:rPr>
        <w:t>. β του άρθρου 221 του Ν.4412/16 σύμφωνα με τα οριζόμενα στο άρθρο 208 του ως άνω νόμου.</w:t>
      </w:r>
    </w:p>
    <w:p w:rsidR="00F444D1" w:rsidRPr="00F444D1" w:rsidRDefault="00F444D1" w:rsidP="00F444D1">
      <w:pPr>
        <w:widowControl w:val="0"/>
        <w:spacing w:after="0" w:line="317"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οπτικά και μακροσκοπικά καθώς και με την πρακτική της δοκιμασίας. Η αναθέτουσα αρχή μπορεί να παραπέμπει και σε εργαστηριακό έλεγχο κατόπιν προτροπής της αρμόδιας επιτροπής παραλαβής.</w:t>
      </w:r>
    </w:p>
    <w:p w:rsidR="00F444D1" w:rsidRPr="00F444D1" w:rsidRDefault="00F444D1" w:rsidP="00F444D1">
      <w:pPr>
        <w:widowControl w:val="0"/>
        <w:spacing w:after="120" w:line="341" w:lineRule="exact"/>
        <w:ind w:left="20" w:right="20"/>
        <w:jc w:val="both"/>
        <w:rPr>
          <w:rFonts w:ascii="Arial" w:eastAsia="Calibri" w:hAnsi="Arial" w:cs="Arial"/>
          <w:color w:val="000000"/>
          <w:lang w:eastAsia="el-GR"/>
        </w:rPr>
      </w:pPr>
    </w:p>
    <w:p w:rsidR="00F444D1" w:rsidRPr="00F444D1" w:rsidRDefault="00F444D1" w:rsidP="00F444D1">
      <w:pPr>
        <w:widowControl w:val="0"/>
        <w:spacing w:after="120"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Η επιτροπή παραλαβής, μετά τους προβλεπόμενους ελέγχους συντάσσει πρωτόκολλο σύμφωνα με την παρ.3 του άρθρου 208 του ν. 4412/16.</w:t>
      </w:r>
    </w:p>
    <w:p w:rsidR="00F444D1" w:rsidRPr="00F444D1" w:rsidRDefault="00F444D1" w:rsidP="00F444D1">
      <w:pPr>
        <w:widowControl w:val="0"/>
        <w:spacing w:after="0"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 xml:space="preserve"> Υλικά που απορρίφθηκαν ή κρίθηκαν </w:t>
      </w:r>
      <w:proofErr w:type="spellStart"/>
      <w:r w:rsidRPr="00F444D1">
        <w:rPr>
          <w:rFonts w:ascii="Arial" w:eastAsia="Calibri" w:hAnsi="Arial" w:cs="Arial"/>
          <w:color w:val="000000"/>
          <w:lang w:eastAsia="el-GR"/>
        </w:rPr>
        <w:t>παραληπτέα</w:t>
      </w:r>
      <w:proofErr w:type="spellEnd"/>
      <w:r w:rsidRPr="00F444D1">
        <w:rPr>
          <w:rFonts w:ascii="Arial" w:eastAsia="Calibri" w:hAnsi="Arial" w:cs="Arial"/>
          <w:color w:val="000000"/>
          <w:lang w:eastAsia="el-GR"/>
        </w:rPr>
        <w:t xml:space="preserve"> με έκπτωση επί της συμβατικής τιμής, με βάση τους ελέγχους που πραγματοποίησε η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w:t>
      </w:r>
    </w:p>
    <w:p w:rsidR="00F444D1" w:rsidRPr="00F444D1" w:rsidRDefault="00F444D1" w:rsidP="00F444D1">
      <w:pPr>
        <w:widowControl w:val="0"/>
        <w:spacing w:after="0" w:line="317" w:lineRule="exact"/>
        <w:ind w:left="20"/>
        <w:jc w:val="both"/>
        <w:rPr>
          <w:rFonts w:ascii="Arial" w:eastAsia="Calibri" w:hAnsi="Arial" w:cs="Arial"/>
          <w:color w:val="000000"/>
          <w:lang w:eastAsia="el-GR"/>
        </w:rPr>
      </w:pPr>
      <w:r w:rsidRPr="00F444D1">
        <w:rPr>
          <w:rFonts w:ascii="Arial" w:eastAsia="Calibri" w:hAnsi="Arial" w:cs="Arial"/>
          <w:color w:val="000000"/>
          <w:lang w:eastAsia="el-GR"/>
        </w:rPr>
        <w:t>Τα έξοδα βαρύνουν σε κάθε περίπτωση τον ανάδοχο.</w:t>
      </w:r>
    </w:p>
    <w:p w:rsidR="00F444D1" w:rsidRPr="00F444D1" w:rsidRDefault="00F444D1" w:rsidP="00F444D1">
      <w:pPr>
        <w:widowControl w:val="0"/>
        <w:spacing w:after="0" w:line="317" w:lineRule="exact"/>
        <w:ind w:left="20"/>
        <w:jc w:val="both"/>
        <w:rPr>
          <w:rFonts w:ascii="Arial" w:eastAsia="Calibri" w:hAnsi="Arial" w:cs="Arial"/>
          <w:color w:val="000000"/>
          <w:lang w:eastAsia="el-GR"/>
        </w:rPr>
      </w:pPr>
      <w:r w:rsidRPr="00F444D1">
        <w:rPr>
          <w:rFonts w:ascii="Arial" w:eastAsia="Calibri" w:hAnsi="Arial" w:cs="Arial"/>
          <w:color w:val="000000"/>
          <w:lang w:eastAsia="el-GR"/>
        </w:rPr>
        <w:t>Το κόστος της διενέργειας των ελέγχων βαρύνει τον ανάδοχο.</w:t>
      </w:r>
    </w:p>
    <w:p w:rsidR="00F444D1" w:rsidRPr="00F444D1" w:rsidRDefault="00F444D1" w:rsidP="00F444D1">
      <w:pPr>
        <w:widowControl w:val="0"/>
        <w:spacing w:after="558" w:line="317"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Η παραλαβή των υλικών και η έκδοση των σχετικών πρωτοκόλλων παραλαβής πραγματοποιείται εντός του συμβατικού χρόνου.</w:t>
      </w:r>
    </w:p>
    <w:p w:rsidR="00F444D1" w:rsidRPr="00F444D1" w:rsidRDefault="00F444D1" w:rsidP="00F444D1">
      <w:pPr>
        <w:widowControl w:val="0"/>
        <w:spacing w:after="105" w:line="220" w:lineRule="exact"/>
        <w:jc w:val="center"/>
        <w:rPr>
          <w:rFonts w:ascii="Arial" w:eastAsia="Calibri" w:hAnsi="Arial" w:cs="Arial"/>
          <w:b/>
          <w:bCs/>
          <w:color w:val="000000"/>
          <w:lang w:eastAsia="el-GR"/>
        </w:rPr>
      </w:pPr>
      <w:bookmarkStart w:id="41" w:name="bookmark41"/>
      <w:r w:rsidRPr="00F444D1">
        <w:rPr>
          <w:rFonts w:ascii="Arial" w:eastAsia="Calibri" w:hAnsi="Arial" w:cs="Arial"/>
          <w:b/>
          <w:bCs/>
          <w:color w:val="000000"/>
          <w:lang w:eastAsia="el-GR"/>
        </w:rPr>
        <w:t>Άρθρο 10ο : Απόρριψη συμβατικών υλικών - Αντικατάσταση</w:t>
      </w:r>
      <w:bookmarkEnd w:id="41"/>
    </w:p>
    <w:p w:rsidR="00F444D1" w:rsidRPr="00F444D1" w:rsidRDefault="00F444D1" w:rsidP="00F444D1">
      <w:pPr>
        <w:widowControl w:val="0"/>
        <w:spacing w:after="120"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 xml:space="preserve">Σε περίπτωση οριστικής απόρριψης ολόκληρης ή μέρους της συμβατικής ποσότητας των ειδών, με απόφαση του αποφαινόμενου οργάνου ύστερα από γνωμοδότηση του αρμόδιου οργάνου, μπορεί να εγκρίνεται αντικατάστασή τους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του συμβατικού χρόνου, η προθεσμία που ορίζεται για την </w:t>
      </w:r>
      <w:r w:rsidRPr="00F444D1">
        <w:rPr>
          <w:rFonts w:ascii="Arial" w:eastAsia="Calibri" w:hAnsi="Arial" w:cs="Arial"/>
          <w:color w:val="000000"/>
          <w:lang w:eastAsia="el-GR"/>
        </w:rPr>
        <w:lastRenderedPageBreak/>
        <w:t>αντικατάσταση δεν μπορεί να είναι μεγαλύτερη του 1/2 του συνολικού συμβατικού χρόνου, ο δε προμηθευτής θεωρείται ως εκπρόθεσμος και υπόκειται σε κυρώσεις λόγω εκπρόθεσμης παράδοσης.</w:t>
      </w:r>
    </w:p>
    <w:p w:rsidR="00F444D1" w:rsidRPr="00F444D1" w:rsidRDefault="00F444D1" w:rsidP="00F444D1">
      <w:pPr>
        <w:widowControl w:val="0"/>
        <w:spacing w:after="120"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Αν ο προμηθευτής δεν αντικαταστήσει τα είδη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F444D1" w:rsidRPr="00F444D1" w:rsidRDefault="00F444D1" w:rsidP="00F444D1">
      <w:pPr>
        <w:widowControl w:val="0"/>
        <w:spacing w:after="120"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Η επιστροφή των ειδών που απορρίφθηκαν γίνεται μετά την προσκόμιση ίσης ποσότητας με την απορριφθείσα και αφού αυτή παραληφθεί οριστικά.</w:t>
      </w:r>
    </w:p>
    <w:p w:rsidR="00F444D1" w:rsidRPr="00F444D1" w:rsidRDefault="00F444D1" w:rsidP="00F444D1">
      <w:pPr>
        <w:widowControl w:val="0"/>
        <w:spacing w:after="120"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Στην περίπτωση αυτή ο προμηθευτής υποχρεούται να παραλάβει την ποσότητα που απορρίφθηκε και αντικαταστάθηκε μέσα σε είκοσι (20) ημέρες από την ημερομηνία της οριστικής παραλαβής της νέας ποσότητας.</w:t>
      </w:r>
    </w:p>
    <w:p w:rsidR="00F444D1" w:rsidRPr="00F444D1" w:rsidRDefault="00F444D1" w:rsidP="00F444D1">
      <w:pPr>
        <w:widowControl w:val="0"/>
        <w:spacing w:after="120"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Η προθεσμία αυτή μπορεί να παραταθεί ύστερα από αίτημα του προμηθευτή, που υποβάλλεται απαραίτητα πέντε (5) τουλάχιστον ημέρες πριν από την εκπνοή της, με απόφαση του αρμόδιου αποφαινόμενου οργάνου με την οποία και επιβάλλεται πρόστιμο σε ποσοστό 2,5% επί της συμβατικής αξίας της συγκεκριμένης ποσότητας.</w:t>
      </w:r>
    </w:p>
    <w:p w:rsidR="00F444D1" w:rsidRPr="00F444D1" w:rsidRDefault="00F444D1" w:rsidP="00F444D1">
      <w:pPr>
        <w:widowControl w:val="0"/>
        <w:spacing w:after="120"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Αν παρέλθει η προθεσμία αυτή και η παράταση που χορηγήθηκε και ο προμηθευτής δεν παρέλαβε την απορριφθείσα ποσότητα, ο φορέας μπορεί να προβεί στην καταστροφή ή εκποίηση της ποσότητας αυτής, κατά τις ισχύουσες διατάξεις.</w:t>
      </w:r>
    </w:p>
    <w:p w:rsidR="00F444D1" w:rsidRPr="00F444D1" w:rsidRDefault="00F444D1" w:rsidP="00F444D1">
      <w:pPr>
        <w:widowControl w:val="0"/>
        <w:spacing w:after="217"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Με απόφαση του αρμόδιου αποφαινόμενου οργάνου, ύστερα από γνωμοδότηση του αρμοδίου οργάνου, μπορεί να εγκριθεί η επιστροφή στον προμηθευτή των υλικών που απορρίφθηκαν πριν από την αντικατάστασή τους. Η επιστροφή των υλικών που απορρίφθηκαν γίνεται σύμφωνα με τα προβλεπόμενα στις παρ. 2 και 3 του άρθρου 213 του ν. 4412/2016.</w:t>
      </w:r>
    </w:p>
    <w:p w:rsidR="00F444D1" w:rsidRPr="00F444D1" w:rsidRDefault="00F444D1" w:rsidP="00F444D1">
      <w:pPr>
        <w:widowControl w:val="0"/>
        <w:spacing w:after="217" w:line="341" w:lineRule="exact"/>
        <w:ind w:left="20" w:right="20"/>
        <w:jc w:val="both"/>
        <w:rPr>
          <w:rFonts w:ascii="Arial" w:eastAsia="Calibri" w:hAnsi="Arial" w:cs="Arial"/>
          <w:color w:val="000000"/>
          <w:lang w:eastAsia="el-GR"/>
        </w:rPr>
      </w:pPr>
    </w:p>
    <w:p w:rsidR="00F444D1" w:rsidRPr="00F444D1" w:rsidRDefault="00F444D1" w:rsidP="00F444D1">
      <w:pPr>
        <w:widowControl w:val="0"/>
        <w:spacing w:after="105" w:line="220" w:lineRule="exact"/>
        <w:ind w:right="280"/>
        <w:jc w:val="center"/>
        <w:rPr>
          <w:rFonts w:ascii="Arial" w:eastAsia="Calibri" w:hAnsi="Arial" w:cs="Arial"/>
          <w:b/>
          <w:bCs/>
          <w:color w:val="000000"/>
          <w:lang w:eastAsia="el-GR"/>
        </w:rPr>
      </w:pPr>
      <w:r w:rsidRPr="00F444D1">
        <w:rPr>
          <w:rFonts w:ascii="Arial" w:eastAsia="Calibri" w:hAnsi="Arial" w:cs="Arial"/>
          <w:b/>
          <w:bCs/>
          <w:color w:val="000000"/>
          <w:lang w:eastAsia="el-GR"/>
        </w:rPr>
        <w:t>Άρθρο 11ο : Κήρυξη οικονομικού φορέα εκπτώτου - Κυρώσεις</w:t>
      </w:r>
    </w:p>
    <w:p w:rsidR="00F444D1" w:rsidRPr="00F444D1" w:rsidRDefault="00F444D1" w:rsidP="00F444D1">
      <w:pPr>
        <w:widowControl w:val="0"/>
        <w:spacing w:after="120"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Ο ανάδοχος κηρύσσεται υποχρεωτικά έκπτωτος από τη σύμβαση και από κάθε δικαίωμα που απορρέει από αυτήν, με απόφαση της αναθέτουσας αρχής , ύστερα από γνωμοδότηση της επιτροπής παρακολούθησης και παραλαβής της προμήθειας,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F444D1" w:rsidRPr="00F444D1" w:rsidRDefault="00F444D1" w:rsidP="00F444D1">
      <w:pPr>
        <w:widowControl w:val="0"/>
        <w:spacing w:after="120"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 xml:space="preserve">Δεν κηρύσσεται έκπτωτος όταν: </w:t>
      </w:r>
    </w:p>
    <w:p w:rsidR="00F444D1" w:rsidRPr="00F444D1" w:rsidRDefault="00F444D1" w:rsidP="00F444D1">
      <w:pPr>
        <w:widowControl w:val="0"/>
        <w:spacing w:after="120"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 xml:space="preserve">α) Η σύμβαση δεν υπογράφηκε ή το υλικό δεν φορτωθεί ή παραδοθεί ή αντικατασταθεί με ευθύνη του φορέα που εκτελεί τη σύμβαση. </w:t>
      </w:r>
    </w:p>
    <w:p w:rsidR="00F444D1" w:rsidRPr="00F444D1" w:rsidRDefault="00F444D1" w:rsidP="00F444D1">
      <w:pPr>
        <w:widowControl w:val="0"/>
        <w:spacing w:after="120"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β) συντρέχουν λόγοι ανωτέρας βίας.</w:t>
      </w:r>
    </w:p>
    <w:p w:rsidR="00F444D1" w:rsidRPr="00F444D1" w:rsidRDefault="00F444D1" w:rsidP="00F444D1">
      <w:pPr>
        <w:widowControl w:val="0"/>
        <w:spacing w:after="120"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 xml:space="preserve">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w:t>
      </w:r>
      <w:r w:rsidRPr="00F444D1">
        <w:rPr>
          <w:rFonts w:ascii="Arial" w:eastAsia="Calibri" w:hAnsi="Arial" w:cs="Arial"/>
          <w:color w:val="000000"/>
          <w:lang w:eastAsia="el-GR"/>
        </w:rPr>
        <w:lastRenderedPageBreak/>
        <w:t>κυρώσεις:</w:t>
      </w:r>
    </w:p>
    <w:p w:rsidR="00F444D1" w:rsidRPr="00F444D1" w:rsidRDefault="00F444D1" w:rsidP="00F444D1">
      <w:pPr>
        <w:widowControl w:val="0"/>
        <w:spacing w:after="120"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α) ολική κατάπτωση της εγγύησης καλής εκτέλεσης της σύμβασης.</w:t>
      </w:r>
    </w:p>
    <w:p w:rsidR="00F444D1" w:rsidRPr="00F444D1" w:rsidRDefault="00F444D1" w:rsidP="00F444D1">
      <w:pPr>
        <w:widowControl w:val="0"/>
        <w:spacing w:after="116"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β)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F444D1" w:rsidRPr="00F444D1" w:rsidRDefault="00F444D1" w:rsidP="00F444D1">
      <w:pPr>
        <w:widowControl w:val="0"/>
        <w:spacing w:after="116"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 xml:space="preserve"> 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 </w:t>
      </w:r>
    </w:p>
    <w:p w:rsidR="00F444D1" w:rsidRPr="00F444D1" w:rsidRDefault="00F444D1" w:rsidP="00F444D1">
      <w:pPr>
        <w:widowControl w:val="0"/>
        <w:spacing w:after="116"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 xml:space="preserve">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 </w:t>
      </w:r>
    </w:p>
    <w:p w:rsidR="00F444D1" w:rsidRPr="00F444D1" w:rsidRDefault="00F444D1" w:rsidP="00F444D1">
      <w:pPr>
        <w:widowControl w:val="0"/>
        <w:spacing w:after="116"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Η είσπραξη του προστίμου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εφόσον ο ανάδοχος δεν καταθέσει το απαιτούμενο ποσό.</w:t>
      </w:r>
    </w:p>
    <w:p w:rsidR="00F444D1" w:rsidRPr="00F444D1" w:rsidRDefault="00F444D1" w:rsidP="00F444D1">
      <w:pPr>
        <w:widowControl w:val="0"/>
        <w:spacing w:after="221" w:line="346"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Σε περίπτωση ένωσης οικονομικών φορέων, το πρόστιμο και οι τόκοι επιβάλλονται αναλόγως σε όλα τα μέλη της ένωσης.</w:t>
      </w:r>
    </w:p>
    <w:p w:rsidR="00F444D1" w:rsidRPr="00F444D1" w:rsidRDefault="00F444D1" w:rsidP="00F444D1">
      <w:pPr>
        <w:widowControl w:val="0"/>
        <w:spacing w:after="102" w:line="220" w:lineRule="exact"/>
        <w:jc w:val="center"/>
        <w:rPr>
          <w:rFonts w:ascii="Arial" w:eastAsia="Calibri" w:hAnsi="Arial" w:cs="Arial"/>
          <w:b/>
          <w:bCs/>
          <w:color w:val="000000"/>
          <w:lang w:eastAsia="el-GR"/>
        </w:rPr>
      </w:pPr>
      <w:r w:rsidRPr="00F444D1">
        <w:rPr>
          <w:rFonts w:ascii="Arial" w:eastAsia="Calibri" w:hAnsi="Arial" w:cs="Arial"/>
          <w:b/>
          <w:bCs/>
          <w:color w:val="000000"/>
          <w:lang w:eastAsia="el-GR"/>
        </w:rPr>
        <w:t>Άρθρο 12ο :Χρόνος ισχύος προσφορών</w:t>
      </w:r>
    </w:p>
    <w:p w:rsidR="00F444D1" w:rsidRPr="00F444D1" w:rsidRDefault="00F444D1" w:rsidP="00F444D1">
      <w:pPr>
        <w:widowControl w:val="0"/>
        <w:spacing w:after="0" w:line="346"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Οι προσφορές ισχύουν και δεσμεύουν τον προμηθευτή για χρονικό διάστημα έξι (6) μηνών, το οποίο υπολογίζεται από την επομένη της ημέρας διενέργειας του διαγωνισμού.</w:t>
      </w:r>
    </w:p>
    <w:p w:rsidR="00F444D1" w:rsidRPr="00F444D1" w:rsidRDefault="00F444D1" w:rsidP="00F444D1">
      <w:pPr>
        <w:widowControl w:val="0"/>
        <w:spacing w:after="217"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Προσφορά που ορίζει χρόνο ισχύος μικρότερο από αυτόν που προβλέπεται στα έγγραφα της διακήρυξης απορρίπτεται ως απαράδεκτη (άρθρο 97 παρ.1 Ν.4412/16). Η ισχύς της προσφοράς μπορεί να παρατείνεται, εφόσον ζητηθεί από την υπηρεσία, πριν από την λήξη της, κατ' ανώτατο όριο για χρονικό διάστημα ενενήντα (90) ημερών. Μετά τη λήξη και του παραπάνω ανωτάτου χρονικού ορίου παράτασης ισχύος της προσφοράς, ματαιώνονται τα αποτελέσματα του διαγωνισμού με την επιφύλαξη των διατάξεων των άρθρων 97 παρ. 4 Ν. 4412/2016.</w:t>
      </w:r>
    </w:p>
    <w:p w:rsidR="00F444D1" w:rsidRPr="00F444D1" w:rsidRDefault="00F444D1" w:rsidP="00F444D1">
      <w:pPr>
        <w:widowControl w:val="0"/>
        <w:spacing w:after="105" w:line="220" w:lineRule="exact"/>
        <w:jc w:val="center"/>
        <w:rPr>
          <w:rFonts w:ascii="Arial" w:eastAsia="Calibri" w:hAnsi="Arial" w:cs="Arial"/>
          <w:b/>
          <w:bCs/>
          <w:color w:val="000000"/>
          <w:lang w:eastAsia="el-GR"/>
        </w:rPr>
      </w:pPr>
      <w:r w:rsidRPr="00F444D1">
        <w:rPr>
          <w:rFonts w:ascii="Arial" w:eastAsia="Calibri" w:hAnsi="Arial" w:cs="Arial"/>
          <w:b/>
          <w:bCs/>
          <w:color w:val="000000"/>
          <w:lang w:eastAsia="el-GR"/>
        </w:rPr>
        <w:t>Άρθρο 13ο: Δικαίωμα μονομερούς λύσης της σύμβασης</w:t>
      </w:r>
    </w:p>
    <w:p w:rsidR="00F444D1" w:rsidRPr="00F444D1" w:rsidRDefault="00F444D1" w:rsidP="00F444D1">
      <w:pPr>
        <w:widowControl w:val="0"/>
        <w:spacing w:after="217"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 xml:space="preserve">Η αναθέτουσα αρχή μπορεί, με τις προϋποθέσεις που ορίζουν οι κείμενες διατάξεις, να καταγγείλει τη σύμβαση κατά τη διάρκεια της εκτέλεσής της, εφόσον: </w:t>
      </w:r>
    </w:p>
    <w:p w:rsidR="00F444D1" w:rsidRPr="00F444D1" w:rsidRDefault="00F444D1" w:rsidP="00F444D1">
      <w:pPr>
        <w:widowControl w:val="0"/>
        <w:spacing w:after="217"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F444D1" w:rsidRPr="00F444D1" w:rsidRDefault="00F444D1" w:rsidP="00F444D1">
      <w:pPr>
        <w:widowControl w:val="0"/>
        <w:spacing w:after="217"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 xml:space="preserve">β) ο ανάδοχος, κατά το χρόνο της ανάθεσης της σύμβασης, τελούσε σε μια από τις καταστάσεις που αναφέρονται στην παράγραφο 1 του </w:t>
      </w:r>
      <w:proofErr w:type="spellStart"/>
      <w:r w:rsidRPr="00F444D1">
        <w:rPr>
          <w:rFonts w:ascii="Arial" w:eastAsia="Calibri" w:hAnsi="Arial" w:cs="Arial"/>
          <w:color w:val="000000"/>
          <w:lang w:eastAsia="el-GR"/>
        </w:rPr>
        <w:t>άρ</w:t>
      </w:r>
      <w:proofErr w:type="spellEnd"/>
      <w:r w:rsidRPr="00F444D1">
        <w:rPr>
          <w:rFonts w:ascii="Arial" w:eastAsia="Calibri" w:hAnsi="Arial" w:cs="Arial"/>
          <w:color w:val="000000"/>
          <w:lang w:eastAsia="el-GR"/>
        </w:rPr>
        <w:t xml:space="preserve">. 73 του Ν. 4412/16 και, ως εκ τούτου, θα έπρεπε </w:t>
      </w:r>
      <w:r w:rsidRPr="00F444D1">
        <w:rPr>
          <w:rFonts w:ascii="Arial" w:eastAsia="Calibri" w:hAnsi="Arial" w:cs="Arial"/>
          <w:color w:val="000000"/>
          <w:lang w:eastAsia="el-GR"/>
        </w:rPr>
        <w:lastRenderedPageBreak/>
        <w:t xml:space="preserve">να έχει αποκλειστεί από τη διαδικασία σύναψης της σύμβασης, </w:t>
      </w:r>
    </w:p>
    <w:p w:rsidR="00F444D1" w:rsidRPr="00F444D1" w:rsidRDefault="00F444D1" w:rsidP="00F444D1">
      <w:pPr>
        <w:widowControl w:val="0"/>
        <w:spacing w:after="217" w:line="341"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 (Συνθήκη για τη Λειτουργία της Ευρωπαϊκής Ένωσης).</w:t>
      </w:r>
    </w:p>
    <w:p w:rsidR="00F444D1" w:rsidRPr="00F444D1" w:rsidRDefault="00F444D1" w:rsidP="00F444D1">
      <w:pPr>
        <w:widowControl w:val="0"/>
        <w:spacing w:after="107" w:line="220" w:lineRule="exact"/>
        <w:ind w:left="2160"/>
        <w:rPr>
          <w:rFonts w:ascii="Arial" w:eastAsia="Calibri" w:hAnsi="Arial" w:cs="Arial"/>
          <w:b/>
          <w:bCs/>
          <w:color w:val="000000"/>
          <w:lang w:eastAsia="el-GR"/>
        </w:rPr>
      </w:pPr>
    </w:p>
    <w:p w:rsidR="00F444D1" w:rsidRPr="00F444D1" w:rsidRDefault="00F444D1" w:rsidP="00F444D1">
      <w:pPr>
        <w:widowControl w:val="0"/>
        <w:spacing w:after="107" w:line="220" w:lineRule="exact"/>
        <w:jc w:val="center"/>
        <w:rPr>
          <w:rFonts w:ascii="Arial" w:eastAsia="Calibri" w:hAnsi="Arial" w:cs="Arial"/>
          <w:b/>
          <w:bCs/>
          <w:color w:val="000000"/>
          <w:lang w:eastAsia="el-GR"/>
        </w:rPr>
      </w:pPr>
      <w:r w:rsidRPr="00F444D1">
        <w:rPr>
          <w:rFonts w:ascii="Arial" w:eastAsia="Calibri" w:hAnsi="Arial" w:cs="Arial"/>
          <w:b/>
          <w:bCs/>
          <w:color w:val="000000"/>
          <w:lang w:eastAsia="el-GR"/>
        </w:rPr>
        <w:t>Άρθρο 14ο : Επίλυση Διαφορών - Εφαρμοστέο Δίκαιο</w:t>
      </w:r>
    </w:p>
    <w:p w:rsidR="00F444D1" w:rsidRPr="00F444D1" w:rsidRDefault="00F444D1" w:rsidP="00F444D1">
      <w:pPr>
        <w:widowControl w:val="0"/>
        <w:spacing w:after="124" w:line="346" w:lineRule="exact"/>
        <w:ind w:left="20" w:right="20"/>
        <w:jc w:val="both"/>
        <w:rPr>
          <w:rFonts w:ascii="Arial" w:eastAsia="Calibri" w:hAnsi="Arial" w:cs="Arial"/>
          <w:color w:val="000000"/>
          <w:lang w:eastAsia="el-GR"/>
        </w:rPr>
      </w:pPr>
      <w:r w:rsidRPr="00F444D1">
        <w:rPr>
          <w:rFonts w:ascii="Arial" w:eastAsia="Calibri" w:hAnsi="Arial" w:cs="Arial"/>
          <w:color w:val="000000"/>
          <w:lang w:eastAsia="el-GR"/>
        </w:rPr>
        <w:t>α) Κατά την εκτέλεση της σύμβασης εφαρμόζονται οι διατάξεις του ν. 4412/2016 και οι όροι της παρούσας.</w:t>
      </w:r>
    </w:p>
    <w:p w:rsidR="00F444D1" w:rsidRPr="00F444D1" w:rsidRDefault="00F444D1" w:rsidP="00F444D1">
      <w:pPr>
        <w:widowControl w:val="0"/>
        <w:shd w:val="clear" w:color="auto" w:fill="FFFFFF"/>
        <w:spacing w:after="0" w:line="312" w:lineRule="exact"/>
        <w:jc w:val="both"/>
        <w:rPr>
          <w:rFonts w:ascii="Arial" w:eastAsia="Calibri" w:hAnsi="Arial" w:cs="Arial"/>
          <w:bCs/>
          <w:color w:val="000000"/>
          <w:lang w:eastAsia="el-GR"/>
        </w:rPr>
      </w:pPr>
      <w:r w:rsidRPr="00F444D1">
        <w:rPr>
          <w:rFonts w:ascii="Arial" w:eastAsia="Calibri" w:hAnsi="Arial" w:cs="Arial"/>
          <w:bCs/>
          <w:color w:val="000000"/>
          <w:lang w:eastAsia="el-GR"/>
        </w:rPr>
        <w:t xml:space="preserve">β) Η σύμβαση διέπεται από το ελληνικό Δίκαιο. Σε περίπτωση διαφορών, που ενδεχομένως προκύψουν σχετικά με την ερμηνεία ή την εκτέλεση ή την εφαρμογή της σύμβασης ή εξ αφορμής της, ο Δήμος και ο ανάδοχος καταβάλλουν κάθε προσπάθεια για φιλική επίλυσή τους, σύμφωνα με τους κανόνες της καλής πίστης και των χρηστών συναλλακτικών ηθών. </w:t>
      </w:r>
    </w:p>
    <w:p w:rsidR="00F444D1" w:rsidRPr="00F444D1" w:rsidRDefault="00F444D1" w:rsidP="00F444D1">
      <w:pPr>
        <w:widowControl w:val="0"/>
        <w:shd w:val="clear" w:color="auto" w:fill="FFFFFF"/>
        <w:spacing w:after="0" w:line="312" w:lineRule="exact"/>
        <w:jc w:val="both"/>
        <w:rPr>
          <w:rFonts w:ascii="Arial" w:eastAsia="Calibri" w:hAnsi="Arial" w:cs="Arial"/>
          <w:bCs/>
          <w:color w:val="000000"/>
          <w:lang w:eastAsia="el-GR"/>
        </w:rPr>
      </w:pPr>
    </w:p>
    <w:p w:rsidR="00F444D1" w:rsidRPr="00F444D1" w:rsidRDefault="00F444D1" w:rsidP="00F444D1">
      <w:pPr>
        <w:widowControl w:val="0"/>
        <w:shd w:val="clear" w:color="auto" w:fill="FFFFFF"/>
        <w:spacing w:after="0" w:line="312" w:lineRule="exact"/>
        <w:jc w:val="both"/>
        <w:rPr>
          <w:rFonts w:ascii="Arial" w:eastAsia="Calibri" w:hAnsi="Arial" w:cs="Arial"/>
          <w:bCs/>
          <w:color w:val="000000"/>
          <w:lang w:eastAsia="el-GR"/>
        </w:rPr>
      </w:pPr>
    </w:p>
    <w:p w:rsidR="00F444D1" w:rsidRPr="00F444D1" w:rsidRDefault="00F444D1" w:rsidP="00F444D1">
      <w:pPr>
        <w:widowControl w:val="0"/>
        <w:shd w:val="clear" w:color="auto" w:fill="FFFFFF"/>
        <w:spacing w:after="0" w:line="312" w:lineRule="exact"/>
        <w:jc w:val="both"/>
        <w:rPr>
          <w:rFonts w:ascii="Arial" w:eastAsia="Calibri" w:hAnsi="Arial" w:cs="Arial"/>
          <w:bCs/>
          <w:color w:val="000000"/>
          <w:lang w:eastAsia="el-GR"/>
        </w:rPr>
      </w:pPr>
    </w:p>
    <w:p w:rsidR="00F444D1" w:rsidRPr="00F444D1" w:rsidRDefault="00F444D1" w:rsidP="00F444D1">
      <w:pPr>
        <w:widowControl w:val="0"/>
        <w:shd w:val="clear" w:color="auto" w:fill="FFFFFF"/>
        <w:spacing w:after="0" w:line="312" w:lineRule="exact"/>
        <w:jc w:val="both"/>
        <w:rPr>
          <w:rFonts w:ascii="Arial" w:eastAsia="Calibri" w:hAnsi="Arial" w:cs="Arial"/>
          <w:bCs/>
          <w:color w:val="000000"/>
          <w:lang w:eastAsia="el-GR"/>
        </w:rPr>
      </w:pPr>
    </w:p>
    <w:p w:rsidR="00F444D1" w:rsidRPr="00F444D1" w:rsidRDefault="00F444D1" w:rsidP="00F444D1">
      <w:pPr>
        <w:widowControl w:val="0"/>
        <w:shd w:val="clear" w:color="auto" w:fill="FFFFFF"/>
        <w:spacing w:after="0" w:line="312" w:lineRule="exact"/>
        <w:jc w:val="both"/>
        <w:rPr>
          <w:rFonts w:ascii="Arial" w:eastAsia="Calibri" w:hAnsi="Arial" w:cs="Arial"/>
          <w:bCs/>
          <w:color w:val="000000"/>
          <w:lang w:eastAsia="el-GR"/>
        </w:rPr>
      </w:pPr>
    </w:p>
    <w:p w:rsidR="00F444D1" w:rsidRPr="00F444D1" w:rsidRDefault="00F444D1" w:rsidP="00F444D1">
      <w:pPr>
        <w:spacing w:after="0" w:line="240" w:lineRule="auto"/>
        <w:ind w:left="-142" w:right="-143"/>
        <w:rPr>
          <w:rFonts w:ascii="Arial" w:eastAsia="Times New Roman" w:hAnsi="Arial" w:cs="Arial"/>
          <w:b/>
          <w:lang w:eastAsia="el-GR"/>
        </w:rPr>
      </w:pPr>
    </w:p>
    <w:p w:rsidR="00F444D1" w:rsidRPr="00F444D1" w:rsidRDefault="00F444D1" w:rsidP="00F444D1">
      <w:pPr>
        <w:spacing w:after="0" w:line="240" w:lineRule="auto"/>
        <w:ind w:left="-142" w:right="-143"/>
        <w:rPr>
          <w:rFonts w:ascii="Arial" w:eastAsia="Times New Roman" w:hAnsi="Arial" w:cs="Arial"/>
          <w:b/>
          <w:lang w:eastAsia="el-GR"/>
        </w:rPr>
      </w:pPr>
      <w:r w:rsidRPr="00F444D1">
        <w:rPr>
          <w:rFonts w:ascii="Arial" w:eastAsia="Times New Roman" w:hAnsi="Arial" w:cs="Arial"/>
          <w:b/>
          <w:lang w:eastAsia="el-GR"/>
        </w:rPr>
        <w:t xml:space="preserve">    ΘΕΩΡΗΘΗΚΕ                                                                                   </w:t>
      </w:r>
      <w:proofErr w:type="spellStart"/>
      <w:r w:rsidRPr="00F444D1">
        <w:rPr>
          <w:rFonts w:ascii="Arial" w:eastAsia="Times New Roman" w:hAnsi="Arial" w:cs="Arial"/>
          <w:b/>
          <w:bCs/>
          <w:lang w:eastAsia="el-GR"/>
        </w:rPr>
        <w:t>Γάζι</w:t>
      </w:r>
      <w:proofErr w:type="spellEnd"/>
      <w:r w:rsidRPr="00F444D1">
        <w:rPr>
          <w:rFonts w:ascii="Arial" w:eastAsia="Times New Roman" w:hAnsi="Arial" w:cs="Arial"/>
          <w:b/>
          <w:bCs/>
          <w:lang w:eastAsia="el-GR"/>
        </w:rPr>
        <w:t xml:space="preserve">   25/06/2021</w:t>
      </w:r>
    </w:p>
    <w:p w:rsidR="00F444D1" w:rsidRPr="00F444D1" w:rsidRDefault="00F444D1" w:rsidP="00F444D1">
      <w:pPr>
        <w:spacing w:after="0" w:line="240" w:lineRule="auto"/>
        <w:ind w:left="-142" w:right="-143"/>
        <w:rPr>
          <w:rFonts w:ascii="Arial" w:eastAsia="Times New Roman" w:hAnsi="Arial" w:cs="Arial"/>
          <w:b/>
          <w:lang w:eastAsia="el-GR"/>
        </w:rPr>
      </w:pPr>
      <w:r w:rsidRPr="00F444D1">
        <w:rPr>
          <w:rFonts w:ascii="Arial" w:eastAsia="Times New Roman" w:hAnsi="Arial" w:cs="Arial"/>
          <w:b/>
          <w:bCs/>
          <w:color w:val="000000"/>
          <w:lang w:eastAsia="el-GR"/>
        </w:rPr>
        <w:t xml:space="preserve"> </w:t>
      </w:r>
    </w:p>
    <w:p w:rsidR="00F444D1" w:rsidRPr="00F444D1" w:rsidRDefault="00F444D1" w:rsidP="00F444D1">
      <w:pPr>
        <w:spacing w:after="0" w:line="240" w:lineRule="auto"/>
        <w:ind w:right="-143"/>
        <w:rPr>
          <w:rFonts w:ascii="Arial" w:eastAsia="Times New Roman" w:hAnsi="Arial" w:cs="Arial"/>
          <w:b/>
          <w:lang w:eastAsia="el-GR"/>
        </w:rPr>
      </w:pPr>
      <w:r w:rsidRPr="00F444D1">
        <w:rPr>
          <w:rFonts w:ascii="Arial" w:eastAsia="Times New Roman" w:hAnsi="Arial" w:cs="Arial"/>
          <w:b/>
          <w:lang w:eastAsia="el-GR"/>
        </w:rPr>
        <w:t xml:space="preserve">                     Ο </w:t>
      </w:r>
    </w:p>
    <w:p w:rsidR="00F444D1" w:rsidRPr="00F444D1" w:rsidRDefault="00F444D1" w:rsidP="00F444D1">
      <w:pPr>
        <w:autoSpaceDE w:val="0"/>
        <w:autoSpaceDN w:val="0"/>
        <w:adjustRightInd w:val="0"/>
        <w:spacing w:after="0" w:line="240" w:lineRule="auto"/>
        <w:rPr>
          <w:rFonts w:ascii="Arial" w:eastAsia="Times New Roman" w:hAnsi="Arial" w:cs="Arial"/>
          <w:b/>
          <w:lang w:eastAsia="el-GR"/>
        </w:rPr>
      </w:pPr>
      <w:r w:rsidRPr="00F444D1">
        <w:rPr>
          <w:rFonts w:ascii="Arial" w:eastAsia="Times New Roman" w:hAnsi="Arial" w:cs="Arial"/>
          <w:b/>
          <w:bCs/>
          <w:color w:val="000000"/>
          <w:lang w:eastAsia="el-GR"/>
        </w:rPr>
        <w:t>Προϊστάμενος Δ/</w:t>
      </w:r>
      <w:proofErr w:type="spellStart"/>
      <w:r w:rsidRPr="00F444D1">
        <w:rPr>
          <w:rFonts w:ascii="Arial" w:eastAsia="Times New Roman" w:hAnsi="Arial" w:cs="Arial"/>
          <w:b/>
          <w:bCs/>
          <w:color w:val="000000"/>
          <w:lang w:eastAsia="el-GR"/>
        </w:rPr>
        <w:t>νσης</w:t>
      </w:r>
      <w:proofErr w:type="spellEnd"/>
      <w:r w:rsidRPr="00F444D1">
        <w:rPr>
          <w:rFonts w:ascii="Arial" w:eastAsia="Times New Roman" w:hAnsi="Arial" w:cs="Arial"/>
          <w:b/>
          <w:bCs/>
          <w:color w:val="000000"/>
          <w:lang w:eastAsia="el-GR"/>
        </w:rPr>
        <w:t xml:space="preserve">                                                                         Ο </w:t>
      </w:r>
      <w:proofErr w:type="spellStart"/>
      <w:r w:rsidRPr="00F444D1">
        <w:rPr>
          <w:rFonts w:ascii="Arial" w:eastAsia="Times New Roman" w:hAnsi="Arial" w:cs="Arial"/>
          <w:b/>
          <w:bCs/>
          <w:color w:val="000000"/>
          <w:lang w:eastAsia="el-GR"/>
        </w:rPr>
        <w:t>Συντάξας</w:t>
      </w:r>
      <w:proofErr w:type="spellEnd"/>
    </w:p>
    <w:p w:rsidR="00F444D1" w:rsidRPr="00F444D1" w:rsidRDefault="00F444D1" w:rsidP="00F444D1">
      <w:pPr>
        <w:autoSpaceDE w:val="0"/>
        <w:autoSpaceDN w:val="0"/>
        <w:adjustRightInd w:val="0"/>
        <w:spacing w:after="0" w:line="240" w:lineRule="auto"/>
        <w:rPr>
          <w:rFonts w:ascii="Arial" w:eastAsia="Times New Roman" w:hAnsi="Arial" w:cs="Arial"/>
          <w:b/>
          <w:bCs/>
          <w:color w:val="000000"/>
          <w:lang w:eastAsia="el-GR"/>
        </w:rPr>
      </w:pPr>
      <w:r w:rsidRPr="00F444D1">
        <w:rPr>
          <w:rFonts w:ascii="Arial" w:eastAsia="Times New Roman" w:hAnsi="Arial" w:cs="Arial"/>
          <w:b/>
          <w:lang w:eastAsia="el-GR"/>
        </w:rPr>
        <w:t>Καθαριότητας &amp; Ανακύκλωσης</w:t>
      </w: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r w:rsidRPr="00F444D1">
        <w:rPr>
          <w:rFonts w:ascii="Arial" w:eastAsia="Times New Roman" w:hAnsi="Arial" w:cs="Arial"/>
          <w:b/>
          <w:bCs/>
          <w:lang w:eastAsia="el-GR"/>
        </w:rPr>
        <w:t xml:space="preserve">    </w:t>
      </w:r>
      <w:proofErr w:type="spellStart"/>
      <w:r w:rsidRPr="00F444D1">
        <w:rPr>
          <w:rFonts w:ascii="Arial" w:eastAsia="Times New Roman" w:hAnsi="Arial" w:cs="Arial"/>
          <w:b/>
          <w:bCs/>
          <w:lang w:eastAsia="el-GR"/>
        </w:rPr>
        <w:t>Τζεδάκης</w:t>
      </w:r>
      <w:proofErr w:type="spellEnd"/>
      <w:r w:rsidRPr="00F444D1">
        <w:rPr>
          <w:rFonts w:ascii="Arial" w:eastAsia="Times New Roman" w:hAnsi="Arial" w:cs="Arial"/>
          <w:b/>
          <w:bCs/>
          <w:lang w:eastAsia="el-GR"/>
        </w:rPr>
        <w:t xml:space="preserve">  Κων/νος                                                                  </w:t>
      </w:r>
      <w:proofErr w:type="spellStart"/>
      <w:r w:rsidRPr="00F444D1">
        <w:rPr>
          <w:rFonts w:ascii="Arial" w:eastAsia="Times New Roman" w:hAnsi="Arial" w:cs="Arial"/>
          <w:b/>
          <w:bCs/>
          <w:lang w:eastAsia="el-GR"/>
        </w:rPr>
        <w:t>Απλαδάς</w:t>
      </w:r>
      <w:proofErr w:type="spellEnd"/>
      <w:r w:rsidRPr="00F444D1">
        <w:rPr>
          <w:rFonts w:ascii="Arial" w:eastAsia="Times New Roman" w:hAnsi="Arial" w:cs="Arial"/>
          <w:b/>
          <w:bCs/>
          <w:lang w:eastAsia="el-GR"/>
        </w:rPr>
        <w:t xml:space="preserve"> Γεώργιος</w:t>
      </w:r>
    </w:p>
    <w:p w:rsidR="00F444D1" w:rsidRPr="00F444D1" w:rsidRDefault="00F444D1" w:rsidP="00F444D1">
      <w:pPr>
        <w:spacing w:after="0" w:line="240" w:lineRule="auto"/>
        <w:rPr>
          <w:rFonts w:ascii="Arial" w:eastAsia="Times New Roman" w:hAnsi="Arial" w:cs="Arial"/>
          <w:b/>
          <w:bCs/>
          <w:lang w:eastAsia="el-GR"/>
        </w:rPr>
      </w:pPr>
    </w:p>
    <w:p w:rsidR="00F444D1" w:rsidRPr="00F444D1" w:rsidRDefault="00F444D1" w:rsidP="00F444D1">
      <w:pPr>
        <w:spacing w:after="0" w:line="240" w:lineRule="auto"/>
        <w:rPr>
          <w:rFonts w:ascii="Arial" w:eastAsia="Times New Roman" w:hAnsi="Arial" w:cs="Arial"/>
          <w:b/>
          <w:bCs/>
          <w:lang w:eastAsia="el-GR"/>
        </w:rPr>
      </w:pPr>
    </w:p>
    <w:p w:rsidR="00E43A30" w:rsidRPr="00F444D1" w:rsidRDefault="00E43A30" w:rsidP="00F444D1">
      <w:bookmarkStart w:id="42" w:name="_GoBack"/>
      <w:bookmarkEnd w:id="42"/>
    </w:p>
    <w:sectPr w:rsidR="00E43A30" w:rsidRPr="00F444D1" w:rsidSect="000F0A50">
      <w:headerReference w:type="default" r:id="rId22"/>
      <w:footerReference w:type="default" r:id="rId23"/>
      <w:headerReference w:type="first" r:id="rId24"/>
      <w:pgSz w:w="11906" w:h="16838"/>
      <w:pgMar w:top="426" w:right="849" w:bottom="1276"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F444D1">
      <w:pPr>
        <w:spacing w:after="0" w:line="240" w:lineRule="auto"/>
      </w:pPr>
      <w:r>
        <w:separator/>
      </w:r>
    </w:p>
  </w:endnote>
  <w:endnote w:type="continuationSeparator" w:id="0">
    <w:p w:rsidR="00000000" w:rsidRDefault="00F444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rebuchet MS">
    <w:panose1 w:val="020B0603020202020204"/>
    <w:charset w:val="A1"/>
    <w:family w:val="swiss"/>
    <w:pitch w:val="variable"/>
    <w:sig w:usb0="000006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4D1" w:rsidRDefault="00F444D1">
    <w:pPr>
      <w:rPr>
        <w:sz w:val="2"/>
        <w:szCs w:val="2"/>
      </w:rPr>
    </w:pPr>
    <w:r>
      <w:rPr>
        <w:noProof/>
        <w:lang w:eastAsia="el-GR"/>
      </w:rPr>
      <mc:AlternateContent>
        <mc:Choice Requires="wps">
          <w:drawing>
            <wp:anchor distT="0" distB="0" distL="63500" distR="63500" simplePos="0" relativeHeight="251659264" behindDoc="1" locked="0" layoutInCell="1" allowOverlap="1" wp14:anchorId="46C14BE1" wp14:editId="0088DA8C">
              <wp:simplePos x="0" y="0"/>
              <wp:positionH relativeFrom="page">
                <wp:posOffset>3832860</wp:posOffset>
              </wp:positionH>
              <wp:positionV relativeFrom="page">
                <wp:posOffset>9928225</wp:posOffset>
              </wp:positionV>
              <wp:extent cx="135255" cy="162560"/>
              <wp:effectExtent l="0" t="0" r="17145" b="889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44D1" w:rsidRDefault="00F444D1">
                          <w:r>
                            <w:rPr>
                              <w:rStyle w:val="af5"/>
                            </w:rPr>
                            <w:fldChar w:fldCharType="begin"/>
                          </w:r>
                          <w:r>
                            <w:rPr>
                              <w:rStyle w:val="af5"/>
                            </w:rPr>
                            <w:instrText xml:space="preserve"> PAGE \* MERGEFORMAT </w:instrText>
                          </w:r>
                          <w:r>
                            <w:rPr>
                              <w:rStyle w:val="af5"/>
                            </w:rPr>
                            <w:fldChar w:fldCharType="separate"/>
                          </w:r>
                          <w:r>
                            <w:rPr>
                              <w:rStyle w:val="af5"/>
                              <w:noProof/>
                            </w:rPr>
                            <w:t>1</w:t>
                          </w:r>
                          <w:r>
                            <w:rPr>
                              <w:rStyle w:val="af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301.8pt;margin-top:781.75pt;width:10.65pt;height:12.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" filled="f" stroked="f">
              <v:textbox style="mso-fit-shape-to-text:t" inset="0,0,0,0">
                <w:txbxContent>
                  <w:p w:rsidR="00F444D1" w:rsidRDefault="00F444D1">
                    <w:r>
                      <w:rPr>
                        <w:rStyle w:val="af5"/>
                      </w:rPr>
                      <w:fldChar w:fldCharType="begin"/>
                    </w:r>
                    <w:r>
                      <w:rPr>
                        <w:rStyle w:val="af5"/>
                      </w:rPr>
                      <w:instrText xml:space="preserve"> PAGE \* MERGEFORMAT </w:instrText>
                    </w:r>
                    <w:r>
                      <w:rPr>
                        <w:rStyle w:val="af5"/>
                      </w:rPr>
                      <w:fldChar w:fldCharType="separate"/>
                    </w:r>
                    <w:r>
                      <w:rPr>
                        <w:rStyle w:val="af5"/>
                        <w:noProof/>
                      </w:rPr>
                      <w:t>1</w:t>
                    </w:r>
                    <w:r>
                      <w:rPr>
                        <w:rStyle w:val="af5"/>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4D1" w:rsidRDefault="00F444D1">
    <w:pPr>
      <w:rPr>
        <w:sz w:val="2"/>
        <w:szCs w:val="2"/>
      </w:rPr>
    </w:pPr>
    <w:r>
      <w:rPr>
        <w:noProof/>
        <w:lang w:eastAsia="el-GR"/>
      </w:rPr>
      <mc:AlternateContent>
        <mc:Choice Requires="wps">
          <w:drawing>
            <wp:anchor distT="0" distB="0" distL="63500" distR="63500" simplePos="0" relativeHeight="251661312" behindDoc="1" locked="0" layoutInCell="1" allowOverlap="1" wp14:anchorId="49E09DE7" wp14:editId="49168148">
              <wp:simplePos x="0" y="0"/>
              <wp:positionH relativeFrom="page">
                <wp:posOffset>3712210</wp:posOffset>
              </wp:positionH>
              <wp:positionV relativeFrom="page">
                <wp:posOffset>9796145</wp:posOffset>
              </wp:positionV>
              <wp:extent cx="130810" cy="88265"/>
              <wp:effectExtent l="0" t="0" r="17145" b="8890"/>
              <wp:wrapNone/>
              <wp:docPr id="1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44D1" w:rsidRDefault="00F444D1">
                          <w:r>
                            <w:rPr>
                              <w:rStyle w:val="af5"/>
                            </w:rPr>
                            <w:fldChar w:fldCharType="begin"/>
                          </w:r>
                          <w:r>
                            <w:rPr>
                              <w:rStyle w:val="af5"/>
                            </w:rPr>
                            <w:instrText xml:space="preserve"> PAGE \* MERGEFORMAT </w:instrText>
                          </w:r>
                          <w:r>
                            <w:rPr>
                              <w:rStyle w:val="af5"/>
                            </w:rPr>
                            <w:fldChar w:fldCharType="separate"/>
                          </w:r>
                          <w:r>
                            <w:rPr>
                              <w:rStyle w:val="af5"/>
                              <w:noProof/>
                            </w:rPr>
                            <w:t>28</w:t>
                          </w:r>
                          <w:r>
                            <w:rPr>
                              <w:rStyle w:val="af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8" type="#_x0000_t202" style="position:absolute;margin-left:292.3pt;margin-top:771.35pt;width:10.3pt;height:6.9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" filled="f" stroked="f">
              <v:textbox style="mso-fit-shape-to-text:t" inset="0,0,0,0">
                <w:txbxContent>
                  <w:p w:rsidR="00F444D1" w:rsidRDefault="00F444D1">
                    <w:r>
                      <w:rPr>
                        <w:rStyle w:val="af5"/>
                      </w:rPr>
                      <w:fldChar w:fldCharType="begin"/>
                    </w:r>
                    <w:r>
                      <w:rPr>
                        <w:rStyle w:val="af5"/>
                      </w:rPr>
                      <w:instrText xml:space="preserve"> PAGE \* MERGEFORMAT </w:instrText>
                    </w:r>
                    <w:r>
                      <w:rPr>
                        <w:rStyle w:val="af5"/>
                      </w:rPr>
                      <w:fldChar w:fldCharType="separate"/>
                    </w:r>
                    <w:r>
                      <w:rPr>
                        <w:rStyle w:val="af5"/>
                        <w:noProof/>
                      </w:rPr>
                      <w:t>28</w:t>
                    </w:r>
                    <w:r>
                      <w:rPr>
                        <w:rStyle w:val="af5"/>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4D1" w:rsidRDefault="00F444D1">
    <w:pPr>
      <w:rPr>
        <w:sz w:val="2"/>
        <w:szCs w:val="2"/>
      </w:rPr>
    </w:pPr>
    <w:r>
      <w:rPr>
        <w:noProof/>
        <w:lang w:eastAsia="el-GR"/>
      </w:rPr>
      <mc:AlternateContent>
        <mc:Choice Requires="wps">
          <w:drawing>
            <wp:anchor distT="0" distB="0" distL="63500" distR="63500" simplePos="0" relativeHeight="251662336" behindDoc="1" locked="0" layoutInCell="1" allowOverlap="1" wp14:anchorId="4E6774F3" wp14:editId="71FE7C45">
              <wp:simplePos x="0" y="0"/>
              <wp:positionH relativeFrom="page">
                <wp:posOffset>3832860</wp:posOffset>
              </wp:positionH>
              <wp:positionV relativeFrom="page">
                <wp:posOffset>9928225</wp:posOffset>
              </wp:positionV>
              <wp:extent cx="135255" cy="162560"/>
              <wp:effectExtent l="0" t="0" r="17145" b="8890"/>
              <wp:wrapNone/>
              <wp:docPr id="2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44D1" w:rsidRDefault="00F444D1">
                          <w:r>
                            <w:rPr>
                              <w:rStyle w:val="af5"/>
                            </w:rPr>
                            <w:fldChar w:fldCharType="begin"/>
                          </w:r>
                          <w:r>
                            <w:rPr>
                              <w:rStyle w:val="af5"/>
                            </w:rPr>
                            <w:instrText xml:space="preserve"> PAGE \* MERGEFORMAT </w:instrText>
                          </w:r>
                          <w:r>
                            <w:rPr>
                              <w:rStyle w:val="af5"/>
                            </w:rPr>
                            <w:fldChar w:fldCharType="separate"/>
                          </w:r>
                          <w:r>
                            <w:rPr>
                              <w:rStyle w:val="af5"/>
                              <w:noProof/>
                            </w:rPr>
                            <w:t>26</w:t>
                          </w:r>
                          <w:r>
                            <w:rPr>
                              <w:rStyle w:val="af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301.8pt;margin-top:781.75pt;width:10.65pt;height:12.8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" filled="f" stroked="f">
              <v:textbox style="mso-fit-shape-to-text:t" inset="0,0,0,0">
                <w:txbxContent>
                  <w:p w:rsidR="00F444D1" w:rsidRDefault="00F444D1">
                    <w:r>
                      <w:rPr>
                        <w:rStyle w:val="af5"/>
                      </w:rPr>
                      <w:fldChar w:fldCharType="begin"/>
                    </w:r>
                    <w:r>
                      <w:rPr>
                        <w:rStyle w:val="af5"/>
                      </w:rPr>
                      <w:instrText xml:space="preserve"> PAGE \* MERGEFORMAT </w:instrText>
                    </w:r>
                    <w:r>
                      <w:rPr>
                        <w:rStyle w:val="af5"/>
                      </w:rPr>
                      <w:fldChar w:fldCharType="separate"/>
                    </w:r>
                    <w:r>
                      <w:rPr>
                        <w:rStyle w:val="af5"/>
                        <w:noProof/>
                      </w:rPr>
                      <w:t>26</w:t>
                    </w:r>
                    <w:r>
                      <w:rPr>
                        <w:rStyle w:val="af5"/>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4D1" w:rsidRDefault="00F444D1">
    <w:pPr>
      <w:rPr>
        <w:sz w:val="2"/>
        <w:szCs w:val="2"/>
      </w:rPr>
    </w:pPr>
    <w:r>
      <w:rPr>
        <w:noProof/>
        <w:lang w:eastAsia="el-GR"/>
      </w:rPr>
      <mc:AlternateContent>
        <mc:Choice Requires="wps">
          <w:drawing>
            <wp:anchor distT="0" distB="0" distL="63500" distR="63500" simplePos="0" relativeHeight="251663360" behindDoc="1" locked="0" layoutInCell="1" allowOverlap="1" wp14:anchorId="3C86BD4D" wp14:editId="18191056">
              <wp:simplePos x="0" y="0"/>
              <wp:positionH relativeFrom="page">
                <wp:posOffset>3716655</wp:posOffset>
              </wp:positionH>
              <wp:positionV relativeFrom="page">
                <wp:posOffset>9808210</wp:posOffset>
              </wp:positionV>
              <wp:extent cx="57785" cy="146050"/>
              <wp:effectExtent l="0" t="0" r="18415" b="6350"/>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44D1" w:rsidRDefault="00F444D1"/>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0" type="#_x0000_t202" style="position:absolute;margin-left:292.65pt;margin-top:772.3pt;width:4.55pt;height:11.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" filled="f" stroked="f">
              <v:textbox style="mso-fit-shape-to-text:t" inset="0,0,0,0">
                <w:txbxContent>
                  <w:p w:rsidR="00F444D1" w:rsidRDefault="00F444D1"/>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15C" w:rsidRDefault="00F444D1">
    <w:pPr>
      <w:pStyle w:val="a6"/>
      <w:jc w:val="center"/>
    </w:pPr>
  </w:p>
  <w:p w:rsidR="0037715C" w:rsidRDefault="00F444D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F444D1">
      <w:pPr>
        <w:spacing w:after="0" w:line="240" w:lineRule="auto"/>
      </w:pPr>
      <w:r>
        <w:separator/>
      </w:r>
    </w:p>
  </w:footnote>
  <w:footnote w:type="continuationSeparator" w:id="0">
    <w:p w:rsidR="00000000" w:rsidRDefault="00F444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4D1" w:rsidRDefault="00F444D1">
    <w:pPr>
      <w:rPr>
        <w:sz w:val="2"/>
        <w:szCs w:val="2"/>
      </w:rPr>
    </w:pPr>
    <w:r>
      <w:rPr>
        <w:noProof/>
        <w:lang w:eastAsia="el-GR"/>
      </w:rPr>
      <mc:AlternateContent>
        <mc:Choice Requires="wps">
          <w:drawing>
            <wp:anchor distT="0" distB="0" distL="63500" distR="63500" simplePos="0" relativeHeight="251660288" behindDoc="1" locked="0" layoutInCell="1" allowOverlap="1" wp14:anchorId="6A22FEC1" wp14:editId="5B94226E">
              <wp:simplePos x="0" y="0"/>
              <wp:positionH relativeFrom="page">
                <wp:posOffset>722630</wp:posOffset>
              </wp:positionH>
              <wp:positionV relativeFrom="page">
                <wp:posOffset>807720</wp:posOffset>
              </wp:positionV>
              <wp:extent cx="5020310" cy="103505"/>
              <wp:effectExtent l="0" t="0" r="12700" b="12065"/>
              <wp:wrapNone/>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103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44D1" w:rsidRPr="009B3408" w:rsidRDefault="00F444D1">
                          <w:r>
                            <w:rPr>
                              <w:rStyle w:val="1150"/>
                              <w:rFonts w:eastAsiaTheme="minorHAnsi"/>
                            </w:rPr>
                            <w:t>49.ΚΡΑΝΟΣ ΜΕ ΠΡΟΣΑΡΤΩΜΕΝΟ ΑΣΠΙΔΙΟ ΠΡΟΣΤΑΣΙΑΣ ΑΠΟ ΗΛΕΚΤΡΙΚΟ ΤΟΞΟ</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7" type="#_x0000_t202" style="position:absolute;margin-left:56.9pt;margin-top:63.6pt;width:395.3pt;height:8.1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" filled="f" stroked="f">
              <v:textbox style="mso-fit-shape-to-text:t" inset="0,0,0,0">
                <w:txbxContent>
                  <w:p w:rsidR="00F444D1" w:rsidRPr="009B3408" w:rsidRDefault="00F444D1">
                    <w:r>
                      <w:rPr>
                        <w:rStyle w:val="1150"/>
                        <w:rFonts w:eastAsiaTheme="minorHAnsi"/>
                      </w:rPr>
                      <w:t>49.ΚΡΑΝΟΣ ΜΕ ΠΡΟΣΑΡΤΩΜΕΝΟ ΑΣΠΙΔΙΟ ΠΡΟΣΤΑΣΙΑΣ ΑΠΟ ΗΛΕΚΤΡΙΚΟ ΤΟΞΟ</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4D1" w:rsidRPr="004E5139" w:rsidRDefault="00F444D1" w:rsidP="008A2CD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15C" w:rsidRDefault="00F444D1" w:rsidP="0012657C">
    <w:pP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15C" w:rsidRDefault="00F444D1">
    <w:pPr>
      <w:pStyle w:val="a5"/>
    </w:pPr>
  </w:p>
  <w:p w:rsidR="0037715C" w:rsidRDefault="00F444D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4"/>
    <w:multiLevelType w:val="multilevel"/>
    <w:tmpl w:val="C46E3942"/>
    <w:name w:val="WW8Num4"/>
    <w:lvl w:ilvl="0">
      <w:start w:val="1"/>
      <w:numFmt w:val="decimal"/>
      <w:lvlText w:val="%1."/>
      <w:lvlJc w:val="left"/>
      <w:pPr>
        <w:tabs>
          <w:tab w:val="num" w:pos="0"/>
        </w:tabs>
        <w:ind w:left="720" w:hanging="360"/>
      </w:pPr>
      <w:rPr>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69A7EA2"/>
    <w:multiLevelType w:val="multilevel"/>
    <w:tmpl w:val="C01098A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B8479D8"/>
    <w:multiLevelType w:val="hybridMultilevel"/>
    <w:tmpl w:val="48820520"/>
    <w:lvl w:ilvl="0" w:tplc="04080001">
      <w:start w:val="1"/>
      <w:numFmt w:val="bullet"/>
      <w:lvlText w:val=""/>
      <w:lvlJc w:val="left"/>
      <w:pPr>
        <w:ind w:left="578" w:hanging="360"/>
      </w:pPr>
      <w:rPr>
        <w:rFonts w:ascii="Symbol" w:hAnsi="Symbol"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8">
    <w:nsid w:val="16795164"/>
    <w:multiLevelType w:val="multilevel"/>
    <w:tmpl w:val="7E7CDEBA"/>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16BA234D"/>
    <w:multiLevelType w:val="multilevel"/>
    <w:tmpl w:val="D91A3EC0"/>
    <w:lvl w:ilvl="0">
      <w:start w:val="1"/>
      <w:numFmt w:val="decimal"/>
      <w:lvlText w:val="%1."/>
      <w:lvlJc w:val="left"/>
      <w:rPr>
        <w:rFonts w:ascii="Calibri" w:eastAsia="Calibri" w:hAnsi="Calibri" w:cs="Calibri"/>
        <w:b/>
        <w:bCs/>
        <w:i w:val="0"/>
        <w:iCs w:val="0"/>
        <w:smallCaps w:val="0"/>
        <w:strike w:val="0"/>
        <w:color w:val="000000"/>
        <w:spacing w:val="0"/>
        <w:w w:val="100"/>
        <w:position w:val="0"/>
        <w:sz w:val="27"/>
        <w:szCs w:val="27"/>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441D4E"/>
    <w:multiLevelType w:val="multilevel"/>
    <w:tmpl w:val="F182A25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8BF1B7D"/>
    <w:multiLevelType w:val="hybridMultilevel"/>
    <w:tmpl w:val="17FA4D8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2">
    <w:nsid w:val="1CEE091A"/>
    <w:multiLevelType w:val="hybridMultilevel"/>
    <w:tmpl w:val="B0321696"/>
    <w:lvl w:ilvl="0" w:tplc="04080001">
      <w:start w:val="1"/>
      <w:numFmt w:val="bullet"/>
      <w:lvlText w:val=""/>
      <w:lvlJc w:val="left"/>
      <w:pPr>
        <w:ind w:left="578" w:hanging="360"/>
      </w:pPr>
      <w:rPr>
        <w:rFonts w:ascii="Symbol" w:hAnsi="Symbol"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13">
    <w:nsid w:val="1FDA2C65"/>
    <w:multiLevelType w:val="hybridMultilevel"/>
    <w:tmpl w:val="C7D48B7C"/>
    <w:lvl w:ilvl="0" w:tplc="F8E4CA1C">
      <w:numFmt w:val="bullet"/>
      <w:lvlText w:val="•"/>
      <w:lvlJc w:val="left"/>
      <w:pPr>
        <w:ind w:left="1080" w:hanging="360"/>
      </w:pPr>
      <w:rPr>
        <w:rFonts w:ascii="Calibri" w:eastAsia="Times New Roman"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4">
    <w:nsid w:val="2482474A"/>
    <w:multiLevelType w:val="multilevel"/>
    <w:tmpl w:val="16121C4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5">
    <w:nsid w:val="3587278A"/>
    <w:multiLevelType w:val="multilevel"/>
    <w:tmpl w:val="1D52376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3"/>
        <w:szCs w:val="23"/>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AE573E"/>
    <w:multiLevelType w:val="hybridMultilevel"/>
    <w:tmpl w:val="473AFDB8"/>
    <w:lvl w:ilvl="0" w:tplc="F8E4CA1C">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4815930"/>
    <w:multiLevelType w:val="hybridMultilevel"/>
    <w:tmpl w:val="35EE6266"/>
    <w:lvl w:ilvl="0" w:tplc="F8E4CA1C">
      <w:numFmt w:val="bullet"/>
      <w:lvlText w:val="•"/>
      <w:lvlJc w:val="left"/>
      <w:pPr>
        <w:ind w:left="578" w:hanging="360"/>
      </w:pPr>
      <w:rPr>
        <w:rFonts w:ascii="Calibri" w:eastAsia="Times New Roman" w:hAnsi="Calibri" w:cs="Calibri"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18">
    <w:nsid w:val="50230269"/>
    <w:multiLevelType w:val="hybridMultilevel"/>
    <w:tmpl w:val="3E36081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nsid w:val="57773F35"/>
    <w:multiLevelType w:val="hybridMultilevel"/>
    <w:tmpl w:val="4D10D908"/>
    <w:lvl w:ilvl="0" w:tplc="F8E4CA1C">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0">
    <w:nsid w:val="591240E8"/>
    <w:multiLevelType w:val="hybridMultilevel"/>
    <w:tmpl w:val="008C76FC"/>
    <w:lvl w:ilvl="0" w:tplc="04080001">
      <w:start w:val="1"/>
      <w:numFmt w:val="bullet"/>
      <w:lvlText w:val=""/>
      <w:lvlJc w:val="left"/>
      <w:pPr>
        <w:ind w:left="578" w:hanging="360"/>
      </w:pPr>
      <w:rPr>
        <w:rFonts w:ascii="Symbol" w:hAnsi="Symbol"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21">
    <w:nsid w:val="5A86166B"/>
    <w:multiLevelType w:val="multilevel"/>
    <w:tmpl w:val="80D6F90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532875"/>
    <w:multiLevelType w:val="hybridMultilevel"/>
    <w:tmpl w:val="470018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3917D3D"/>
    <w:multiLevelType w:val="multilevel"/>
    <w:tmpl w:val="C5585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7321034E"/>
    <w:multiLevelType w:val="hybridMultilevel"/>
    <w:tmpl w:val="E26A9BA2"/>
    <w:lvl w:ilvl="0" w:tplc="F8E4CA1C">
      <w:numFmt w:val="bullet"/>
      <w:lvlText w:val="•"/>
      <w:lvlJc w:val="left"/>
      <w:pPr>
        <w:ind w:left="720" w:hanging="360"/>
      </w:pPr>
      <w:rPr>
        <w:rFonts w:ascii="Calibri" w:eastAsia="Times New Roma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97137A2"/>
    <w:multiLevelType w:val="hybridMultilevel"/>
    <w:tmpl w:val="F4AAB85C"/>
    <w:lvl w:ilvl="0" w:tplc="F8E4CA1C">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7C5760F5"/>
    <w:multiLevelType w:val="multilevel"/>
    <w:tmpl w:val="D3CE45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6"/>
  </w:num>
  <w:num w:numId="3">
    <w:abstractNumId w:val="20"/>
  </w:num>
  <w:num w:numId="4">
    <w:abstractNumId w:val="24"/>
  </w:num>
  <w:num w:numId="5">
    <w:abstractNumId w:val="17"/>
  </w:num>
  <w:num w:numId="6">
    <w:abstractNumId w:val="13"/>
  </w:num>
  <w:num w:numId="7">
    <w:abstractNumId w:val="25"/>
  </w:num>
  <w:num w:numId="8">
    <w:abstractNumId w:val="19"/>
  </w:num>
  <w:num w:numId="9">
    <w:abstractNumId w:val="10"/>
  </w:num>
  <w:num w:numId="10">
    <w:abstractNumId w:val="9"/>
  </w:num>
  <w:num w:numId="11">
    <w:abstractNumId w:val="21"/>
  </w:num>
  <w:num w:numId="12">
    <w:abstractNumId w:val="15"/>
  </w:num>
  <w:num w:numId="13">
    <w:abstractNumId w:val="7"/>
  </w:num>
  <w:num w:numId="14">
    <w:abstractNumId w:val="12"/>
  </w:num>
  <w:num w:numId="15">
    <w:abstractNumId w:val="1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3"/>
  </w:num>
  <w:num w:numId="19">
    <w:abstractNumId w:val="8"/>
  </w:num>
  <w:num w:numId="20">
    <w:abstractNumId w:val="14"/>
  </w:num>
  <w:num w:numId="21">
    <w:abstractNumId w:val="26"/>
  </w:num>
  <w:num w:numId="22">
    <w:abstractNumId w:val="0"/>
  </w:num>
  <w:num w:numId="23">
    <w:abstractNumId w:val="1"/>
  </w:num>
  <w:num w:numId="24">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E7D"/>
    <w:rsid w:val="00682E7D"/>
    <w:rsid w:val="00BD69DF"/>
    <w:rsid w:val="00E43A30"/>
    <w:rsid w:val="00F444D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BD69DF"/>
    <w:pPr>
      <w:keepNext/>
      <w:keepLines/>
      <w:spacing w:before="480" w:after="0"/>
      <w:outlineLvl w:val="0"/>
    </w:pPr>
    <w:rPr>
      <w:rFonts w:ascii="Calibri Light" w:eastAsia="Times New Roman" w:hAnsi="Calibri Light" w:cs="Times New Roman"/>
      <w:color w:val="2F5496"/>
      <w:sz w:val="32"/>
      <w:szCs w:val="32"/>
      <w:lang w:eastAsia="el-GR"/>
    </w:rPr>
  </w:style>
  <w:style w:type="paragraph" w:styleId="2">
    <w:name w:val="heading 2"/>
    <w:basedOn w:val="a"/>
    <w:next w:val="a"/>
    <w:link w:val="2Char"/>
    <w:uiPriority w:val="9"/>
    <w:unhideWhenUsed/>
    <w:qFormat/>
    <w:rsid w:val="00BD69DF"/>
    <w:pPr>
      <w:keepNext/>
      <w:keepLines/>
      <w:spacing w:before="200" w:after="0"/>
      <w:outlineLvl w:val="1"/>
    </w:pPr>
    <w:rPr>
      <w:rFonts w:ascii="Calibri Light" w:eastAsia="Times New Roman" w:hAnsi="Calibri Light" w:cs="Times New Roman"/>
      <w:color w:val="2F5496"/>
      <w:sz w:val="26"/>
      <w:szCs w:val="26"/>
      <w:lang w:eastAsia="el-GR"/>
    </w:rPr>
  </w:style>
  <w:style w:type="paragraph" w:styleId="3">
    <w:name w:val="heading 3"/>
    <w:basedOn w:val="a"/>
    <w:next w:val="a"/>
    <w:link w:val="3Char"/>
    <w:uiPriority w:val="9"/>
    <w:unhideWhenUsed/>
    <w:qFormat/>
    <w:rsid w:val="00BD69DF"/>
    <w:pPr>
      <w:keepNext/>
      <w:keepLines/>
      <w:spacing w:before="200" w:after="0"/>
      <w:outlineLvl w:val="2"/>
    </w:pPr>
    <w:rPr>
      <w:rFonts w:ascii="Calibri Light" w:eastAsia="Times New Roman" w:hAnsi="Calibri Light" w:cs="Times New Roman"/>
      <w:color w:val="1F3763"/>
      <w:sz w:val="24"/>
      <w:szCs w:val="24"/>
      <w:lang w:eastAsia="el-GR"/>
    </w:rPr>
  </w:style>
  <w:style w:type="paragraph" w:styleId="4">
    <w:name w:val="heading 4"/>
    <w:basedOn w:val="a"/>
    <w:next w:val="a"/>
    <w:link w:val="4Char"/>
    <w:qFormat/>
    <w:rsid w:val="00BD69DF"/>
    <w:pPr>
      <w:keepNext/>
      <w:keepLines/>
      <w:spacing w:before="240" w:after="40" w:line="240" w:lineRule="auto"/>
      <w:outlineLvl w:val="3"/>
    </w:pPr>
    <w:rPr>
      <w:rFonts w:ascii="Calibri" w:eastAsia="Calibri" w:hAnsi="Calibri" w:cs="Calibri"/>
      <w:b/>
      <w:sz w:val="24"/>
      <w:szCs w:val="24"/>
      <w:lang w:eastAsia="el-GR"/>
    </w:rPr>
  </w:style>
  <w:style w:type="paragraph" w:styleId="5">
    <w:name w:val="heading 5"/>
    <w:basedOn w:val="a"/>
    <w:next w:val="a"/>
    <w:link w:val="5Char"/>
    <w:qFormat/>
    <w:rsid w:val="00F444D1"/>
    <w:pPr>
      <w:numPr>
        <w:ilvl w:val="4"/>
        <w:numId w:val="22"/>
      </w:numPr>
      <w:suppressAutoHyphens/>
      <w:spacing w:before="200" w:line="280" w:lineRule="exact"/>
      <w:jc w:val="both"/>
      <w:outlineLvl w:val="4"/>
    </w:pPr>
    <w:rPr>
      <w:rFonts w:ascii="Lucida Sans" w:eastAsia="Times New Roman" w:hAnsi="Lucida Sans" w:cs="Lucida Sans"/>
      <w:b/>
      <w:szCs w:val="20"/>
      <w:lang w:val="en-US"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Επικεφαλίδα 11"/>
    <w:basedOn w:val="a"/>
    <w:next w:val="a"/>
    <w:uiPriority w:val="9"/>
    <w:qFormat/>
    <w:rsid w:val="00BD69DF"/>
    <w:pPr>
      <w:keepNext/>
      <w:keepLines/>
      <w:spacing w:before="240" w:after="0" w:line="240" w:lineRule="auto"/>
      <w:outlineLvl w:val="0"/>
    </w:pPr>
    <w:rPr>
      <w:rFonts w:ascii="Calibri Light" w:eastAsia="Times New Roman" w:hAnsi="Calibri Light" w:cs="Times New Roman"/>
      <w:color w:val="2F5496"/>
      <w:sz w:val="32"/>
      <w:szCs w:val="32"/>
      <w:lang w:eastAsia="el-GR"/>
    </w:rPr>
  </w:style>
  <w:style w:type="paragraph" w:customStyle="1" w:styleId="210">
    <w:name w:val="Επικεφαλίδα 21"/>
    <w:basedOn w:val="a"/>
    <w:next w:val="a"/>
    <w:uiPriority w:val="9"/>
    <w:unhideWhenUsed/>
    <w:qFormat/>
    <w:rsid w:val="00BD69DF"/>
    <w:pPr>
      <w:keepNext/>
      <w:keepLines/>
      <w:spacing w:before="40" w:after="0" w:line="240" w:lineRule="auto"/>
      <w:outlineLvl w:val="1"/>
    </w:pPr>
    <w:rPr>
      <w:rFonts w:ascii="Calibri Light" w:eastAsia="Times New Roman" w:hAnsi="Calibri Light" w:cs="Times New Roman"/>
      <w:color w:val="2F5496"/>
      <w:sz w:val="26"/>
      <w:szCs w:val="26"/>
      <w:lang w:eastAsia="el-GR"/>
    </w:rPr>
  </w:style>
  <w:style w:type="paragraph" w:customStyle="1" w:styleId="31">
    <w:name w:val="Επικεφαλίδα 31"/>
    <w:basedOn w:val="a"/>
    <w:next w:val="a"/>
    <w:uiPriority w:val="9"/>
    <w:unhideWhenUsed/>
    <w:qFormat/>
    <w:rsid w:val="00BD69DF"/>
    <w:pPr>
      <w:keepNext/>
      <w:keepLines/>
      <w:spacing w:before="40" w:after="0" w:line="240" w:lineRule="auto"/>
      <w:outlineLvl w:val="2"/>
    </w:pPr>
    <w:rPr>
      <w:rFonts w:ascii="Calibri Light" w:eastAsia="Times New Roman" w:hAnsi="Calibri Light" w:cs="Times New Roman"/>
      <w:color w:val="1F3763"/>
      <w:sz w:val="24"/>
      <w:szCs w:val="24"/>
      <w:lang w:eastAsia="el-GR"/>
    </w:rPr>
  </w:style>
  <w:style w:type="character" w:customStyle="1" w:styleId="4Char">
    <w:name w:val="Επικεφαλίδα 4 Char"/>
    <w:basedOn w:val="a0"/>
    <w:link w:val="4"/>
    <w:rsid w:val="00BD69DF"/>
    <w:rPr>
      <w:rFonts w:ascii="Calibri" w:eastAsia="Calibri" w:hAnsi="Calibri" w:cs="Calibri"/>
      <w:b/>
      <w:sz w:val="24"/>
      <w:szCs w:val="24"/>
      <w:lang w:eastAsia="el-GR"/>
    </w:rPr>
  </w:style>
  <w:style w:type="numbering" w:customStyle="1" w:styleId="10">
    <w:name w:val="Χωρίς λίστα1"/>
    <w:next w:val="a2"/>
    <w:uiPriority w:val="99"/>
    <w:semiHidden/>
    <w:unhideWhenUsed/>
    <w:rsid w:val="00BD69DF"/>
  </w:style>
  <w:style w:type="character" w:customStyle="1" w:styleId="1Char">
    <w:name w:val="Επικεφαλίδα 1 Char"/>
    <w:basedOn w:val="a0"/>
    <w:link w:val="1"/>
    <w:uiPriority w:val="9"/>
    <w:rsid w:val="00BD69DF"/>
    <w:rPr>
      <w:rFonts w:ascii="Calibri Light" w:eastAsia="Times New Roman" w:hAnsi="Calibri Light" w:cs="Times New Roman"/>
      <w:color w:val="2F5496"/>
      <w:sz w:val="32"/>
      <w:szCs w:val="32"/>
      <w:lang w:eastAsia="el-GR"/>
    </w:rPr>
  </w:style>
  <w:style w:type="character" w:customStyle="1" w:styleId="2Char">
    <w:name w:val="Επικεφαλίδα 2 Char"/>
    <w:basedOn w:val="a0"/>
    <w:link w:val="2"/>
    <w:uiPriority w:val="9"/>
    <w:rsid w:val="00BD69DF"/>
    <w:rPr>
      <w:rFonts w:ascii="Calibri Light" w:eastAsia="Times New Roman" w:hAnsi="Calibri Light" w:cs="Times New Roman"/>
      <w:color w:val="2F5496"/>
      <w:sz w:val="26"/>
      <w:szCs w:val="26"/>
      <w:lang w:eastAsia="el-GR"/>
    </w:rPr>
  </w:style>
  <w:style w:type="character" w:customStyle="1" w:styleId="3Char">
    <w:name w:val="Επικεφαλίδα 3 Char"/>
    <w:basedOn w:val="a0"/>
    <w:link w:val="3"/>
    <w:uiPriority w:val="9"/>
    <w:rsid w:val="00BD69DF"/>
    <w:rPr>
      <w:rFonts w:ascii="Calibri Light" w:eastAsia="Times New Roman" w:hAnsi="Calibri Light" w:cs="Times New Roman"/>
      <w:color w:val="1F3763"/>
      <w:sz w:val="24"/>
      <w:szCs w:val="24"/>
      <w:lang w:eastAsia="el-GR"/>
    </w:rPr>
  </w:style>
  <w:style w:type="paragraph" w:styleId="a3">
    <w:name w:val="List Paragraph"/>
    <w:basedOn w:val="a"/>
    <w:qFormat/>
    <w:rsid w:val="00BD69DF"/>
    <w:pPr>
      <w:spacing w:after="0" w:line="240" w:lineRule="auto"/>
      <w:ind w:left="720"/>
      <w:contextualSpacing/>
    </w:pPr>
    <w:rPr>
      <w:rFonts w:ascii="Times New Roman" w:eastAsia="Times New Roman" w:hAnsi="Times New Roman" w:cs="Times New Roman"/>
      <w:sz w:val="20"/>
      <w:szCs w:val="20"/>
      <w:lang w:eastAsia="el-GR"/>
    </w:rPr>
  </w:style>
  <w:style w:type="paragraph" w:customStyle="1" w:styleId="Default">
    <w:name w:val="Default"/>
    <w:rsid w:val="00BD69DF"/>
    <w:pPr>
      <w:autoSpaceDE w:val="0"/>
      <w:autoSpaceDN w:val="0"/>
      <w:adjustRightInd w:val="0"/>
      <w:spacing w:after="0" w:line="240" w:lineRule="auto"/>
    </w:pPr>
    <w:rPr>
      <w:rFonts w:ascii="Arial" w:hAnsi="Arial" w:cs="Arial"/>
      <w:color w:val="000000"/>
      <w:sz w:val="24"/>
      <w:szCs w:val="24"/>
    </w:rPr>
  </w:style>
  <w:style w:type="table" w:customStyle="1" w:styleId="12">
    <w:name w:val="Πλέγμα πίνακα1"/>
    <w:basedOn w:val="a1"/>
    <w:next w:val="a4"/>
    <w:uiPriority w:val="39"/>
    <w:rsid w:val="00BD6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BD69DF"/>
    <w:pPr>
      <w:tabs>
        <w:tab w:val="center" w:pos="4153"/>
        <w:tab w:val="right" w:pos="8306"/>
      </w:tabs>
      <w:spacing w:after="0" w:line="240" w:lineRule="auto"/>
    </w:pPr>
    <w:rPr>
      <w:rFonts w:ascii="Times New Roman" w:eastAsia="Times New Roman" w:hAnsi="Times New Roman" w:cs="Times New Roman"/>
      <w:sz w:val="20"/>
      <w:szCs w:val="20"/>
      <w:lang w:eastAsia="el-GR"/>
    </w:rPr>
  </w:style>
  <w:style w:type="character" w:customStyle="1" w:styleId="Char">
    <w:name w:val="Κεφαλίδα Char"/>
    <w:basedOn w:val="a0"/>
    <w:link w:val="a5"/>
    <w:uiPriority w:val="99"/>
    <w:rsid w:val="00BD69DF"/>
    <w:rPr>
      <w:rFonts w:ascii="Times New Roman" w:eastAsia="Times New Roman" w:hAnsi="Times New Roman" w:cs="Times New Roman"/>
      <w:sz w:val="20"/>
      <w:szCs w:val="20"/>
      <w:lang w:eastAsia="el-GR"/>
    </w:rPr>
  </w:style>
  <w:style w:type="paragraph" w:styleId="a6">
    <w:name w:val="footer"/>
    <w:basedOn w:val="a"/>
    <w:link w:val="Char0"/>
    <w:uiPriority w:val="99"/>
    <w:unhideWhenUsed/>
    <w:rsid w:val="00BD69DF"/>
    <w:pPr>
      <w:tabs>
        <w:tab w:val="center" w:pos="4153"/>
        <w:tab w:val="right" w:pos="8306"/>
      </w:tabs>
      <w:spacing w:after="0" w:line="240" w:lineRule="auto"/>
    </w:pPr>
    <w:rPr>
      <w:rFonts w:ascii="Times New Roman" w:eastAsia="Times New Roman" w:hAnsi="Times New Roman" w:cs="Times New Roman"/>
      <w:sz w:val="20"/>
      <w:szCs w:val="20"/>
      <w:lang w:eastAsia="el-GR"/>
    </w:rPr>
  </w:style>
  <w:style w:type="character" w:customStyle="1" w:styleId="Char0">
    <w:name w:val="Υποσέλιδο Char"/>
    <w:basedOn w:val="a0"/>
    <w:link w:val="a6"/>
    <w:uiPriority w:val="99"/>
    <w:rsid w:val="00BD69DF"/>
    <w:rPr>
      <w:rFonts w:ascii="Times New Roman" w:eastAsia="Times New Roman" w:hAnsi="Times New Roman" w:cs="Times New Roman"/>
      <w:sz w:val="20"/>
      <w:szCs w:val="20"/>
      <w:lang w:eastAsia="el-GR"/>
    </w:rPr>
  </w:style>
  <w:style w:type="character" w:styleId="a7">
    <w:name w:val="annotation reference"/>
    <w:basedOn w:val="a0"/>
    <w:uiPriority w:val="99"/>
    <w:semiHidden/>
    <w:unhideWhenUsed/>
    <w:rsid w:val="00BD69DF"/>
    <w:rPr>
      <w:sz w:val="16"/>
      <w:szCs w:val="16"/>
    </w:rPr>
  </w:style>
  <w:style w:type="paragraph" w:styleId="a8">
    <w:name w:val="annotation text"/>
    <w:basedOn w:val="a"/>
    <w:link w:val="Char1"/>
    <w:uiPriority w:val="99"/>
    <w:unhideWhenUsed/>
    <w:rsid w:val="00BD69DF"/>
    <w:pPr>
      <w:spacing w:after="0" w:line="240" w:lineRule="auto"/>
    </w:pPr>
    <w:rPr>
      <w:rFonts w:ascii="Times New Roman" w:eastAsia="Times New Roman" w:hAnsi="Times New Roman" w:cs="Times New Roman"/>
      <w:sz w:val="20"/>
      <w:szCs w:val="20"/>
      <w:lang w:eastAsia="el-GR"/>
    </w:rPr>
  </w:style>
  <w:style w:type="character" w:customStyle="1" w:styleId="Char1">
    <w:name w:val="Κείμενο σχολίου Char"/>
    <w:basedOn w:val="a0"/>
    <w:link w:val="a8"/>
    <w:uiPriority w:val="99"/>
    <w:rsid w:val="00BD69DF"/>
    <w:rPr>
      <w:rFonts w:ascii="Times New Roman" w:eastAsia="Times New Roman" w:hAnsi="Times New Roman" w:cs="Times New Roman"/>
      <w:sz w:val="20"/>
      <w:szCs w:val="20"/>
      <w:lang w:eastAsia="el-GR"/>
    </w:rPr>
  </w:style>
  <w:style w:type="paragraph" w:styleId="a9">
    <w:name w:val="annotation subject"/>
    <w:basedOn w:val="a8"/>
    <w:next w:val="a8"/>
    <w:link w:val="Char2"/>
    <w:uiPriority w:val="99"/>
    <w:unhideWhenUsed/>
    <w:rsid w:val="00BD69DF"/>
    <w:rPr>
      <w:b/>
      <w:bCs/>
    </w:rPr>
  </w:style>
  <w:style w:type="character" w:customStyle="1" w:styleId="Char2">
    <w:name w:val="Θέμα σχολίου Char"/>
    <w:basedOn w:val="Char1"/>
    <w:link w:val="a9"/>
    <w:uiPriority w:val="99"/>
    <w:rsid w:val="00BD69DF"/>
    <w:rPr>
      <w:rFonts w:ascii="Times New Roman" w:eastAsia="Times New Roman" w:hAnsi="Times New Roman" w:cs="Times New Roman"/>
      <w:b/>
      <w:bCs/>
      <w:sz w:val="20"/>
      <w:szCs w:val="20"/>
      <w:lang w:eastAsia="el-GR"/>
    </w:rPr>
  </w:style>
  <w:style w:type="paragraph" w:styleId="aa">
    <w:name w:val="Balloon Text"/>
    <w:basedOn w:val="a"/>
    <w:link w:val="Char3"/>
    <w:uiPriority w:val="99"/>
    <w:unhideWhenUsed/>
    <w:rsid w:val="00BD69DF"/>
    <w:pPr>
      <w:spacing w:after="0" w:line="240" w:lineRule="auto"/>
    </w:pPr>
    <w:rPr>
      <w:rFonts w:ascii="Segoe UI" w:eastAsia="Times New Roman" w:hAnsi="Segoe UI" w:cs="Segoe UI"/>
      <w:sz w:val="18"/>
      <w:szCs w:val="18"/>
      <w:lang w:eastAsia="el-GR"/>
    </w:rPr>
  </w:style>
  <w:style w:type="character" w:customStyle="1" w:styleId="Char3">
    <w:name w:val="Κείμενο πλαισίου Char"/>
    <w:basedOn w:val="a0"/>
    <w:link w:val="aa"/>
    <w:uiPriority w:val="99"/>
    <w:rsid w:val="00BD69DF"/>
    <w:rPr>
      <w:rFonts w:ascii="Segoe UI" w:eastAsia="Times New Roman" w:hAnsi="Segoe UI" w:cs="Segoe UI"/>
      <w:sz w:val="18"/>
      <w:szCs w:val="18"/>
      <w:lang w:eastAsia="el-GR"/>
    </w:rPr>
  </w:style>
  <w:style w:type="paragraph" w:styleId="Web">
    <w:name w:val="Normal (Web)"/>
    <w:basedOn w:val="a"/>
    <w:uiPriority w:val="99"/>
    <w:unhideWhenUsed/>
    <w:rsid w:val="00BD69DF"/>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b">
    <w:name w:val="Strong"/>
    <w:basedOn w:val="a0"/>
    <w:uiPriority w:val="22"/>
    <w:qFormat/>
    <w:rsid w:val="00BD69DF"/>
    <w:rPr>
      <w:b/>
      <w:bCs/>
    </w:rPr>
  </w:style>
  <w:style w:type="paragraph" w:customStyle="1" w:styleId="13">
    <w:name w:val="Έντονο εισαγωγικό1"/>
    <w:basedOn w:val="a"/>
    <w:next w:val="a"/>
    <w:uiPriority w:val="30"/>
    <w:qFormat/>
    <w:rsid w:val="00BD69DF"/>
    <w:pPr>
      <w:pBdr>
        <w:top w:val="single" w:sz="4" w:space="10" w:color="4472C4"/>
        <w:bottom w:val="single" w:sz="4" w:space="10" w:color="4472C4"/>
      </w:pBdr>
      <w:spacing w:before="360" w:after="360" w:line="240" w:lineRule="auto"/>
      <w:ind w:left="864" w:right="864"/>
      <w:jc w:val="center"/>
    </w:pPr>
    <w:rPr>
      <w:rFonts w:ascii="Times New Roman" w:eastAsia="Times New Roman" w:hAnsi="Times New Roman" w:cs="Times New Roman"/>
      <w:i/>
      <w:iCs/>
      <w:color w:val="4472C4"/>
      <w:sz w:val="20"/>
      <w:szCs w:val="20"/>
      <w:lang w:eastAsia="el-GR"/>
    </w:rPr>
  </w:style>
  <w:style w:type="character" w:customStyle="1" w:styleId="Char4">
    <w:name w:val="Έντονο εισαγωγικό Char"/>
    <w:basedOn w:val="a0"/>
    <w:link w:val="ac"/>
    <w:uiPriority w:val="30"/>
    <w:rsid w:val="00BD69DF"/>
    <w:rPr>
      <w:rFonts w:ascii="Times New Roman" w:eastAsia="Times New Roman" w:hAnsi="Times New Roman" w:cs="Times New Roman"/>
      <w:i/>
      <w:iCs/>
      <w:color w:val="4472C4"/>
      <w:sz w:val="20"/>
      <w:szCs w:val="20"/>
      <w:lang w:eastAsia="el-GR"/>
    </w:rPr>
  </w:style>
  <w:style w:type="character" w:customStyle="1" w:styleId="highlight">
    <w:name w:val="highlight"/>
    <w:basedOn w:val="a0"/>
    <w:rsid w:val="00BD69DF"/>
  </w:style>
  <w:style w:type="character" w:customStyle="1" w:styleId="WW8Num1z0">
    <w:name w:val="WW8Num1z0"/>
    <w:rsid w:val="00BD69DF"/>
    <w:rPr>
      <w:rFonts w:cs="Arial"/>
    </w:rPr>
  </w:style>
  <w:style w:type="paragraph" w:customStyle="1" w:styleId="14">
    <w:name w:val="Τίτλος1"/>
    <w:basedOn w:val="a"/>
    <w:next w:val="a"/>
    <w:uiPriority w:val="10"/>
    <w:qFormat/>
    <w:rsid w:val="00BD69DF"/>
    <w:pPr>
      <w:spacing w:after="0" w:line="240" w:lineRule="auto"/>
      <w:contextualSpacing/>
    </w:pPr>
    <w:rPr>
      <w:rFonts w:ascii="Calibri Light" w:eastAsia="Times New Roman" w:hAnsi="Calibri Light" w:cs="Times New Roman"/>
      <w:spacing w:val="-10"/>
      <w:kern w:val="28"/>
      <w:sz w:val="56"/>
      <w:szCs w:val="56"/>
      <w:lang w:eastAsia="el-GR"/>
    </w:rPr>
  </w:style>
  <w:style w:type="character" w:customStyle="1" w:styleId="Char5">
    <w:name w:val="Τίτλος Char"/>
    <w:basedOn w:val="a0"/>
    <w:link w:val="ad"/>
    <w:uiPriority w:val="10"/>
    <w:rsid w:val="00BD69DF"/>
    <w:rPr>
      <w:rFonts w:ascii="Calibri Light" w:eastAsia="Times New Roman" w:hAnsi="Calibri Light" w:cs="Times New Roman"/>
      <w:spacing w:val="-10"/>
      <w:kern w:val="28"/>
      <w:sz w:val="56"/>
      <w:szCs w:val="56"/>
      <w:lang w:eastAsia="el-GR"/>
    </w:rPr>
  </w:style>
  <w:style w:type="paragraph" w:customStyle="1" w:styleId="15">
    <w:name w:val="Υπότιτλος1"/>
    <w:basedOn w:val="a"/>
    <w:next w:val="a"/>
    <w:uiPriority w:val="11"/>
    <w:qFormat/>
    <w:rsid w:val="00BD69DF"/>
    <w:pPr>
      <w:numPr>
        <w:ilvl w:val="1"/>
      </w:numPr>
      <w:spacing w:after="160" w:line="240" w:lineRule="auto"/>
    </w:pPr>
    <w:rPr>
      <w:rFonts w:eastAsia="Times New Roman"/>
      <w:color w:val="5A5A5A"/>
      <w:spacing w:val="15"/>
      <w:lang w:eastAsia="el-GR"/>
    </w:rPr>
  </w:style>
  <w:style w:type="character" w:customStyle="1" w:styleId="Char6">
    <w:name w:val="Υπότιτλος Char"/>
    <w:basedOn w:val="a0"/>
    <w:link w:val="ae"/>
    <w:uiPriority w:val="11"/>
    <w:rsid w:val="00BD69DF"/>
    <w:rPr>
      <w:rFonts w:eastAsia="Times New Roman"/>
      <w:color w:val="5A5A5A"/>
      <w:spacing w:val="15"/>
      <w:lang w:eastAsia="el-GR"/>
    </w:rPr>
  </w:style>
  <w:style w:type="paragraph" w:styleId="af">
    <w:name w:val="Body Text"/>
    <w:basedOn w:val="a"/>
    <w:link w:val="Char7"/>
    <w:rsid w:val="00BD69DF"/>
    <w:pPr>
      <w:spacing w:after="0" w:line="240" w:lineRule="auto"/>
    </w:pPr>
    <w:rPr>
      <w:rFonts w:ascii="Times New Roman" w:eastAsia="Times New Roman" w:hAnsi="Times New Roman" w:cs="Times New Roman"/>
      <w:b/>
      <w:bCs/>
      <w:sz w:val="24"/>
      <w:szCs w:val="24"/>
      <w:lang w:eastAsia="el-GR"/>
    </w:rPr>
  </w:style>
  <w:style w:type="character" w:customStyle="1" w:styleId="Char7">
    <w:name w:val="Σώμα κειμένου Char"/>
    <w:basedOn w:val="a0"/>
    <w:link w:val="af"/>
    <w:rsid w:val="00BD69DF"/>
    <w:rPr>
      <w:rFonts w:ascii="Times New Roman" w:eastAsia="Times New Roman" w:hAnsi="Times New Roman" w:cs="Times New Roman"/>
      <w:b/>
      <w:bCs/>
      <w:sz w:val="24"/>
      <w:szCs w:val="24"/>
      <w:lang w:eastAsia="el-GR"/>
    </w:rPr>
  </w:style>
  <w:style w:type="paragraph" w:customStyle="1" w:styleId="western">
    <w:name w:val="western"/>
    <w:basedOn w:val="a"/>
    <w:rsid w:val="00BD69DF"/>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16">
    <w:name w:val="Επικεφαλίδα ΠΠ1"/>
    <w:basedOn w:val="1"/>
    <w:next w:val="a"/>
    <w:uiPriority w:val="39"/>
    <w:unhideWhenUsed/>
    <w:qFormat/>
    <w:rsid w:val="00BD69DF"/>
  </w:style>
  <w:style w:type="paragraph" w:styleId="17">
    <w:name w:val="toc 1"/>
    <w:basedOn w:val="a"/>
    <w:next w:val="a"/>
    <w:autoRedefine/>
    <w:uiPriority w:val="39"/>
    <w:unhideWhenUsed/>
    <w:rsid w:val="00BD69DF"/>
    <w:pPr>
      <w:tabs>
        <w:tab w:val="right" w:leader="dot" w:pos="8395"/>
      </w:tabs>
      <w:spacing w:after="100" w:line="240" w:lineRule="auto"/>
    </w:pPr>
    <w:rPr>
      <w:rFonts w:ascii="Calibri" w:eastAsia="Times New Roman" w:hAnsi="Calibri" w:cs="Times New Roman"/>
      <w:b/>
      <w:bCs/>
      <w:noProof/>
      <w:sz w:val="24"/>
      <w:szCs w:val="24"/>
      <w:lang w:eastAsia="el-GR"/>
    </w:rPr>
  </w:style>
  <w:style w:type="character" w:customStyle="1" w:styleId="-1">
    <w:name w:val="Υπερ-σύνδεση1"/>
    <w:basedOn w:val="a0"/>
    <w:unhideWhenUsed/>
    <w:rsid w:val="00BD69DF"/>
    <w:rPr>
      <w:color w:val="0563C1"/>
      <w:u w:val="single"/>
    </w:rPr>
  </w:style>
  <w:style w:type="paragraph" w:styleId="20">
    <w:name w:val="toc 2"/>
    <w:basedOn w:val="a"/>
    <w:next w:val="a"/>
    <w:autoRedefine/>
    <w:uiPriority w:val="39"/>
    <w:unhideWhenUsed/>
    <w:rsid w:val="00BD69DF"/>
    <w:pPr>
      <w:tabs>
        <w:tab w:val="right" w:leader="dot" w:pos="8395"/>
      </w:tabs>
      <w:spacing w:after="100" w:line="240" w:lineRule="auto"/>
      <w:ind w:left="200"/>
    </w:pPr>
    <w:rPr>
      <w:rFonts w:ascii="Times New Roman" w:eastAsia="Times New Roman" w:hAnsi="Times New Roman" w:cs="Arial"/>
      <w:b/>
      <w:bCs/>
      <w:noProof/>
      <w:spacing w:val="20"/>
      <w:sz w:val="20"/>
      <w:szCs w:val="20"/>
      <w:lang w:eastAsia="el-GR"/>
    </w:rPr>
  </w:style>
  <w:style w:type="paragraph" w:styleId="30">
    <w:name w:val="toc 3"/>
    <w:basedOn w:val="a"/>
    <w:next w:val="a"/>
    <w:autoRedefine/>
    <w:uiPriority w:val="39"/>
    <w:unhideWhenUsed/>
    <w:rsid w:val="00BD69DF"/>
    <w:pPr>
      <w:spacing w:after="100" w:line="240" w:lineRule="auto"/>
      <w:ind w:left="400"/>
    </w:pPr>
    <w:rPr>
      <w:rFonts w:ascii="Times New Roman" w:eastAsia="Times New Roman" w:hAnsi="Times New Roman" w:cs="Times New Roman"/>
      <w:sz w:val="20"/>
      <w:szCs w:val="20"/>
      <w:lang w:eastAsia="el-GR"/>
    </w:rPr>
  </w:style>
  <w:style w:type="paragraph" w:customStyle="1" w:styleId="18">
    <w:name w:val="Χωρίς διάστιχο1"/>
    <w:next w:val="af0"/>
    <w:link w:val="Char8"/>
    <w:qFormat/>
    <w:rsid w:val="00BD69DF"/>
    <w:pPr>
      <w:spacing w:after="0" w:line="240" w:lineRule="auto"/>
    </w:pPr>
    <w:rPr>
      <w:rFonts w:eastAsia="Times New Roman"/>
      <w:lang w:eastAsia="el-GR"/>
    </w:rPr>
  </w:style>
  <w:style w:type="character" w:customStyle="1" w:styleId="Char8">
    <w:name w:val="Χωρίς διάστιχο Char"/>
    <w:basedOn w:val="a0"/>
    <w:link w:val="18"/>
    <w:uiPriority w:val="1"/>
    <w:rsid w:val="00BD69DF"/>
    <w:rPr>
      <w:rFonts w:eastAsia="Times New Roman"/>
      <w:lang w:eastAsia="el-GR"/>
    </w:rPr>
  </w:style>
  <w:style w:type="character" w:styleId="af1">
    <w:name w:val="Emphasis"/>
    <w:basedOn w:val="a0"/>
    <w:uiPriority w:val="20"/>
    <w:qFormat/>
    <w:rsid w:val="00BD69DF"/>
    <w:rPr>
      <w:i/>
      <w:iCs/>
    </w:rPr>
  </w:style>
  <w:style w:type="paragraph" w:customStyle="1" w:styleId="19">
    <w:name w:val="Απόσπασμα1"/>
    <w:basedOn w:val="a"/>
    <w:next w:val="a"/>
    <w:uiPriority w:val="29"/>
    <w:qFormat/>
    <w:rsid w:val="00BD69DF"/>
    <w:pPr>
      <w:spacing w:before="200" w:after="160" w:line="240" w:lineRule="auto"/>
      <w:ind w:left="864" w:right="864"/>
      <w:jc w:val="center"/>
    </w:pPr>
    <w:rPr>
      <w:rFonts w:ascii="Times New Roman" w:eastAsia="Times New Roman" w:hAnsi="Times New Roman" w:cs="Times New Roman"/>
      <w:i/>
      <w:iCs/>
      <w:color w:val="404040"/>
      <w:sz w:val="20"/>
      <w:szCs w:val="20"/>
      <w:lang w:eastAsia="el-GR"/>
    </w:rPr>
  </w:style>
  <w:style w:type="character" w:customStyle="1" w:styleId="Char9">
    <w:name w:val="Απόσπασμα Char"/>
    <w:basedOn w:val="a0"/>
    <w:link w:val="af2"/>
    <w:uiPriority w:val="29"/>
    <w:rsid w:val="00BD69DF"/>
    <w:rPr>
      <w:rFonts w:ascii="Times New Roman" w:eastAsia="Times New Roman" w:hAnsi="Times New Roman" w:cs="Times New Roman"/>
      <w:i/>
      <w:iCs/>
      <w:color w:val="404040"/>
      <w:sz w:val="20"/>
      <w:szCs w:val="20"/>
      <w:lang w:eastAsia="el-GR"/>
    </w:rPr>
  </w:style>
  <w:style w:type="character" w:styleId="af3">
    <w:name w:val="page number"/>
    <w:basedOn w:val="a0"/>
    <w:rsid w:val="00BD69DF"/>
  </w:style>
  <w:style w:type="character" w:customStyle="1" w:styleId="22">
    <w:name w:val="Σώμα κειμένου (2)_"/>
    <w:basedOn w:val="a0"/>
    <w:link w:val="23"/>
    <w:rsid w:val="00BD69DF"/>
    <w:rPr>
      <w:rFonts w:ascii="Calibri" w:eastAsia="Calibri" w:hAnsi="Calibri" w:cs="Calibri"/>
      <w:b/>
      <w:bCs/>
      <w:shd w:val="clear" w:color="auto" w:fill="FFFFFF"/>
    </w:rPr>
  </w:style>
  <w:style w:type="paragraph" w:customStyle="1" w:styleId="23">
    <w:name w:val="Σώμα κειμένου (2)"/>
    <w:basedOn w:val="a"/>
    <w:link w:val="22"/>
    <w:rsid w:val="00BD69DF"/>
    <w:pPr>
      <w:widowControl w:val="0"/>
      <w:shd w:val="clear" w:color="auto" w:fill="FFFFFF"/>
      <w:spacing w:after="0" w:line="317" w:lineRule="exact"/>
    </w:pPr>
    <w:rPr>
      <w:rFonts w:ascii="Calibri" w:eastAsia="Calibri" w:hAnsi="Calibri" w:cs="Calibri"/>
      <w:b/>
      <w:bCs/>
    </w:rPr>
  </w:style>
  <w:style w:type="numbering" w:customStyle="1" w:styleId="110">
    <w:name w:val="Χωρίς λίστα11"/>
    <w:next w:val="a2"/>
    <w:uiPriority w:val="99"/>
    <w:semiHidden/>
    <w:unhideWhenUsed/>
    <w:rsid w:val="00BD69DF"/>
  </w:style>
  <w:style w:type="character" w:customStyle="1" w:styleId="af4">
    <w:name w:val="Κεφαλίδα ή υποσέλιδο_"/>
    <w:basedOn w:val="a0"/>
    <w:rsid w:val="00BD69DF"/>
    <w:rPr>
      <w:rFonts w:ascii="Calibri" w:eastAsia="Calibri" w:hAnsi="Calibri" w:cs="Calibri"/>
      <w:b w:val="0"/>
      <w:bCs w:val="0"/>
      <w:i w:val="0"/>
      <w:iCs w:val="0"/>
      <w:smallCaps w:val="0"/>
      <w:strike w:val="0"/>
      <w:sz w:val="21"/>
      <w:szCs w:val="21"/>
      <w:u w:val="none"/>
    </w:rPr>
  </w:style>
  <w:style w:type="character" w:customStyle="1" w:styleId="af5">
    <w:name w:val="Κεφαλίδα ή υποσέλιδο"/>
    <w:basedOn w:val="af4"/>
    <w:rsid w:val="00BD69DF"/>
    <w:rPr>
      <w:rFonts w:ascii="Calibri" w:eastAsia="Calibri" w:hAnsi="Calibri" w:cs="Calibri"/>
      <w:b w:val="0"/>
      <w:bCs w:val="0"/>
      <w:i w:val="0"/>
      <w:iCs w:val="0"/>
      <w:smallCaps w:val="0"/>
      <w:strike w:val="0"/>
      <w:color w:val="000000"/>
      <w:spacing w:val="0"/>
      <w:w w:val="100"/>
      <w:position w:val="0"/>
      <w:sz w:val="21"/>
      <w:szCs w:val="21"/>
      <w:u w:val="none"/>
    </w:rPr>
  </w:style>
  <w:style w:type="character" w:customStyle="1" w:styleId="af6">
    <w:name w:val="Σώμα κειμένου_"/>
    <w:basedOn w:val="a0"/>
    <w:link w:val="7"/>
    <w:rsid w:val="00BD69DF"/>
    <w:rPr>
      <w:rFonts w:ascii="Calibri" w:eastAsia="Calibri" w:hAnsi="Calibri" w:cs="Calibri"/>
      <w:shd w:val="clear" w:color="auto" w:fill="FFFFFF"/>
    </w:rPr>
  </w:style>
  <w:style w:type="character" w:customStyle="1" w:styleId="af7">
    <w:name w:val="Σώμα κειμένου + Έντονη γραφή"/>
    <w:basedOn w:val="af6"/>
    <w:rsid w:val="00BD69DF"/>
    <w:rPr>
      <w:rFonts w:ascii="Calibri" w:eastAsia="Calibri" w:hAnsi="Calibri" w:cs="Calibri"/>
      <w:b/>
      <w:bCs/>
      <w:color w:val="000000"/>
      <w:spacing w:val="0"/>
      <w:w w:val="100"/>
      <w:position w:val="0"/>
      <w:shd w:val="clear" w:color="auto" w:fill="FFFFFF"/>
      <w:lang w:val="el-GR"/>
    </w:rPr>
  </w:style>
  <w:style w:type="character" w:customStyle="1" w:styleId="32">
    <w:name w:val="Σώμα κειμένου (3)_"/>
    <w:basedOn w:val="a0"/>
    <w:link w:val="33"/>
    <w:rsid w:val="00BD69DF"/>
    <w:rPr>
      <w:rFonts w:ascii="Calibri" w:eastAsia="Calibri" w:hAnsi="Calibri" w:cs="Calibri"/>
      <w:b/>
      <w:bCs/>
      <w:sz w:val="27"/>
      <w:szCs w:val="27"/>
      <w:shd w:val="clear" w:color="auto" w:fill="FFFFFF"/>
    </w:rPr>
  </w:style>
  <w:style w:type="character" w:customStyle="1" w:styleId="40">
    <w:name w:val="Σώμα κειμένου (4)_"/>
    <w:basedOn w:val="a0"/>
    <w:rsid w:val="00BD69DF"/>
    <w:rPr>
      <w:rFonts w:ascii="Calibri" w:eastAsia="Calibri" w:hAnsi="Calibri" w:cs="Calibri"/>
      <w:b w:val="0"/>
      <w:bCs w:val="0"/>
      <w:i w:val="0"/>
      <w:iCs w:val="0"/>
      <w:smallCaps w:val="0"/>
      <w:strike w:val="0"/>
      <w:sz w:val="23"/>
      <w:szCs w:val="23"/>
      <w:u w:val="none"/>
    </w:rPr>
  </w:style>
  <w:style w:type="character" w:customStyle="1" w:styleId="24">
    <w:name w:val="Επικεφαλίδα #2_"/>
    <w:basedOn w:val="a0"/>
    <w:link w:val="25"/>
    <w:rsid w:val="00BD69DF"/>
    <w:rPr>
      <w:rFonts w:ascii="Calibri" w:eastAsia="Calibri" w:hAnsi="Calibri" w:cs="Calibri"/>
      <w:b/>
      <w:bCs/>
      <w:sz w:val="31"/>
      <w:szCs w:val="31"/>
      <w:shd w:val="clear" w:color="auto" w:fill="FFFFFF"/>
    </w:rPr>
  </w:style>
  <w:style w:type="character" w:customStyle="1" w:styleId="34">
    <w:name w:val="Επικεφαλίδα #3_"/>
    <w:basedOn w:val="a0"/>
    <w:rsid w:val="00BD69DF"/>
    <w:rPr>
      <w:rFonts w:ascii="Calibri" w:eastAsia="Calibri" w:hAnsi="Calibri" w:cs="Calibri"/>
      <w:b/>
      <w:bCs/>
      <w:i w:val="0"/>
      <w:iCs w:val="0"/>
      <w:smallCaps w:val="0"/>
      <w:strike w:val="0"/>
      <w:sz w:val="27"/>
      <w:szCs w:val="27"/>
      <w:u w:val="none"/>
    </w:rPr>
  </w:style>
  <w:style w:type="character" w:customStyle="1" w:styleId="af8">
    <w:name w:val="Λεζάντα πίνακα_"/>
    <w:basedOn w:val="a0"/>
    <w:rsid w:val="00BD69DF"/>
    <w:rPr>
      <w:rFonts w:ascii="Calibri" w:eastAsia="Calibri" w:hAnsi="Calibri" w:cs="Calibri"/>
      <w:b w:val="0"/>
      <w:bCs w:val="0"/>
      <w:i w:val="0"/>
      <w:iCs w:val="0"/>
      <w:smallCaps w:val="0"/>
      <w:strike w:val="0"/>
      <w:sz w:val="22"/>
      <w:szCs w:val="22"/>
      <w:u w:val="none"/>
    </w:rPr>
  </w:style>
  <w:style w:type="character" w:customStyle="1" w:styleId="1a">
    <w:name w:val="Σώμα κειμένου1"/>
    <w:basedOn w:val="af6"/>
    <w:rsid w:val="00BD69DF"/>
    <w:rPr>
      <w:rFonts w:ascii="Calibri" w:eastAsia="Calibri" w:hAnsi="Calibri" w:cs="Calibri"/>
      <w:color w:val="000000"/>
      <w:spacing w:val="0"/>
      <w:w w:val="100"/>
      <w:position w:val="0"/>
      <w:shd w:val="clear" w:color="auto" w:fill="FFFFFF"/>
      <w:lang w:val="el-GR"/>
    </w:rPr>
  </w:style>
  <w:style w:type="character" w:customStyle="1" w:styleId="135">
    <w:name w:val="Σώμα κειμένου + 13;5 στ.;Έντονη γραφή"/>
    <w:basedOn w:val="af6"/>
    <w:rsid w:val="00BD69DF"/>
    <w:rPr>
      <w:rFonts w:ascii="Calibri" w:eastAsia="Calibri" w:hAnsi="Calibri" w:cs="Calibri"/>
      <w:b/>
      <w:bCs/>
      <w:color w:val="000000"/>
      <w:spacing w:val="0"/>
      <w:w w:val="100"/>
      <w:position w:val="0"/>
      <w:sz w:val="27"/>
      <w:szCs w:val="27"/>
      <w:shd w:val="clear" w:color="auto" w:fill="FFFFFF"/>
      <w:lang w:val="el-GR"/>
    </w:rPr>
  </w:style>
  <w:style w:type="character" w:customStyle="1" w:styleId="41">
    <w:name w:val="Επικεφαλίδα #4_"/>
    <w:basedOn w:val="a0"/>
    <w:rsid w:val="00BD69DF"/>
    <w:rPr>
      <w:rFonts w:ascii="Calibri" w:eastAsia="Calibri" w:hAnsi="Calibri" w:cs="Calibri"/>
      <w:b/>
      <w:bCs/>
      <w:i w:val="0"/>
      <w:iCs w:val="0"/>
      <w:smallCaps w:val="0"/>
      <w:strike w:val="0"/>
      <w:sz w:val="22"/>
      <w:szCs w:val="22"/>
      <w:u w:val="none"/>
    </w:rPr>
  </w:style>
  <w:style w:type="character" w:customStyle="1" w:styleId="26">
    <w:name w:val="Σώμα κειμένου (2) + Χωρίς έντονη γραφή"/>
    <w:basedOn w:val="22"/>
    <w:rsid w:val="00BD69DF"/>
    <w:rPr>
      <w:rFonts w:ascii="Calibri" w:eastAsia="Calibri" w:hAnsi="Calibri" w:cs="Calibri"/>
      <w:b/>
      <w:bCs/>
      <w:i w:val="0"/>
      <w:iCs w:val="0"/>
      <w:smallCaps w:val="0"/>
      <w:strike w:val="0"/>
      <w:color w:val="000000"/>
      <w:spacing w:val="0"/>
      <w:w w:val="100"/>
      <w:position w:val="0"/>
      <w:sz w:val="22"/>
      <w:szCs w:val="22"/>
      <w:u w:val="none"/>
      <w:shd w:val="clear" w:color="auto" w:fill="FFFFFF"/>
      <w:lang w:val="el-GR"/>
    </w:rPr>
  </w:style>
  <w:style w:type="character" w:customStyle="1" w:styleId="115">
    <w:name w:val="Σώμα κειμένου + 11;5 στ."/>
    <w:basedOn w:val="af6"/>
    <w:rsid w:val="00BD69DF"/>
    <w:rPr>
      <w:rFonts w:ascii="Calibri" w:eastAsia="Calibri" w:hAnsi="Calibri" w:cs="Calibri"/>
      <w:color w:val="000000"/>
      <w:spacing w:val="0"/>
      <w:w w:val="100"/>
      <w:position w:val="0"/>
      <w:sz w:val="23"/>
      <w:szCs w:val="23"/>
      <w:shd w:val="clear" w:color="auto" w:fill="FFFFFF"/>
      <w:lang w:val="el-GR"/>
    </w:rPr>
  </w:style>
  <w:style w:type="character" w:customStyle="1" w:styleId="100">
    <w:name w:val="Σώμα κειμένου + 10 στ.;Πλάγια γραφή"/>
    <w:basedOn w:val="af6"/>
    <w:rsid w:val="00BD69DF"/>
    <w:rPr>
      <w:rFonts w:ascii="Calibri" w:eastAsia="Calibri" w:hAnsi="Calibri" w:cs="Calibri"/>
      <w:i/>
      <w:iCs/>
      <w:color w:val="000000"/>
      <w:spacing w:val="0"/>
      <w:w w:val="100"/>
      <w:position w:val="0"/>
      <w:sz w:val="20"/>
      <w:szCs w:val="20"/>
      <w:shd w:val="clear" w:color="auto" w:fill="FFFFFF"/>
    </w:rPr>
  </w:style>
  <w:style w:type="character" w:customStyle="1" w:styleId="291">
    <w:name w:val="Σώμα κειμένου + 29 στ.;Πλάγια γραφή;Διάστιχο 1 στ."/>
    <w:basedOn w:val="af6"/>
    <w:rsid w:val="00BD69DF"/>
    <w:rPr>
      <w:rFonts w:ascii="Calibri" w:eastAsia="Calibri" w:hAnsi="Calibri" w:cs="Calibri"/>
      <w:i/>
      <w:iCs/>
      <w:color w:val="000000"/>
      <w:spacing w:val="30"/>
      <w:w w:val="100"/>
      <w:position w:val="0"/>
      <w:sz w:val="58"/>
      <w:szCs w:val="58"/>
      <w:shd w:val="clear" w:color="auto" w:fill="FFFFFF"/>
      <w:lang w:val="el-GR"/>
    </w:rPr>
  </w:style>
  <w:style w:type="character" w:customStyle="1" w:styleId="20260">
    <w:name w:val="Σώμα κειμένου + 20 στ.;Έντονη γραφή;Διάστιχο 2 στ.;Κλίμακα 60%"/>
    <w:basedOn w:val="af6"/>
    <w:rsid w:val="00BD69DF"/>
    <w:rPr>
      <w:rFonts w:ascii="Calibri" w:eastAsia="Calibri" w:hAnsi="Calibri" w:cs="Calibri"/>
      <w:b/>
      <w:bCs/>
      <w:color w:val="000000"/>
      <w:spacing w:val="50"/>
      <w:w w:val="60"/>
      <w:position w:val="0"/>
      <w:sz w:val="40"/>
      <w:szCs w:val="40"/>
      <w:shd w:val="clear" w:color="auto" w:fill="FFFFFF"/>
      <w:lang w:val="en-US"/>
    </w:rPr>
  </w:style>
  <w:style w:type="character" w:customStyle="1" w:styleId="42">
    <w:name w:val="Σώμα κειμένου + 4 στ."/>
    <w:basedOn w:val="af6"/>
    <w:rsid w:val="00BD69DF"/>
    <w:rPr>
      <w:rFonts w:ascii="Calibri" w:eastAsia="Calibri" w:hAnsi="Calibri" w:cs="Calibri"/>
      <w:color w:val="000000"/>
      <w:spacing w:val="0"/>
      <w:w w:val="100"/>
      <w:position w:val="0"/>
      <w:sz w:val="8"/>
      <w:szCs w:val="8"/>
      <w:shd w:val="clear" w:color="auto" w:fill="FFFFFF"/>
    </w:rPr>
  </w:style>
  <w:style w:type="character" w:customStyle="1" w:styleId="43">
    <w:name w:val="Επικεφαλίδα #4"/>
    <w:basedOn w:val="41"/>
    <w:rsid w:val="00BD69DF"/>
    <w:rPr>
      <w:rFonts w:ascii="Calibri" w:eastAsia="Calibri" w:hAnsi="Calibri" w:cs="Calibri"/>
      <w:b/>
      <w:bCs/>
      <w:i w:val="0"/>
      <w:iCs w:val="0"/>
      <w:smallCaps w:val="0"/>
      <w:strike w:val="0"/>
      <w:color w:val="000000"/>
      <w:spacing w:val="0"/>
      <w:w w:val="100"/>
      <w:position w:val="0"/>
      <w:sz w:val="22"/>
      <w:szCs w:val="22"/>
      <w:u w:val="single"/>
      <w:lang w:val="el-GR"/>
    </w:rPr>
  </w:style>
  <w:style w:type="character" w:customStyle="1" w:styleId="af9">
    <w:name w:val="Λεζάντα εικόνας_"/>
    <w:basedOn w:val="a0"/>
    <w:link w:val="afa"/>
    <w:rsid w:val="00BD69DF"/>
    <w:rPr>
      <w:rFonts w:ascii="Arial" w:eastAsia="Arial" w:hAnsi="Arial" w:cs="Arial"/>
      <w:sz w:val="11"/>
      <w:szCs w:val="11"/>
      <w:shd w:val="clear" w:color="auto" w:fill="FFFFFF"/>
    </w:rPr>
  </w:style>
  <w:style w:type="character" w:customStyle="1" w:styleId="27">
    <w:name w:val="Λεζάντα εικόνας (2)_"/>
    <w:basedOn w:val="a0"/>
    <w:link w:val="28"/>
    <w:rsid w:val="00BD69DF"/>
    <w:rPr>
      <w:rFonts w:ascii="Palatino Linotype" w:eastAsia="Palatino Linotype" w:hAnsi="Palatino Linotype" w:cs="Palatino Linotype"/>
      <w:spacing w:val="20"/>
      <w:w w:val="150"/>
      <w:sz w:val="11"/>
      <w:szCs w:val="11"/>
      <w:shd w:val="clear" w:color="auto" w:fill="FFFFFF"/>
    </w:rPr>
  </w:style>
  <w:style w:type="character" w:customStyle="1" w:styleId="29">
    <w:name w:val="Σώμα κειμένου2"/>
    <w:basedOn w:val="af6"/>
    <w:rsid w:val="00BD69DF"/>
    <w:rPr>
      <w:rFonts w:ascii="Calibri" w:eastAsia="Calibri" w:hAnsi="Calibri" w:cs="Calibri"/>
      <w:color w:val="000000"/>
      <w:spacing w:val="0"/>
      <w:w w:val="100"/>
      <w:position w:val="0"/>
      <w:u w:val="single"/>
      <w:shd w:val="clear" w:color="auto" w:fill="FFFFFF"/>
      <w:lang w:val="el-GR"/>
    </w:rPr>
  </w:style>
  <w:style w:type="character" w:customStyle="1" w:styleId="35">
    <w:name w:val="Σώμα κειμένου3"/>
    <w:basedOn w:val="af6"/>
    <w:rsid w:val="00BD69DF"/>
    <w:rPr>
      <w:rFonts w:ascii="Calibri" w:eastAsia="Calibri" w:hAnsi="Calibri" w:cs="Calibri"/>
      <w:color w:val="000000"/>
      <w:spacing w:val="0"/>
      <w:w w:val="100"/>
      <w:position w:val="0"/>
      <w:shd w:val="clear" w:color="auto" w:fill="FFFFFF"/>
      <w:lang w:val="el-GR"/>
    </w:rPr>
  </w:style>
  <w:style w:type="character" w:customStyle="1" w:styleId="1b">
    <w:name w:val="Επικεφαλίδα #1_"/>
    <w:basedOn w:val="a0"/>
    <w:link w:val="1c"/>
    <w:rsid w:val="00BD69DF"/>
    <w:rPr>
      <w:rFonts w:ascii="SimSun" w:eastAsia="SimSun" w:hAnsi="SimSun" w:cs="SimSun"/>
      <w:spacing w:val="-210"/>
      <w:sz w:val="103"/>
      <w:szCs w:val="103"/>
      <w:shd w:val="clear" w:color="auto" w:fill="FFFFFF"/>
    </w:rPr>
  </w:style>
  <w:style w:type="character" w:customStyle="1" w:styleId="44">
    <w:name w:val="Επικεφαλίδα #4 + Χωρίς έντονη γραφή"/>
    <w:basedOn w:val="41"/>
    <w:rsid w:val="00BD69DF"/>
    <w:rPr>
      <w:rFonts w:ascii="Calibri" w:eastAsia="Calibri" w:hAnsi="Calibri" w:cs="Calibri"/>
      <w:b/>
      <w:bCs/>
      <w:i w:val="0"/>
      <w:iCs w:val="0"/>
      <w:smallCaps w:val="0"/>
      <w:strike w:val="0"/>
      <w:color w:val="000000"/>
      <w:spacing w:val="0"/>
      <w:w w:val="100"/>
      <w:position w:val="0"/>
      <w:sz w:val="22"/>
      <w:szCs w:val="22"/>
      <w:u w:val="none"/>
      <w:lang w:val="el-GR"/>
    </w:rPr>
  </w:style>
  <w:style w:type="character" w:customStyle="1" w:styleId="2115">
    <w:name w:val="Σώμα κειμένου (2) + 11;5 στ.;Πλάγια γραφή"/>
    <w:basedOn w:val="22"/>
    <w:rsid w:val="00BD69DF"/>
    <w:rPr>
      <w:rFonts w:ascii="Calibri" w:eastAsia="Calibri" w:hAnsi="Calibri" w:cs="Calibri"/>
      <w:b/>
      <w:bCs/>
      <w:i/>
      <w:iCs/>
      <w:smallCaps w:val="0"/>
      <w:strike w:val="0"/>
      <w:color w:val="000000"/>
      <w:spacing w:val="0"/>
      <w:w w:val="100"/>
      <w:position w:val="0"/>
      <w:sz w:val="23"/>
      <w:szCs w:val="23"/>
      <w:u w:val="none"/>
      <w:shd w:val="clear" w:color="auto" w:fill="FFFFFF"/>
      <w:lang w:val="el-GR"/>
    </w:rPr>
  </w:style>
  <w:style w:type="character" w:customStyle="1" w:styleId="50">
    <w:name w:val="Σώμα κειμένου (5)_"/>
    <w:basedOn w:val="a0"/>
    <w:link w:val="51"/>
    <w:rsid w:val="00BD69DF"/>
    <w:rPr>
      <w:rFonts w:ascii="Calibri" w:eastAsia="Calibri" w:hAnsi="Calibri" w:cs="Calibri"/>
      <w:i/>
      <w:iCs/>
      <w:shd w:val="clear" w:color="auto" w:fill="FFFFFF"/>
    </w:rPr>
  </w:style>
  <w:style w:type="character" w:customStyle="1" w:styleId="54">
    <w:name w:val="Σώμα κειμένου (5) + 4 στ.;Χωρίς πλάγια γραφή"/>
    <w:basedOn w:val="50"/>
    <w:rsid w:val="00BD69DF"/>
    <w:rPr>
      <w:rFonts w:ascii="Calibri" w:eastAsia="Calibri" w:hAnsi="Calibri" w:cs="Calibri"/>
      <w:i/>
      <w:iCs/>
      <w:color w:val="000000"/>
      <w:spacing w:val="0"/>
      <w:w w:val="100"/>
      <w:position w:val="0"/>
      <w:sz w:val="8"/>
      <w:szCs w:val="8"/>
      <w:shd w:val="clear" w:color="auto" w:fill="FFFFFF"/>
      <w:lang w:val="el-GR"/>
    </w:rPr>
  </w:style>
  <w:style w:type="character" w:customStyle="1" w:styleId="6">
    <w:name w:val="Σώμα κειμένου (6)_"/>
    <w:basedOn w:val="a0"/>
    <w:rsid w:val="00BD69DF"/>
    <w:rPr>
      <w:rFonts w:ascii="Bookman Old Style" w:eastAsia="Bookman Old Style" w:hAnsi="Bookman Old Style" w:cs="Bookman Old Style"/>
      <w:b w:val="0"/>
      <w:bCs w:val="0"/>
      <w:i w:val="0"/>
      <w:iCs w:val="0"/>
      <w:smallCaps w:val="0"/>
      <w:strike w:val="0"/>
      <w:sz w:val="112"/>
      <w:szCs w:val="112"/>
      <w:u w:val="none"/>
    </w:rPr>
  </w:style>
  <w:style w:type="character" w:customStyle="1" w:styleId="60">
    <w:name w:val="Σώμα κειμένου (6)"/>
    <w:basedOn w:val="6"/>
    <w:rsid w:val="00BD69DF"/>
    <w:rPr>
      <w:rFonts w:ascii="Bookman Old Style" w:eastAsia="Bookman Old Style" w:hAnsi="Bookman Old Style" w:cs="Bookman Old Style"/>
      <w:b w:val="0"/>
      <w:bCs w:val="0"/>
      <w:i w:val="0"/>
      <w:iCs w:val="0"/>
      <w:smallCaps w:val="0"/>
      <w:strike w:val="0"/>
      <w:color w:val="000000"/>
      <w:spacing w:val="0"/>
      <w:w w:val="100"/>
      <w:position w:val="0"/>
      <w:sz w:val="112"/>
      <w:szCs w:val="112"/>
      <w:u w:val="none"/>
    </w:rPr>
  </w:style>
  <w:style w:type="character" w:customStyle="1" w:styleId="45">
    <w:name w:val="Σώμα κειμένου4"/>
    <w:basedOn w:val="af6"/>
    <w:rsid w:val="00BD69DF"/>
    <w:rPr>
      <w:rFonts w:ascii="Calibri" w:eastAsia="Calibri" w:hAnsi="Calibri" w:cs="Calibri"/>
      <w:color w:val="000000"/>
      <w:spacing w:val="0"/>
      <w:w w:val="100"/>
      <w:position w:val="0"/>
      <w:shd w:val="clear" w:color="auto" w:fill="FFFFFF"/>
      <w:lang w:val="el-GR"/>
    </w:rPr>
  </w:style>
  <w:style w:type="character" w:customStyle="1" w:styleId="1150">
    <w:name w:val="Κεφαλίδα ή υποσέλιδο + 11;5 στ.;Έντονη γραφή"/>
    <w:basedOn w:val="af4"/>
    <w:rsid w:val="00BD69DF"/>
    <w:rPr>
      <w:rFonts w:ascii="Calibri" w:eastAsia="Calibri" w:hAnsi="Calibri" w:cs="Calibri"/>
      <w:b/>
      <w:bCs/>
      <w:i w:val="0"/>
      <w:iCs w:val="0"/>
      <w:smallCaps w:val="0"/>
      <w:strike w:val="0"/>
      <w:color w:val="000000"/>
      <w:spacing w:val="0"/>
      <w:w w:val="100"/>
      <w:position w:val="0"/>
      <w:sz w:val="23"/>
      <w:szCs w:val="23"/>
      <w:u w:val="single"/>
      <w:lang w:val="el-GR"/>
    </w:rPr>
  </w:style>
  <w:style w:type="character" w:customStyle="1" w:styleId="52">
    <w:name w:val="Σώμα κειμένου5"/>
    <w:basedOn w:val="af6"/>
    <w:rsid w:val="00BD69DF"/>
    <w:rPr>
      <w:rFonts w:ascii="Calibri" w:eastAsia="Calibri" w:hAnsi="Calibri" w:cs="Calibri"/>
      <w:color w:val="000000"/>
      <w:spacing w:val="0"/>
      <w:w w:val="100"/>
      <w:position w:val="0"/>
      <w:u w:val="single"/>
      <w:shd w:val="clear" w:color="auto" w:fill="FFFFFF"/>
      <w:lang w:val="el-GR"/>
    </w:rPr>
  </w:style>
  <w:style w:type="character" w:customStyle="1" w:styleId="61">
    <w:name w:val="Σώμα κειμένου6"/>
    <w:basedOn w:val="af6"/>
    <w:rsid w:val="00BD69DF"/>
    <w:rPr>
      <w:rFonts w:ascii="Calibri" w:eastAsia="Calibri" w:hAnsi="Calibri" w:cs="Calibri"/>
      <w:color w:val="000000"/>
      <w:spacing w:val="0"/>
      <w:w w:val="100"/>
      <w:position w:val="0"/>
      <w:shd w:val="clear" w:color="auto" w:fill="FFFFFF"/>
      <w:lang w:val="el-GR"/>
    </w:rPr>
  </w:style>
  <w:style w:type="character" w:customStyle="1" w:styleId="36">
    <w:name w:val="Επικεφαλίδα #3"/>
    <w:basedOn w:val="34"/>
    <w:rsid w:val="00BD69DF"/>
    <w:rPr>
      <w:rFonts w:ascii="Calibri" w:eastAsia="Calibri" w:hAnsi="Calibri" w:cs="Calibri"/>
      <w:b/>
      <w:bCs/>
      <w:i w:val="0"/>
      <w:iCs w:val="0"/>
      <w:smallCaps w:val="0"/>
      <w:strike w:val="0"/>
      <w:color w:val="000000"/>
      <w:spacing w:val="0"/>
      <w:w w:val="100"/>
      <w:position w:val="0"/>
      <w:sz w:val="27"/>
      <w:szCs w:val="27"/>
      <w:u w:val="none"/>
      <w:lang w:val="el-GR"/>
    </w:rPr>
  </w:style>
  <w:style w:type="character" w:customStyle="1" w:styleId="2a">
    <w:name w:val="Λεζάντα πίνακα (2)_"/>
    <w:basedOn w:val="a0"/>
    <w:link w:val="2b"/>
    <w:rsid w:val="00BD69DF"/>
    <w:rPr>
      <w:rFonts w:ascii="Calibri" w:eastAsia="Calibri" w:hAnsi="Calibri" w:cs="Calibri"/>
      <w:b/>
      <w:bCs/>
      <w:sz w:val="27"/>
      <w:szCs w:val="27"/>
      <w:shd w:val="clear" w:color="auto" w:fill="FFFFFF"/>
    </w:rPr>
  </w:style>
  <w:style w:type="character" w:customStyle="1" w:styleId="211">
    <w:name w:val="Λεζάντα πίνακα (2) + 11 στ.;Χωρίς έντονη γραφή;Μικρά κεφαλαία"/>
    <w:basedOn w:val="2a"/>
    <w:rsid w:val="00BD69DF"/>
    <w:rPr>
      <w:rFonts w:ascii="Calibri" w:eastAsia="Calibri" w:hAnsi="Calibri" w:cs="Calibri"/>
      <w:b/>
      <w:bCs/>
      <w:smallCaps/>
      <w:color w:val="000000"/>
      <w:spacing w:val="0"/>
      <w:w w:val="100"/>
      <w:position w:val="0"/>
      <w:sz w:val="22"/>
      <w:szCs w:val="22"/>
      <w:shd w:val="clear" w:color="auto" w:fill="FFFFFF"/>
      <w:lang w:val="el-GR"/>
    </w:rPr>
  </w:style>
  <w:style w:type="character" w:customStyle="1" w:styleId="afb">
    <w:name w:val="Λεζάντα πίνακα"/>
    <w:basedOn w:val="af8"/>
    <w:rsid w:val="00BD69DF"/>
    <w:rPr>
      <w:rFonts w:ascii="Calibri" w:eastAsia="Calibri" w:hAnsi="Calibri" w:cs="Calibri"/>
      <w:b w:val="0"/>
      <w:bCs w:val="0"/>
      <w:i w:val="0"/>
      <w:iCs w:val="0"/>
      <w:smallCaps w:val="0"/>
      <w:strike w:val="0"/>
      <w:color w:val="000000"/>
      <w:spacing w:val="0"/>
      <w:w w:val="100"/>
      <w:position w:val="0"/>
      <w:sz w:val="22"/>
      <w:szCs w:val="22"/>
      <w:u w:val="none"/>
      <w:lang w:val="el-GR"/>
    </w:rPr>
  </w:style>
  <w:style w:type="character" w:customStyle="1" w:styleId="11580">
    <w:name w:val="Σώμα κειμένου + 11;5 στ.;Κλίμακα 80%"/>
    <w:basedOn w:val="af6"/>
    <w:rsid w:val="00BD69DF"/>
    <w:rPr>
      <w:rFonts w:ascii="Calibri" w:eastAsia="Calibri" w:hAnsi="Calibri" w:cs="Calibri"/>
      <w:color w:val="000000"/>
      <w:spacing w:val="0"/>
      <w:w w:val="80"/>
      <w:position w:val="0"/>
      <w:sz w:val="23"/>
      <w:szCs w:val="23"/>
      <w:shd w:val="clear" w:color="auto" w:fill="FFFFFF"/>
    </w:rPr>
  </w:style>
  <w:style w:type="character" w:customStyle="1" w:styleId="75">
    <w:name w:val="Σώμα κειμένου + 7;5 στ.;Έντονη γραφή"/>
    <w:basedOn w:val="af6"/>
    <w:rsid w:val="00BD69DF"/>
    <w:rPr>
      <w:rFonts w:ascii="Calibri" w:eastAsia="Calibri" w:hAnsi="Calibri" w:cs="Calibri"/>
      <w:b/>
      <w:bCs/>
      <w:color w:val="000000"/>
      <w:spacing w:val="0"/>
      <w:w w:val="100"/>
      <w:position w:val="0"/>
      <w:sz w:val="15"/>
      <w:szCs w:val="15"/>
      <w:shd w:val="clear" w:color="auto" w:fill="FFFFFF"/>
      <w:lang w:val="el-GR"/>
    </w:rPr>
  </w:style>
  <w:style w:type="character" w:customStyle="1" w:styleId="afc">
    <w:name w:val="Λεζάντα πίνακα + Έντονη γραφή"/>
    <w:basedOn w:val="af8"/>
    <w:rsid w:val="00BD69DF"/>
    <w:rPr>
      <w:rFonts w:ascii="Calibri" w:eastAsia="Calibri" w:hAnsi="Calibri" w:cs="Calibri"/>
      <w:b/>
      <w:bCs/>
      <w:i w:val="0"/>
      <w:iCs w:val="0"/>
      <w:smallCaps w:val="0"/>
      <w:strike w:val="0"/>
      <w:color w:val="000000"/>
      <w:spacing w:val="0"/>
      <w:w w:val="100"/>
      <w:position w:val="0"/>
      <w:sz w:val="22"/>
      <w:szCs w:val="22"/>
      <w:u w:val="none"/>
      <w:lang w:val="el-GR"/>
    </w:rPr>
  </w:style>
  <w:style w:type="character" w:customStyle="1" w:styleId="46">
    <w:name w:val="Σώμα κειμένου (4)"/>
    <w:basedOn w:val="40"/>
    <w:rsid w:val="00BD69DF"/>
    <w:rPr>
      <w:rFonts w:ascii="Calibri" w:eastAsia="Calibri" w:hAnsi="Calibri" w:cs="Calibri"/>
      <w:b w:val="0"/>
      <w:bCs w:val="0"/>
      <w:i w:val="0"/>
      <w:iCs w:val="0"/>
      <w:smallCaps w:val="0"/>
      <w:strike w:val="0"/>
      <w:color w:val="000000"/>
      <w:spacing w:val="0"/>
      <w:w w:val="100"/>
      <w:position w:val="0"/>
      <w:sz w:val="23"/>
      <w:szCs w:val="23"/>
      <w:u w:val="none"/>
      <w:lang w:val="el-GR"/>
    </w:rPr>
  </w:style>
  <w:style w:type="character" w:customStyle="1" w:styleId="411">
    <w:name w:val="Σώμα κειμένου (4) + 11 στ.;Έντονη γραφή"/>
    <w:basedOn w:val="40"/>
    <w:rsid w:val="00BD69DF"/>
    <w:rPr>
      <w:rFonts w:ascii="Calibri" w:eastAsia="Calibri" w:hAnsi="Calibri" w:cs="Calibri"/>
      <w:b/>
      <w:bCs/>
      <w:i w:val="0"/>
      <w:iCs w:val="0"/>
      <w:smallCaps w:val="0"/>
      <w:strike w:val="0"/>
      <w:color w:val="000000"/>
      <w:spacing w:val="0"/>
      <w:w w:val="100"/>
      <w:position w:val="0"/>
      <w:sz w:val="22"/>
      <w:szCs w:val="22"/>
      <w:u w:val="none"/>
      <w:lang w:val="el-GR"/>
    </w:rPr>
  </w:style>
  <w:style w:type="character" w:customStyle="1" w:styleId="21150">
    <w:name w:val="Σώμα κειμένου (2) + 11;5 στ.;Χωρίς έντονη γραφή"/>
    <w:basedOn w:val="22"/>
    <w:rsid w:val="00BD69DF"/>
    <w:rPr>
      <w:rFonts w:ascii="Calibri" w:eastAsia="Calibri" w:hAnsi="Calibri" w:cs="Calibri"/>
      <w:b/>
      <w:bCs/>
      <w:i w:val="0"/>
      <w:iCs w:val="0"/>
      <w:smallCaps w:val="0"/>
      <w:strike w:val="0"/>
      <w:color w:val="000000"/>
      <w:spacing w:val="0"/>
      <w:w w:val="100"/>
      <w:position w:val="0"/>
      <w:sz w:val="23"/>
      <w:szCs w:val="23"/>
      <w:u w:val="none"/>
      <w:shd w:val="clear" w:color="auto" w:fill="FFFFFF"/>
      <w:lang w:val="el-GR"/>
    </w:rPr>
  </w:style>
  <w:style w:type="paragraph" w:customStyle="1" w:styleId="7">
    <w:name w:val="Σώμα κειμένου7"/>
    <w:basedOn w:val="a"/>
    <w:link w:val="af6"/>
    <w:rsid w:val="00BD69DF"/>
    <w:pPr>
      <w:widowControl w:val="0"/>
      <w:shd w:val="clear" w:color="auto" w:fill="FFFFFF"/>
      <w:spacing w:before="60" w:after="0" w:line="586" w:lineRule="exact"/>
      <w:ind w:hanging="420"/>
    </w:pPr>
    <w:rPr>
      <w:rFonts w:ascii="Calibri" w:eastAsia="Calibri" w:hAnsi="Calibri" w:cs="Calibri"/>
    </w:rPr>
  </w:style>
  <w:style w:type="paragraph" w:customStyle="1" w:styleId="33">
    <w:name w:val="Σώμα κειμένου (3)"/>
    <w:basedOn w:val="a"/>
    <w:link w:val="32"/>
    <w:rsid w:val="00BD69DF"/>
    <w:pPr>
      <w:widowControl w:val="0"/>
      <w:shd w:val="clear" w:color="auto" w:fill="FFFFFF"/>
      <w:spacing w:before="4140" w:after="0" w:line="0" w:lineRule="atLeast"/>
    </w:pPr>
    <w:rPr>
      <w:rFonts w:ascii="Calibri" w:eastAsia="Calibri" w:hAnsi="Calibri" w:cs="Calibri"/>
      <w:b/>
      <w:bCs/>
      <w:sz w:val="27"/>
      <w:szCs w:val="27"/>
    </w:rPr>
  </w:style>
  <w:style w:type="paragraph" w:customStyle="1" w:styleId="25">
    <w:name w:val="Επικεφαλίδα #2"/>
    <w:basedOn w:val="a"/>
    <w:link w:val="24"/>
    <w:rsid w:val="00BD69DF"/>
    <w:pPr>
      <w:widowControl w:val="0"/>
      <w:shd w:val="clear" w:color="auto" w:fill="FFFFFF"/>
      <w:spacing w:before="1020" w:after="300" w:line="0" w:lineRule="atLeast"/>
      <w:outlineLvl w:val="1"/>
    </w:pPr>
    <w:rPr>
      <w:rFonts w:ascii="Calibri" w:eastAsia="Calibri" w:hAnsi="Calibri" w:cs="Calibri"/>
      <w:b/>
      <w:bCs/>
      <w:sz w:val="31"/>
      <w:szCs w:val="31"/>
    </w:rPr>
  </w:style>
  <w:style w:type="paragraph" w:customStyle="1" w:styleId="afa">
    <w:name w:val="Λεζάντα εικόνας"/>
    <w:basedOn w:val="a"/>
    <w:link w:val="af9"/>
    <w:rsid w:val="00BD69DF"/>
    <w:pPr>
      <w:widowControl w:val="0"/>
      <w:shd w:val="clear" w:color="auto" w:fill="FFFFFF"/>
      <w:spacing w:after="0" w:line="0" w:lineRule="atLeast"/>
    </w:pPr>
    <w:rPr>
      <w:rFonts w:ascii="Arial" w:eastAsia="Arial" w:hAnsi="Arial" w:cs="Arial"/>
      <w:sz w:val="11"/>
      <w:szCs w:val="11"/>
    </w:rPr>
  </w:style>
  <w:style w:type="paragraph" w:customStyle="1" w:styleId="28">
    <w:name w:val="Λεζάντα εικόνας (2)"/>
    <w:basedOn w:val="a"/>
    <w:link w:val="27"/>
    <w:rsid w:val="00BD69DF"/>
    <w:pPr>
      <w:widowControl w:val="0"/>
      <w:shd w:val="clear" w:color="auto" w:fill="FFFFFF"/>
      <w:spacing w:after="0" w:line="0" w:lineRule="atLeast"/>
    </w:pPr>
    <w:rPr>
      <w:rFonts w:ascii="Palatino Linotype" w:eastAsia="Palatino Linotype" w:hAnsi="Palatino Linotype" w:cs="Palatino Linotype"/>
      <w:spacing w:val="20"/>
      <w:w w:val="150"/>
      <w:sz w:val="11"/>
      <w:szCs w:val="11"/>
    </w:rPr>
  </w:style>
  <w:style w:type="paragraph" w:customStyle="1" w:styleId="1c">
    <w:name w:val="Επικεφαλίδα #1"/>
    <w:basedOn w:val="a"/>
    <w:link w:val="1b"/>
    <w:rsid w:val="00BD69DF"/>
    <w:pPr>
      <w:widowControl w:val="0"/>
      <w:shd w:val="clear" w:color="auto" w:fill="FFFFFF"/>
      <w:spacing w:before="480" w:after="720" w:line="0" w:lineRule="atLeast"/>
      <w:outlineLvl w:val="0"/>
    </w:pPr>
    <w:rPr>
      <w:rFonts w:ascii="SimSun" w:eastAsia="SimSun" w:hAnsi="SimSun" w:cs="SimSun"/>
      <w:spacing w:val="-210"/>
      <w:sz w:val="103"/>
      <w:szCs w:val="103"/>
    </w:rPr>
  </w:style>
  <w:style w:type="paragraph" w:customStyle="1" w:styleId="51">
    <w:name w:val="Σώμα κειμένου (5)"/>
    <w:basedOn w:val="a"/>
    <w:link w:val="50"/>
    <w:rsid w:val="00BD69DF"/>
    <w:pPr>
      <w:widowControl w:val="0"/>
      <w:shd w:val="clear" w:color="auto" w:fill="FFFFFF"/>
      <w:spacing w:after="0" w:line="293" w:lineRule="exact"/>
      <w:jc w:val="both"/>
    </w:pPr>
    <w:rPr>
      <w:rFonts w:ascii="Calibri" w:eastAsia="Calibri" w:hAnsi="Calibri" w:cs="Calibri"/>
      <w:i/>
      <w:iCs/>
    </w:rPr>
  </w:style>
  <w:style w:type="paragraph" w:customStyle="1" w:styleId="2b">
    <w:name w:val="Λεζάντα πίνακα (2)"/>
    <w:basedOn w:val="a"/>
    <w:link w:val="2a"/>
    <w:rsid w:val="00BD69DF"/>
    <w:pPr>
      <w:widowControl w:val="0"/>
      <w:shd w:val="clear" w:color="auto" w:fill="FFFFFF"/>
      <w:spacing w:after="0" w:line="0" w:lineRule="atLeast"/>
    </w:pPr>
    <w:rPr>
      <w:rFonts w:ascii="Calibri" w:eastAsia="Calibri" w:hAnsi="Calibri" w:cs="Calibri"/>
      <w:b/>
      <w:bCs/>
      <w:sz w:val="27"/>
      <w:szCs w:val="27"/>
    </w:rPr>
  </w:style>
  <w:style w:type="table" w:customStyle="1" w:styleId="111">
    <w:name w:val="Πλέγμα πίνακα11"/>
    <w:basedOn w:val="a1"/>
    <w:next w:val="a4"/>
    <w:uiPriority w:val="39"/>
    <w:rsid w:val="00BD69DF"/>
    <w:pPr>
      <w:widowControl w:val="0"/>
      <w:spacing w:after="0" w:line="240" w:lineRule="auto"/>
    </w:pPr>
    <w:rPr>
      <w:rFonts w:ascii="Courier New" w:eastAsia="Courier New" w:hAnsi="Courier New" w:cs="Courier New"/>
      <w:sz w:val="24"/>
      <w:szCs w:val="24"/>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496110908msolistparagraph">
    <w:name w:val="x_496110908msolistparagraph"/>
    <w:basedOn w:val="a"/>
    <w:rsid w:val="00BD69DF"/>
    <w:pPr>
      <w:spacing w:before="100" w:beforeAutospacing="1" w:after="100" w:afterAutospacing="1" w:line="240" w:lineRule="auto"/>
    </w:pPr>
    <w:rPr>
      <w:rFonts w:ascii="Times New Roman" w:hAnsi="Times New Roman" w:cs="Times New Roman"/>
      <w:sz w:val="24"/>
      <w:szCs w:val="24"/>
      <w:lang w:eastAsia="el-GR"/>
    </w:rPr>
  </w:style>
  <w:style w:type="character" w:customStyle="1" w:styleId="1Char1">
    <w:name w:val="Επικεφαλίδα 1 Char1"/>
    <w:basedOn w:val="a0"/>
    <w:uiPriority w:val="9"/>
    <w:rsid w:val="00BD69DF"/>
    <w:rPr>
      <w:rFonts w:asciiTheme="majorHAnsi" w:eastAsiaTheme="majorEastAsia" w:hAnsiTheme="majorHAnsi" w:cstheme="majorBidi"/>
      <w:b/>
      <w:bCs/>
      <w:color w:val="365F91" w:themeColor="accent1" w:themeShade="BF"/>
      <w:sz w:val="28"/>
      <w:szCs w:val="28"/>
    </w:rPr>
  </w:style>
  <w:style w:type="character" w:customStyle="1" w:styleId="2Char1">
    <w:name w:val="Επικεφαλίδα 2 Char1"/>
    <w:basedOn w:val="a0"/>
    <w:uiPriority w:val="9"/>
    <w:semiHidden/>
    <w:rsid w:val="00BD69DF"/>
    <w:rPr>
      <w:rFonts w:asciiTheme="majorHAnsi" w:eastAsiaTheme="majorEastAsia" w:hAnsiTheme="majorHAnsi" w:cstheme="majorBidi"/>
      <w:b/>
      <w:bCs/>
      <w:color w:val="4F81BD" w:themeColor="accent1"/>
      <w:sz w:val="26"/>
      <w:szCs w:val="26"/>
    </w:rPr>
  </w:style>
  <w:style w:type="character" w:customStyle="1" w:styleId="3Char1">
    <w:name w:val="Επικεφαλίδα 3 Char1"/>
    <w:basedOn w:val="a0"/>
    <w:uiPriority w:val="9"/>
    <w:semiHidden/>
    <w:rsid w:val="00BD69DF"/>
    <w:rPr>
      <w:rFonts w:asciiTheme="majorHAnsi" w:eastAsiaTheme="majorEastAsia" w:hAnsiTheme="majorHAnsi" w:cstheme="majorBidi"/>
      <w:b/>
      <w:bCs/>
      <w:color w:val="4F81BD" w:themeColor="accent1"/>
    </w:rPr>
  </w:style>
  <w:style w:type="table" w:styleId="a4">
    <w:name w:val="Table Grid"/>
    <w:basedOn w:val="a1"/>
    <w:uiPriority w:val="39"/>
    <w:rsid w:val="00BD6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Intense Quote"/>
    <w:basedOn w:val="a"/>
    <w:next w:val="a"/>
    <w:link w:val="Char4"/>
    <w:uiPriority w:val="30"/>
    <w:qFormat/>
    <w:rsid w:val="00BD69DF"/>
    <w:pPr>
      <w:pBdr>
        <w:bottom w:val="single" w:sz="4" w:space="4" w:color="4F81BD" w:themeColor="accent1"/>
      </w:pBdr>
      <w:spacing w:before="200" w:after="280"/>
      <w:ind w:left="936" w:right="936"/>
    </w:pPr>
    <w:rPr>
      <w:rFonts w:ascii="Times New Roman" w:eastAsia="Times New Roman" w:hAnsi="Times New Roman" w:cs="Times New Roman"/>
      <w:i/>
      <w:iCs/>
      <w:color w:val="4472C4"/>
      <w:sz w:val="20"/>
      <w:szCs w:val="20"/>
      <w:lang w:eastAsia="el-GR"/>
    </w:rPr>
  </w:style>
  <w:style w:type="character" w:customStyle="1" w:styleId="Char10">
    <w:name w:val="Έντονο εισαγωγικό Char1"/>
    <w:basedOn w:val="a0"/>
    <w:uiPriority w:val="30"/>
    <w:rsid w:val="00BD69DF"/>
    <w:rPr>
      <w:b/>
      <w:bCs/>
      <w:i/>
      <w:iCs/>
      <w:color w:val="4F81BD" w:themeColor="accent1"/>
    </w:rPr>
  </w:style>
  <w:style w:type="paragraph" w:styleId="ad">
    <w:name w:val="Title"/>
    <w:basedOn w:val="a"/>
    <w:next w:val="a"/>
    <w:link w:val="Char5"/>
    <w:uiPriority w:val="10"/>
    <w:qFormat/>
    <w:rsid w:val="00BD69DF"/>
    <w:pPr>
      <w:pBdr>
        <w:bottom w:val="single" w:sz="8" w:space="4" w:color="4F81BD" w:themeColor="accent1"/>
      </w:pBdr>
      <w:spacing w:after="300" w:line="240" w:lineRule="auto"/>
      <w:contextualSpacing/>
    </w:pPr>
    <w:rPr>
      <w:rFonts w:ascii="Calibri Light" w:eastAsia="Times New Roman" w:hAnsi="Calibri Light" w:cs="Times New Roman"/>
      <w:spacing w:val="-10"/>
      <w:kern w:val="28"/>
      <w:sz w:val="56"/>
      <w:szCs w:val="56"/>
      <w:lang w:eastAsia="el-GR"/>
    </w:rPr>
  </w:style>
  <w:style w:type="character" w:customStyle="1" w:styleId="Char11">
    <w:name w:val="Τίτλος Char1"/>
    <w:basedOn w:val="a0"/>
    <w:uiPriority w:val="10"/>
    <w:rsid w:val="00BD69DF"/>
    <w:rPr>
      <w:rFonts w:asciiTheme="majorHAnsi" w:eastAsiaTheme="majorEastAsia" w:hAnsiTheme="majorHAnsi" w:cstheme="majorBidi"/>
      <w:color w:val="17365D" w:themeColor="text2" w:themeShade="BF"/>
      <w:spacing w:val="5"/>
      <w:kern w:val="28"/>
      <w:sz w:val="52"/>
      <w:szCs w:val="52"/>
    </w:rPr>
  </w:style>
  <w:style w:type="paragraph" w:styleId="ae">
    <w:name w:val="Subtitle"/>
    <w:basedOn w:val="a"/>
    <w:next w:val="a"/>
    <w:link w:val="Char6"/>
    <w:uiPriority w:val="11"/>
    <w:qFormat/>
    <w:rsid w:val="00BD69DF"/>
    <w:pPr>
      <w:numPr>
        <w:ilvl w:val="1"/>
      </w:numPr>
    </w:pPr>
    <w:rPr>
      <w:rFonts w:eastAsia="Times New Roman"/>
      <w:color w:val="5A5A5A"/>
      <w:spacing w:val="15"/>
      <w:lang w:eastAsia="el-GR"/>
    </w:rPr>
  </w:style>
  <w:style w:type="character" w:customStyle="1" w:styleId="Char12">
    <w:name w:val="Υπότιτλος Char1"/>
    <w:basedOn w:val="a0"/>
    <w:uiPriority w:val="11"/>
    <w:rsid w:val="00BD69DF"/>
    <w:rPr>
      <w:rFonts w:asciiTheme="majorHAnsi" w:eastAsiaTheme="majorEastAsia" w:hAnsiTheme="majorHAnsi" w:cstheme="majorBidi"/>
      <w:i/>
      <w:iCs/>
      <w:color w:val="4F81BD" w:themeColor="accent1"/>
      <w:spacing w:val="15"/>
      <w:sz w:val="24"/>
      <w:szCs w:val="24"/>
    </w:rPr>
  </w:style>
  <w:style w:type="character" w:styleId="-">
    <w:name w:val="Hyperlink"/>
    <w:basedOn w:val="a0"/>
    <w:uiPriority w:val="99"/>
    <w:unhideWhenUsed/>
    <w:rsid w:val="00BD69DF"/>
    <w:rPr>
      <w:color w:val="0000FF" w:themeColor="hyperlink"/>
      <w:u w:val="single"/>
    </w:rPr>
  </w:style>
  <w:style w:type="paragraph" w:styleId="af0">
    <w:name w:val="No Spacing"/>
    <w:uiPriority w:val="1"/>
    <w:qFormat/>
    <w:rsid w:val="00BD69DF"/>
    <w:pPr>
      <w:spacing w:after="0" w:line="240" w:lineRule="auto"/>
    </w:pPr>
  </w:style>
  <w:style w:type="paragraph" w:styleId="af2">
    <w:name w:val="Quote"/>
    <w:basedOn w:val="a"/>
    <w:next w:val="a"/>
    <w:link w:val="Char9"/>
    <w:uiPriority w:val="29"/>
    <w:qFormat/>
    <w:rsid w:val="00BD69DF"/>
    <w:rPr>
      <w:rFonts w:ascii="Times New Roman" w:eastAsia="Times New Roman" w:hAnsi="Times New Roman" w:cs="Times New Roman"/>
      <w:i/>
      <w:iCs/>
      <w:color w:val="404040"/>
      <w:sz w:val="20"/>
      <w:szCs w:val="20"/>
      <w:lang w:eastAsia="el-GR"/>
    </w:rPr>
  </w:style>
  <w:style w:type="character" w:customStyle="1" w:styleId="Char13">
    <w:name w:val="Απόσπασμα Char1"/>
    <w:basedOn w:val="a0"/>
    <w:uiPriority w:val="29"/>
    <w:rsid w:val="00BD69DF"/>
    <w:rPr>
      <w:i/>
      <w:iCs/>
      <w:color w:val="000000" w:themeColor="text1"/>
    </w:rPr>
  </w:style>
  <w:style w:type="character" w:customStyle="1" w:styleId="5Char">
    <w:name w:val="Επικεφαλίδα 5 Char"/>
    <w:basedOn w:val="a0"/>
    <w:link w:val="5"/>
    <w:rsid w:val="00F444D1"/>
    <w:rPr>
      <w:rFonts w:ascii="Lucida Sans" w:eastAsia="Times New Roman" w:hAnsi="Lucida Sans" w:cs="Lucida Sans"/>
      <w:b/>
      <w:szCs w:val="20"/>
      <w:lang w:val="en-US" w:eastAsia="zh-CN"/>
    </w:rPr>
  </w:style>
  <w:style w:type="character" w:customStyle="1" w:styleId="WW8Num1z1">
    <w:name w:val="WW8Num1z1"/>
    <w:rsid w:val="00F444D1"/>
  </w:style>
  <w:style w:type="character" w:customStyle="1" w:styleId="WW8Num1z2">
    <w:name w:val="WW8Num1z2"/>
    <w:rsid w:val="00F444D1"/>
  </w:style>
  <w:style w:type="character" w:customStyle="1" w:styleId="WW8Num1z3">
    <w:name w:val="WW8Num1z3"/>
    <w:rsid w:val="00F444D1"/>
  </w:style>
  <w:style w:type="character" w:customStyle="1" w:styleId="WW8Num1z4">
    <w:name w:val="WW8Num1z4"/>
    <w:rsid w:val="00F444D1"/>
    <w:rPr>
      <w:rFonts w:ascii="Arial" w:hAnsi="Arial" w:cs="Times New Roman"/>
      <w:b w:val="0"/>
      <w:i w:val="0"/>
      <w:sz w:val="20"/>
      <w:szCs w:val="20"/>
    </w:rPr>
  </w:style>
  <w:style w:type="character" w:customStyle="1" w:styleId="WW8Num1z5">
    <w:name w:val="WW8Num1z5"/>
    <w:rsid w:val="00F444D1"/>
  </w:style>
  <w:style w:type="character" w:customStyle="1" w:styleId="WW8Num1z6">
    <w:name w:val="WW8Num1z6"/>
    <w:rsid w:val="00F444D1"/>
  </w:style>
  <w:style w:type="character" w:customStyle="1" w:styleId="WW8Num1z7">
    <w:name w:val="WW8Num1z7"/>
    <w:rsid w:val="00F444D1"/>
  </w:style>
  <w:style w:type="character" w:customStyle="1" w:styleId="WW8Num1z8">
    <w:name w:val="WW8Num1z8"/>
    <w:rsid w:val="00F444D1"/>
  </w:style>
  <w:style w:type="character" w:customStyle="1" w:styleId="WW8Num2z0">
    <w:name w:val="WW8Num2z0"/>
    <w:rsid w:val="00F444D1"/>
  </w:style>
  <w:style w:type="character" w:customStyle="1" w:styleId="WW8Num2z1">
    <w:name w:val="WW8Num2z1"/>
    <w:rsid w:val="00F444D1"/>
  </w:style>
  <w:style w:type="character" w:customStyle="1" w:styleId="WW8Num2z2">
    <w:name w:val="WW8Num2z2"/>
    <w:rsid w:val="00F444D1"/>
  </w:style>
  <w:style w:type="character" w:customStyle="1" w:styleId="WW8Num2z3">
    <w:name w:val="WW8Num2z3"/>
    <w:rsid w:val="00F444D1"/>
  </w:style>
  <w:style w:type="character" w:customStyle="1" w:styleId="WW8Num2z4">
    <w:name w:val="WW8Num2z4"/>
    <w:rsid w:val="00F444D1"/>
    <w:rPr>
      <w:rFonts w:ascii="Arial" w:hAnsi="Arial" w:cs="Times New Roman"/>
      <w:b w:val="0"/>
      <w:i w:val="0"/>
      <w:sz w:val="20"/>
      <w:szCs w:val="20"/>
    </w:rPr>
  </w:style>
  <w:style w:type="character" w:customStyle="1" w:styleId="WW8Num2z5">
    <w:name w:val="WW8Num2z5"/>
    <w:rsid w:val="00F444D1"/>
  </w:style>
  <w:style w:type="character" w:customStyle="1" w:styleId="WW8Num2z6">
    <w:name w:val="WW8Num2z6"/>
    <w:rsid w:val="00F444D1"/>
  </w:style>
  <w:style w:type="character" w:customStyle="1" w:styleId="WW8Num2z7">
    <w:name w:val="WW8Num2z7"/>
    <w:rsid w:val="00F444D1"/>
  </w:style>
  <w:style w:type="character" w:customStyle="1" w:styleId="WW8Num2z8">
    <w:name w:val="WW8Num2z8"/>
    <w:rsid w:val="00F444D1"/>
  </w:style>
  <w:style w:type="character" w:customStyle="1" w:styleId="WW8Num3z0">
    <w:name w:val="WW8Num3z0"/>
    <w:rsid w:val="00F444D1"/>
    <w:rPr>
      <w:rFonts w:ascii="Symbol" w:hAnsi="Symbol" w:cs="Symbol"/>
      <w:lang w:val="el-GR"/>
    </w:rPr>
  </w:style>
  <w:style w:type="character" w:customStyle="1" w:styleId="WW8Num4z0">
    <w:name w:val="WW8Num4z0"/>
    <w:rsid w:val="00F444D1"/>
    <w:rPr>
      <w:lang w:val="el-GR"/>
    </w:rPr>
  </w:style>
  <w:style w:type="character" w:customStyle="1" w:styleId="WW8Num5z0">
    <w:name w:val="WW8Num5z0"/>
    <w:rsid w:val="00F444D1"/>
    <w:rPr>
      <w:rFonts w:ascii="Webdings" w:hAnsi="Webdings" w:cs="Webdings"/>
      <w:color w:val="333399"/>
      <w:sz w:val="16"/>
    </w:rPr>
  </w:style>
  <w:style w:type="character" w:customStyle="1" w:styleId="WW8Num6z0">
    <w:name w:val="WW8Num6z0"/>
    <w:rsid w:val="00F444D1"/>
    <w:rPr>
      <w:rFonts w:ascii="Symbol" w:hAnsi="Symbol" w:cs="Symbol"/>
      <w:strike/>
      <w:color w:val="0070C0"/>
      <w:kern w:val="1"/>
      <w:position w:val="0"/>
      <w:sz w:val="24"/>
      <w:vertAlign w:val="baseline"/>
      <w:lang w:val="el-GR"/>
    </w:rPr>
  </w:style>
  <w:style w:type="character" w:customStyle="1" w:styleId="WW8Num7z0">
    <w:name w:val="WW8Num7z0"/>
    <w:rsid w:val="00F444D1"/>
    <w:rPr>
      <w:rFonts w:ascii="Symbol" w:hAnsi="Symbol" w:cs="Symbol"/>
      <w:shd w:val="clear" w:color="auto" w:fill="C0C0C0"/>
      <w:lang w:val="el-GR"/>
    </w:rPr>
  </w:style>
  <w:style w:type="character" w:customStyle="1" w:styleId="WW8Num8z0">
    <w:name w:val="WW8Num8z0"/>
    <w:rsid w:val="00F444D1"/>
    <w:rPr>
      <w:b/>
      <w:bCs/>
      <w:szCs w:val="22"/>
      <w:lang w:val="el-GR"/>
    </w:rPr>
  </w:style>
  <w:style w:type="character" w:customStyle="1" w:styleId="WW8Num8z1">
    <w:name w:val="WW8Num8z1"/>
    <w:rsid w:val="00F444D1"/>
  </w:style>
  <w:style w:type="character" w:customStyle="1" w:styleId="WW8Num8z2">
    <w:name w:val="WW8Num8z2"/>
    <w:rsid w:val="00F444D1"/>
  </w:style>
  <w:style w:type="character" w:customStyle="1" w:styleId="WW8Num8z3">
    <w:name w:val="WW8Num8z3"/>
    <w:rsid w:val="00F444D1"/>
  </w:style>
  <w:style w:type="character" w:customStyle="1" w:styleId="WW8Num8z4">
    <w:name w:val="WW8Num8z4"/>
    <w:rsid w:val="00F444D1"/>
  </w:style>
  <w:style w:type="character" w:customStyle="1" w:styleId="WW8Num8z5">
    <w:name w:val="WW8Num8z5"/>
    <w:rsid w:val="00F444D1"/>
  </w:style>
  <w:style w:type="character" w:customStyle="1" w:styleId="WW8Num8z6">
    <w:name w:val="WW8Num8z6"/>
    <w:rsid w:val="00F444D1"/>
  </w:style>
  <w:style w:type="character" w:customStyle="1" w:styleId="WW8Num8z7">
    <w:name w:val="WW8Num8z7"/>
    <w:rsid w:val="00F444D1"/>
  </w:style>
  <w:style w:type="character" w:customStyle="1" w:styleId="WW8Num8z8">
    <w:name w:val="WW8Num8z8"/>
    <w:rsid w:val="00F444D1"/>
  </w:style>
  <w:style w:type="character" w:customStyle="1" w:styleId="WW8Num9z0">
    <w:name w:val="WW8Num9z0"/>
    <w:rsid w:val="00F444D1"/>
    <w:rPr>
      <w:b/>
      <w:bCs/>
      <w:szCs w:val="22"/>
      <w:lang w:val="el-GR"/>
    </w:rPr>
  </w:style>
  <w:style w:type="character" w:customStyle="1" w:styleId="WW8Num9z1">
    <w:name w:val="WW8Num9z1"/>
    <w:rsid w:val="00F444D1"/>
    <w:rPr>
      <w:rFonts w:eastAsia="Calibri"/>
      <w:lang w:val="el-GR"/>
    </w:rPr>
  </w:style>
  <w:style w:type="character" w:customStyle="1" w:styleId="WW8Num9z2">
    <w:name w:val="WW8Num9z2"/>
    <w:rsid w:val="00F444D1"/>
  </w:style>
  <w:style w:type="character" w:customStyle="1" w:styleId="WW8Num9z3">
    <w:name w:val="WW8Num9z3"/>
    <w:rsid w:val="00F444D1"/>
  </w:style>
  <w:style w:type="character" w:customStyle="1" w:styleId="WW8Num9z4">
    <w:name w:val="WW8Num9z4"/>
    <w:rsid w:val="00F444D1"/>
  </w:style>
  <w:style w:type="character" w:customStyle="1" w:styleId="WW8Num9z5">
    <w:name w:val="WW8Num9z5"/>
    <w:rsid w:val="00F444D1"/>
  </w:style>
  <w:style w:type="character" w:customStyle="1" w:styleId="WW8Num9z6">
    <w:name w:val="WW8Num9z6"/>
    <w:rsid w:val="00F444D1"/>
  </w:style>
  <w:style w:type="character" w:customStyle="1" w:styleId="WW8Num9z7">
    <w:name w:val="WW8Num9z7"/>
    <w:rsid w:val="00F444D1"/>
  </w:style>
  <w:style w:type="character" w:customStyle="1" w:styleId="WW8Num9z8">
    <w:name w:val="WW8Num9z8"/>
    <w:rsid w:val="00F444D1"/>
  </w:style>
  <w:style w:type="character" w:customStyle="1" w:styleId="WW8Num10z0">
    <w:name w:val="WW8Num10z0"/>
    <w:rsid w:val="00F444D1"/>
    <w:rPr>
      <w:rFonts w:ascii="Symbol" w:hAnsi="Symbol" w:cs="OpenSymbol"/>
      <w:color w:val="5B9BD5"/>
    </w:rPr>
  </w:style>
  <w:style w:type="character" w:customStyle="1" w:styleId="WW8Num11z0">
    <w:name w:val="WW8Num11z0"/>
    <w:rsid w:val="00F444D1"/>
    <w:rPr>
      <w:rFonts w:ascii="Angsana New" w:hAnsi="Angsana New" w:cs="Angsana New" w:hint="default"/>
      <w:color w:val="000000"/>
      <w:kern w:val="1"/>
      <w:szCs w:val="22"/>
      <w:shd w:val="clear" w:color="auto" w:fill="FFFFFF"/>
      <w:lang w:val="el-GR"/>
    </w:rPr>
  </w:style>
  <w:style w:type="character" w:customStyle="1" w:styleId="WW8Num7z1">
    <w:name w:val="WW8Num7z1"/>
    <w:rsid w:val="00F444D1"/>
  </w:style>
  <w:style w:type="character" w:customStyle="1" w:styleId="WW8Num7z2">
    <w:name w:val="WW8Num7z2"/>
    <w:rsid w:val="00F444D1"/>
  </w:style>
  <w:style w:type="character" w:customStyle="1" w:styleId="WW8Num7z3">
    <w:name w:val="WW8Num7z3"/>
    <w:rsid w:val="00F444D1"/>
  </w:style>
  <w:style w:type="character" w:customStyle="1" w:styleId="WW8Num7z4">
    <w:name w:val="WW8Num7z4"/>
    <w:rsid w:val="00F444D1"/>
  </w:style>
  <w:style w:type="character" w:customStyle="1" w:styleId="WW8Num7z5">
    <w:name w:val="WW8Num7z5"/>
    <w:rsid w:val="00F444D1"/>
  </w:style>
  <w:style w:type="character" w:customStyle="1" w:styleId="WW8Num7z6">
    <w:name w:val="WW8Num7z6"/>
    <w:rsid w:val="00F444D1"/>
  </w:style>
  <w:style w:type="character" w:customStyle="1" w:styleId="WW8Num7z7">
    <w:name w:val="WW8Num7z7"/>
    <w:rsid w:val="00F444D1"/>
  </w:style>
  <w:style w:type="character" w:customStyle="1" w:styleId="WW8Num7z8">
    <w:name w:val="WW8Num7z8"/>
    <w:rsid w:val="00F444D1"/>
  </w:style>
  <w:style w:type="character" w:customStyle="1" w:styleId="WW8Num10z1">
    <w:name w:val="WW8Num10z1"/>
    <w:rsid w:val="00F444D1"/>
    <w:rPr>
      <w:rFonts w:ascii="Courier New" w:hAnsi="Courier New" w:cs="Courier New" w:hint="default"/>
    </w:rPr>
  </w:style>
  <w:style w:type="character" w:customStyle="1" w:styleId="WW8Num10z3">
    <w:name w:val="WW8Num10z3"/>
    <w:rsid w:val="00F444D1"/>
    <w:rPr>
      <w:rFonts w:ascii="Symbol" w:hAnsi="Symbol" w:cs="Symbol" w:hint="default"/>
    </w:rPr>
  </w:style>
  <w:style w:type="character" w:customStyle="1" w:styleId="WW8Num11z1">
    <w:name w:val="WW8Num11z1"/>
    <w:rsid w:val="00F444D1"/>
    <w:rPr>
      <w:rFonts w:ascii="Courier New" w:hAnsi="Courier New" w:cs="Courier New" w:hint="default"/>
    </w:rPr>
  </w:style>
  <w:style w:type="character" w:customStyle="1" w:styleId="WW8Num11z3">
    <w:name w:val="WW8Num11z3"/>
    <w:rsid w:val="00F444D1"/>
    <w:rPr>
      <w:rFonts w:ascii="Symbol" w:hAnsi="Symbol" w:cs="Symbol" w:hint="default"/>
    </w:rPr>
  </w:style>
  <w:style w:type="character" w:customStyle="1" w:styleId="WW8Num12z0">
    <w:name w:val="WW8Num12z0"/>
    <w:rsid w:val="00F444D1"/>
    <w:rPr>
      <w:rFonts w:ascii="Angsana New" w:hAnsi="Angsana New" w:cs="Angsana New" w:hint="default"/>
      <w:color w:val="000000"/>
      <w:kern w:val="1"/>
      <w:szCs w:val="22"/>
      <w:shd w:val="clear" w:color="auto" w:fill="FFFFFF"/>
      <w:lang w:val="el-GR"/>
    </w:rPr>
  </w:style>
  <w:style w:type="character" w:customStyle="1" w:styleId="WW8Num12z1">
    <w:name w:val="WW8Num12z1"/>
    <w:rsid w:val="00F444D1"/>
    <w:rPr>
      <w:rFonts w:ascii="Courier New" w:hAnsi="Courier New" w:cs="Courier New" w:hint="default"/>
    </w:rPr>
  </w:style>
  <w:style w:type="character" w:customStyle="1" w:styleId="WW8Num12z2">
    <w:name w:val="WW8Num12z2"/>
    <w:rsid w:val="00F444D1"/>
    <w:rPr>
      <w:rFonts w:ascii="Wingdings" w:hAnsi="Wingdings" w:cs="Wingdings" w:hint="default"/>
    </w:rPr>
  </w:style>
  <w:style w:type="character" w:customStyle="1" w:styleId="WW8Num12z3">
    <w:name w:val="WW8Num12z3"/>
    <w:rsid w:val="00F444D1"/>
    <w:rPr>
      <w:rFonts w:ascii="Symbol" w:hAnsi="Symbol" w:cs="Symbol" w:hint="default"/>
    </w:rPr>
  </w:style>
  <w:style w:type="character" w:customStyle="1" w:styleId="1d">
    <w:name w:val="Προεπιλεγμένη γραμματοσειρά1"/>
    <w:rsid w:val="00F444D1"/>
  </w:style>
  <w:style w:type="character" w:customStyle="1" w:styleId="37">
    <w:name w:val="Προεπιλεγμένη γραμματοσειρά3"/>
    <w:rsid w:val="00F444D1"/>
  </w:style>
  <w:style w:type="character" w:customStyle="1" w:styleId="WW-DefaultParagraphFont">
    <w:name w:val="WW-Default Paragraph Font"/>
    <w:rsid w:val="00F444D1"/>
  </w:style>
  <w:style w:type="character" w:customStyle="1" w:styleId="WW8Num10z2">
    <w:name w:val="WW8Num10z2"/>
    <w:rsid w:val="00F444D1"/>
  </w:style>
  <w:style w:type="character" w:customStyle="1" w:styleId="WW8Num10z4">
    <w:name w:val="WW8Num10z4"/>
    <w:rsid w:val="00F444D1"/>
  </w:style>
  <w:style w:type="character" w:customStyle="1" w:styleId="WW8Num10z5">
    <w:name w:val="WW8Num10z5"/>
    <w:rsid w:val="00F444D1"/>
  </w:style>
  <w:style w:type="character" w:customStyle="1" w:styleId="WW8Num10z6">
    <w:name w:val="WW8Num10z6"/>
    <w:rsid w:val="00F444D1"/>
  </w:style>
  <w:style w:type="character" w:customStyle="1" w:styleId="WW8Num10z7">
    <w:name w:val="WW8Num10z7"/>
    <w:rsid w:val="00F444D1"/>
  </w:style>
  <w:style w:type="character" w:customStyle="1" w:styleId="WW8Num10z8">
    <w:name w:val="WW8Num10z8"/>
    <w:rsid w:val="00F444D1"/>
  </w:style>
  <w:style w:type="character" w:customStyle="1" w:styleId="DefaultParagraphFont2">
    <w:name w:val="Default Paragraph Font2"/>
    <w:rsid w:val="00F444D1"/>
  </w:style>
  <w:style w:type="character" w:customStyle="1" w:styleId="WW8Num11z2">
    <w:name w:val="WW8Num11z2"/>
    <w:rsid w:val="00F444D1"/>
  </w:style>
  <w:style w:type="character" w:customStyle="1" w:styleId="WW8Num11z4">
    <w:name w:val="WW8Num11z4"/>
    <w:rsid w:val="00F444D1"/>
  </w:style>
  <w:style w:type="character" w:customStyle="1" w:styleId="WW8Num11z5">
    <w:name w:val="WW8Num11z5"/>
    <w:rsid w:val="00F444D1"/>
  </w:style>
  <w:style w:type="character" w:customStyle="1" w:styleId="WW8Num11z6">
    <w:name w:val="WW8Num11z6"/>
    <w:rsid w:val="00F444D1"/>
  </w:style>
  <w:style w:type="character" w:customStyle="1" w:styleId="WW8Num11z7">
    <w:name w:val="WW8Num11z7"/>
    <w:rsid w:val="00F444D1"/>
  </w:style>
  <w:style w:type="character" w:customStyle="1" w:styleId="WW8Num11z8">
    <w:name w:val="WW8Num11z8"/>
    <w:rsid w:val="00F444D1"/>
  </w:style>
  <w:style w:type="character" w:customStyle="1" w:styleId="WW8Num12z4">
    <w:name w:val="WW8Num12z4"/>
    <w:rsid w:val="00F444D1"/>
  </w:style>
  <w:style w:type="character" w:customStyle="1" w:styleId="WW8Num12z5">
    <w:name w:val="WW8Num12z5"/>
    <w:rsid w:val="00F444D1"/>
  </w:style>
  <w:style w:type="character" w:customStyle="1" w:styleId="WW8Num12z6">
    <w:name w:val="WW8Num12z6"/>
    <w:rsid w:val="00F444D1"/>
  </w:style>
  <w:style w:type="character" w:customStyle="1" w:styleId="WW8Num12z7">
    <w:name w:val="WW8Num12z7"/>
    <w:rsid w:val="00F444D1"/>
  </w:style>
  <w:style w:type="character" w:customStyle="1" w:styleId="WW8Num12z8">
    <w:name w:val="WW8Num12z8"/>
    <w:rsid w:val="00F444D1"/>
  </w:style>
  <w:style w:type="character" w:customStyle="1" w:styleId="WW8Num13z0">
    <w:name w:val="WW8Num13z0"/>
    <w:rsid w:val="00F444D1"/>
    <w:rPr>
      <w:rFonts w:ascii="Symbol" w:hAnsi="Symbol" w:cs="OpenSymbol"/>
    </w:rPr>
  </w:style>
  <w:style w:type="character" w:customStyle="1" w:styleId="WW-DefaultParagraphFont1">
    <w:name w:val="WW-Default Paragraph Font1"/>
    <w:rsid w:val="00F444D1"/>
  </w:style>
  <w:style w:type="character" w:customStyle="1" w:styleId="WW8Num13z1">
    <w:name w:val="WW8Num13z1"/>
    <w:rsid w:val="00F444D1"/>
    <w:rPr>
      <w:rFonts w:eastAsia="Calibri"/>
      <w:lang w:val="el-GR"/>
    </w:rPr>
  </w:style>
  <w:style w:type="character" w:customStyle="1" w:styleId="WW8Num13z2">
    <w:name w:val="WW8Num13z2"/>
    <w:rsid w:val="00F444D1"/>
  </w:style>
  <w:style w:type="character" w:customStyle="1" w:styleId="WW8Num13z3">
    <w:name w:val="WW8Num13z3"/>
    <w:rsid w:val="00F444D1"/>
  </w:style>
  <w:style w:type="character" w:customStyle="1" w:styleId="WW8Num13z4">
    <w:name w:val="WW8Num13z4"/>
    <w:rsid w:val="00F444D1"/>
  </w:style>
  <w:style w:type="character" w:customStyle="1" w:styleId="WW8Num13z5">
    <w:name w:val="WW8Num13z5"/>
    <w:rsid w:val="00F444D1"/>
  </w:style>
  <w:style w:type="character" w:customStyle="1" w:styleId="WW8Num13z6">
    <w:name w:val="WW8Num13z6"/>
    <w:rsid w:val="00F444D1"/>
  </w:style>
  <w:style w:type="character" w:customStyle="1" w:styleId="WW8Num13z7">
    <w:name w:val="WW8Num13z7"/>
    <w:rsid w:val="00F444D1"/>
  </w:style>
  <w:style w:type="character" w:customStyle="1" w:styleId="WW8Num13z8">
    <w:name w:val="WW8Num13z8"/>
    <w:rsid w:val="00F444D1"/>
  </w:style>
  <w:style w:type="character" w:customStyle="1" w:styleId="WW8Num14z0">
    <w:name w:val="WW8Num14z0"/>
    <w:rsid w:val="00F444D1"/>
    <w:rPr>
      <w:rFonts w:ascii="Symbol" w:hAnsi="Symbol" w:cs="OpenSymbol"/>
    </w:rPr>
  </w:style>
  <w:style w:type="character" w:customStyle="1" w:styleId="WW8Num14z1">
    <w:name w:val="WW8Num14z1"/>
    <w:rsid w:val="00F444D1"/>
  </w:style>
  <w:style w:type="character" w:customStyle="1" w:styleId="WW8Num14z2">
    <w:name w:val="WW8Num14z2"/>
    <w:rsid w:val="00F444D1"/>
  </w:style>
  <w:style w:type="character" w:customStyle="1" w:styleId="WW8Num14z3">
    <w:name w:val="WW8Num14z3"/>
    <w:rsid w:val="00F444D1"/>
  </w:style>
  <w:style w:type="character" w:customStyle="1" w:styleId="WW8Num14z4">
    <w:name w:val="WW8Num14z4"/>
    <w:rsid w:val="00F444D1"/>
  </w:style>
  <w:style w:type="character" w:customStyle="1" w:styleId="WW8Num14z5">
    <w:name w:val="WW8Num14z5"/>
    <w:rsid w:val="00F444D1"/>
  </w:style>
  <w:style w:type="character" w:customStyle="1" w:styleId="WW8Num14z6">
    <w:name w:val="WW8Num14z6"/>
    <w:rsid w:val="00F444D1"/>
  </w:style>
  <w:style w:type="character" w:customStyle="1" w:styleId="WW8Num14z7">
    <w:name w:val="WW8Num14z7"/>
    <w:rsid w:val="00F444D1"/>
  </w:style>
  <w:style w:type="character" w:customStyle="1" w:styleId="WW8Num14z8">
    <w:name w:val="WW8Num14z8"/>
    <w:rsid w:val="00F444D1"/>
  </w:style>
  <w:style w:type="character" w:customStyle="1" w:styleId="WW8Num15z0">
    <w:name w:val="WW8Num15z0"/>
    <w:rsid w:val="00F444D1"/>
  </w:style>
  <w:style w:type="character" w:customStyle="1" w:styleId="WW8Num15z1">
    <w:name w:val="WW8Num15z1"/>
    <w:rsid w:val="00F444D1"/>
  </w:style>
  <w:style w:type="character" w:customStyle="1" w:styleId="WW8Num15z2">
    <w:name w:val="WW8Num15z2"/>
    <w:rsid w:val="00F444D1"/>
  </w:style>
  <w:style w:type="character" w:customStyle="1" w:styleId="WW8Num15z3">
    <w:name w:val="WW8Num15z3"/>
    <w:rsid w:val="00F444D1"/>
  </w:style>
  <w:style w:type="character" w:customStyle="1" w:styleId="WW8Num15z4">
    <w:name w:val="WW8Num15z4"/>
    <w:rsid w:val="00F444D1"/>
  </w:style>
  <w:style w:type="character" w:customStyle="1" w:styleId="WW8Num15z5">
    <w:name w:val="WW8Num15z5"/>
    <w:rsid w:val="00F444D1"/>
  </w:style>
  <w:style w:type="character" w:customStyle="1" w:styleId="WW8Num15z6">
    <w:name w:val="WW8Num15z6"/>
    <w:rsid w:val="00F444D1"/>
  </w:style>
  <w:style w:type="character" w:customStyle="1" w:styleId="WW8Num15z7">
    <w:name w:val="WW8Num15z7"/>
    <w:rsid w:val="00F444D1"/>
  </w:style>
  <w:style w:type="character" w:customStyle="1" w:styleId="WW8Num15z8">
    <w:name w:val="WW8Num15z8"/>
    <w:rsid w:val="00F444D1"/>
  </w:style>
  <w:style w:type="character" w:customStyle="1" w:styleId="WW8Num16z0">
    <w:name w:val="WW8Num16z0"/>
    <w:rsid w:val="00F444D1"/>
  </w:style>
  <w:style w:type="character" w:customStyle="1" w:styleId="WW8Num16z1">
    <w:name w:val="WW8Num16z1"/>
    <w:rsid w:val="00F444D1"/>
  </w:style>
  <w:style w:type="character" w:customStyle="1" w:styleId="WW8Num16z2">
    <w:name w:val="WW8Num16z2"/>
    <w:rsid w:val="00F444D1"/>
  </w:style>
  <w:style w:type="character" w:customStyle="1" w:styleId="WW8Num16z3">
    <w:name w:val="WW8Num16z3"/>
    <w:rsid w:val="00F444D1"/>
  </w:style>
  <w:style w:type="character" w:customStyle="1" w:styleId="WW8Num16z4">
    <w:name w:val="WW8Num16z4"/>
    <w:rsid w:val="00F444D1"/>
  </w:style>
  <w:style w:type="character" w:customStyle="1" w:styleId="WW8Num16z5">
    <w:name w:val="WW8Num16z5"/>
    <w:rsid w:val="00F444D1"/>
  </w:style>
  <w:style w:type="character" w:customStyle="1" w:styleId="WW8Num16z6">
    <w:name w:val="WW8Num16z6"/>
    <w:rsid w:val="00F444D1"/>
  </w:style>
  <w:style w:type="character" w:customStyle="1" w:styleId="WW8Num16z7">
    <w:name w:val="WW8Num16z7"/>
    <w:rsid w:val="00F444D1"/>
  </w:style>
  <w:style w:type="character" w:customStyle="1" w:styleId="WW8Num16z8">
    <w:name w:val="WW8Num16z8"/>
    <w:rsid w:val="00F444D1"/>
  </w:style>
  <w:style w:type="character" w:customStyle="1" w:styleId="WW-DefaultParagraphFont11">
    <w:name w:val="WW-Default Paragraph Font11"/>
    <w:rsid w:val="00F444D1"/>
  </w:style>
  <w:style w:type="character" w:customStyle="1" w:styleId="WW-DefaultParagraphFont111">
    <w:name w:val="WW-Default Paragraph Font111"/>
    <w:rsid w:val="00F444D1"/>
  </w:style>
  <w:style w:type="character" w:customStyle="1" w:styleId="WW-DefaultParagraphFont1111">
    <w:name w:val="WW-Default Paragraph Font1111"/>
    <w:rsid w:val="00F444D1"/>
  </w:style>
  <w:style w:type="character" w:customStyle="1" w:styleId="WW-DefaultParagraphFont11111">
    <w:name w:val="WW-Default Paragraph Font11111"/>
    <w:rsid w:val="00F444D1"/>
  </w:style>
  <w:style w:type="character" w:customStyle="1" w:styleId="WW-DefaultParagraphFont111111">
    <w:name w:val="WW-Default Paragraph Font111111"/>
    <w:rsid w:val="00F444D1"/>
  </w:style>
  <w:style w:type="character" w:customStyle="1" w:styleId="WW8Num17z0">
    <w:name w:val="WW8Num17z0"/>
    <w:rsid w:val="00F444D1"/>
  </w:style>
  <w:style w:type="character" w:customStyle="1" w:styleId="WW8Num17z1">
    <w:name w:val="WW8Num17z1"/>
    <w:rsid w:val="00F444D1"/>
  </w:style>
  <w:style w:type="character" w:customStyle="1" w:styleId="WW8Num17z2">
    <w:name w:val="WW8Num17z2"/>
    <w:rsid w:val="00F444D1"/>
  </w:style>
  <w:style w:type="character" w:customStyle="1" w:styleId="WW8Num17z3">
    <w:name w:val="WW8Num17z3"/>
    <w:rsid w:val="00F444D1"/>
  </w:style>
  <w:style w:type="character" w:customStyle="1" w:styleId="WW8Num17z4">
    <w:name w:val="WW8Num17z4"/>
    <w:rsid w:val="00F444D1"/>
  </w:style>
  <w:style w:type="character" w:customStyle="1" w:styleId="WW8Num17z5">
    <w:name w:val="WW8Num17z5"/>
    <w:rsid w:val="00F444D1"/>
  </w:style>
  <w:style w:type="character" w:customStyle="1" w:styleId="WW8Num17z6">
    <w:name w:val="WW8Num17z6"/>
    <w:rsid w:val="00F444D1"/>
  </w:style>
  <w:style w:type="character" w:customStyle="1" w:styleId="WW8Num17z7">
    <w:name w:val="WW8Num17z7"/>
    <w:rsid w:val="00F444D1"/>
  </w:style>
  <w:style w:type="character" w:customStyle="1" w:styleId="WW8Num17z8">
    <w:name w:val="WW8Num17z8"/>
    <w:rsid w:val="00F444D1"/>
  </w:style>
  <w:style w:type="character" w:customStyle="1" w:styleId="WW8Num18z0">
    <w:name w:val="WW8Num18z0"/>
    <w:rsid w:val="00F444D1"/>
  </w:style>
  <w:style w:type="character" w:customStyle="1" w:styleId="WW8Num18z1">
    <w:name w:val="WW8Num18z1"/>
    <w:rsid w:val="00F444D1"/>
  </w:style>
  <w:style w:type="character" w:customStyle="1" w:styleId="WW8Num18z2">
    <w:name w:val="WW8Num18z2"/>
    <w:rsid w:val="00F444D1"/>
  </w:style>
  <w:style w:type="character" w:customStyle="1" w:styleId="WW8Num18z3">
    <w:name w:val="WW8Num18z3"/>
    <w:rsid w:val="00F444D1"/>
  </w:style>
  <w:style w:type="character" w:customStyle="1" w:styleId="WW8Num18z4">
    <w:name w:val="WW8Num18z4"/>
    <w:rsid w:val="00F444D1"/>
  </w:style>
  <w:style w:type="character" w:customStyle="1" w:styleId="WW8Num18z5">
    <w:name w:val="WW8Num18z5"/>
    <w:rsid w:val="00F444D1"/>
  </w:style>
  <w:style w:type="character" w:customStyle="1" w:styleId="WW8Num18z6">
    <w:name w:val="WW8Num18z6"/>
    <w:rsid w:val="00F444D1"/>
  </w:style>
  <w:style w:type="character" w:customStyle="1" w:styleId="WW8Num18z7">
    <w:name w:val="WW8Num18z7"/>
    <w:rsid w:val="00F444D1"/>
  </w:style>
  <w:style w:type="character" w:customStyle="1" w:styleId="WW8Num18z8">
    <w:name w:val="WW8Num18z8"/>
    <w:rsid w:val="00F444D1"/>
  </w:style>
  <w:style w:type="character" w:customStyle="1" w:styleId="WW8Num3z1">
    <w:name w:val="WW8Num3z1"/>
    <w:rsid w:val="00F444D1"/>
  </w:style>
  <w:style w:type="character" w:customStyle="1" w:styleId="WW8Num3z2">
    <w:name w:val="WW8Num3z2"/>
    <w:rsid w:val="00F444D1"/>
  </w:style>
  <w:style w:type="character" w:customStyle="1" w:styleId="WW8Num3z3">
    <w:name w:val="WW8Num3z3"/>
    <w:rsid w:val="00F444D1"/>
  </w:style>
  <w:style w:type="character" w:customStyle="1" w:styleId="WW8Num3z4">
    <w:name w:val="WW8Num3z4"/>
    <w:rsid w:val="00F444D1"/>
    <w:rPr>
      <w:rFonts w:ascii="Arial" w:hAnsi="Arial" w:cs="Times New Roman"/>
      <w:b w:val="0"/>
      <w:i w:val="0"/>
      <w:sz w:val="20"/>
      <w:szCs w:val="20"/>
    </w:rPr>
  </w:style>
  <w:style w:type="character" w:customStyle="1" w:styleId="WW8Num3z5">
    <w:name w:val="WW8Num3z5"/>
    <w:rsid w:val="00F444D1"/>
  </w:style>
  <w:style w:type="character" w:customStyle="1" w:styleId="WW8Num3z6">
    <w:name w:val="WW8Num3z6"/>
    <w:rsid w:val="00F444D1"/>
  </w:style>
  <w:style w:type="character" w:customStyle="1" w:styleId="WW8Num3z7">
    <w:name w:val="WW8Num3z7"/>
    <w:rsid w:val="00F444D1"/>
  </w:style>
  <w:style w:type="character" w:customStyle="1" w:styleId="WW8Num3z8">
    <w:name w:val="WW8Num3z8"/>
    <w:rsid w:val="00F444D1"/>
  </w:style>
  <w:style w:type="character" w:customStyle="1" w:styleId="WW-DefaultParagraphFont1111111">
    <w:name w:val="WW-Default Paragraph Font1111111"/>
    <w:rsid w:val="00F444D1"/>
  </w:style>
  <w:style w:type="character" w:customStyle="1" w:styleId="WW-DefaultParagraphFont11111111">
    <w:name w:val="WW-Default Paragraph Font11111111"/>
    <w:rsid w:val="00F444D1"/>
  </w:style>
  <w:style w:type="character" w:customStyle="1" w:styleId="WW-DefaultParagraphFont111111111">
    <w:name w:val="WW-Default Paragraph Font111111111"/>
    <w:rsid w:val="00F444D1"/>
  </w:style>
  <w:style w:type="character" w:customStyle="1" w:styleId="WW-DefaultParagraphFont1111111111">
    <w:name w:val="WW-Default Paragraph Font1111111111"/>
    <w:rsid w:val="00F444D1"/>
  </w:style>
  <w:style w:type="character" w:customStyle="1" w:styleId="2c">
    <w:name w:val="Προεπιλεγμένη γραμματοσειρά2"/>
    <w:rsid w:val="00F444D1"/>
  </w:style>
  <w:style w:type="character" w:customStyle="1" w:styleId="WW8Num19z0">
    <w:name w:val="WW8Num19z0"/>
    <w:rsid w:val="00F444D1"/>
    <w:rPr>
      <w:rFonts w:ascii="Calibri" w:hAnsi="Calibri" w:cs="Calibri"/>
    </w:rPr>
  </w:style>
  <w:style w:type="character" w:customStyle="1" w:styleId="WW8Num19z1">
    <w:name w:val="WW8Num19z1"/>
    <w:rsid w:val="00F444D1"/>
  </w:style>
  <w:style w:type="character" w:customStyle="1" w:styleId="WW8Num20z0">
    <w:name w:val="WW8Num20z0"/>
    <w:rsid w:val="00F444D1"/>
    <w:rPr>
      <w:rFonts w:ascii="Calibri" w:eastAsia="Calibri" w:hAnsi="Calibri" w:cs="Times New Roman"/>
    </w:rPr>
  </w:style>
  <w:style w:type="character" w:customStyle="1" w:styleId="WW8Num20z1">
    <w:name w:val="WW8Num20z1"/>
    <w:rsid w:val="00F444D1"/>
    <w:rPr>
      <w:rFonts w:ascii="Courier New" w:hAnsi="Courier New" w:cs="Courier New"/>
    </w:rPr>
  </w:style>
  <w:style w:type="character" w:customStyle="1" w:styleId="WW8Num20z2">
    <w:name w:val="WW8Num20z2"/>
    <w:rsid w:val="00F444D1"/>
    <w:rPr>
      <w:rFonts w:ascii="Wingdings" w:hAnsi="Wingdings" w:cs="Wingdings"/>
    </w:rPr>
  </w:style>
  <w:style w:type="character" w:customStyle="1" w:styleId="WW8Num20z3">
    <w:name w:val="WW8Num20z3"/>
    <w:rsid w:val="00F444D1"/>
    <w:rPr>
      <w:rFonts w:ascii="Symbol" w:hAnsi="Symbol" w:cs="Symbol"/>
    </w:rPr>
  </w:style>
  <w:style w:type="character" w:customStyle="1" w:styleId="WW-DefaultParagraphFont11111111111">
    <w:name w:val="WW-Default Paragraph Font11111111111"/>
    <w:rsid w:val="00F444D1"/>
  </w:style>
  <w:style w:type="character" w:customStyle="1" w:styleId="WW8Num19z2">
    <w:name w:val="WW8Num19z2"/>
    <w:rsid w:val="00F444D1"/>
  </w:style>
  <w:style w:type="character" w:customStyle="1" w:styleId="WW8Num19z3">
    <w:name w:val="WW8Num19z3"/>
    <w:rsid w:val="00F444D1"/>
  </w:style>
  <w:style w:type="character" w:customStyle="1" w:styleId="WW8Num19z4">
    <w:name w:val="WW8Num19z4"/>
    <w:rsid w:val="00F444D1"/>
  </w:style>
  <w:style w:type="character" w:customStyle="1" w:styleId="WW8Num19z5">
    <w:name w:val="WW8Num19z5"/>
    <w:rsid w:val="00F444D1"/>
  </w:style>
  <w:style w:type="character" w:customStyle="1" w:styleId="WW8Num19z6">
    <w:name w:val="WW8Num19z6"/>
    <w:rsid w:val="00F444D1"/>
  </w:style>
  <w:style w:type="character" w:customStyle="1" w:styleId="WW8Num19z7">
    <w:name w:val="WW8Num19z7"/>
    <w:rsid w:val="00F444D1"/>
  </w:style>
  <w:style w:type="character" w:customStyle="1" w:styleId="WW8Num19z8">
    <w:name w:val="WW8Num19z8"/>
    <w:rsid w:val="00F444D1"/>
  </w:style>
  <w:style w:type="character" w:customStyle="1" w:styleId="WW8Num20z4">
    <w:name w:val="WW8Num20z4"/>
    <w:rsid w:val="00F444D1"/>
  </w:style>
  <w:style w:type="character" w:customStyle="1" w:styleId="WW8Num20z5">
    <w:name w:val="WW8Num20z5"/>
    <w:rsid w:val="00F444D1"/>
  </w:style>
  <w:style w:type="character" w:customStyle="1" w:styleId="WW8Num20z6">
    <w:name w:val="WW8Num20z6"/>
    <w:rsid w:val="00F444D1"/>
  </w:style>
  <w:style w:type="character" w:customStyle="1" w:styleId="WW8Num20z7">
    <w:name w:val="WW8Num20z7"/>
    <w:rsid w:val="00F444D1"/>
  </w:style>
  <w:style w:type="character" w:customStyle="1" w:styleId="WW8Num20z8">
    <w:name w:val="WW8Num20z8"/>
    <w:rsid w:val="00F444D1"/>
  </w:style>
  <w:style w:type="character" w:customStyle="1" w:styleId="WW-DefaultParagraphFont111111111111">
    <w:name w:val="WW-Default Paragraph Font111111111111"/>
    <w:rsid w:val="00F444D1"/>
  </w:style>
  <w:style w:type="character" w:customStyle="1" w:styleId="WW-DefaultParagraphFont1111111111111">
    <w:name w:val="WW-Default Paragraph Font1111111111111"/>
    <w:rsid w:val="00F444D1"/>
  </w:style>
  <w:style w:type="character" w:customStyle="1" w:styleId="WW8Num21z0">
    <w:name w:val="WW8Num21z0"/>
    <w:rsid w:val="00F444D1"/>
    <w:rPr>
      <w:rFonts w:ascii="Calibri" w:eastAsia="Times New Roman" w:hAnsi="Calibri" w:cs="Calibri"/>
    </w:rPr>
  </w:style>
  <w:style w:type="character" w:customStyle="1" w:styleId="WW8Num21z1">
    <w:name w:val="WW8Num21z1"/>
    <w:rsid w:val="00F444D1"/>
    <w:rPr>
      <w:rFonts w:ascii="Courier New" w:hAnsi="Courier New" w:cs="Courier New"/>
    </w:rPr>
  </w:style>
  <w:style w:type="character" w:customStyle="1" w:styleId="WW8Num21z2">
    <w:name w:val="WW8Num21z2"/>
    <w:rsid w:val="00F444D1"/>
    <w:rPr>
      <w:rFonts w:ascii="Wingdings" w:hAnsi="Wingdings" w:cs="Wingdings"/>
    </w:rPr>
  </w:style>
  <w:style w:type="character" w:customStyle="1" w:styleId="WW8Num21z3">
    <w:name w:val="WW8Num21z3"/>
    <w:rsid w:val="00F444D1"/>
    <w:rPr>
      <w:rFonts w:ascii="Symbol" w:hAnsi="Symbol" w:cs="Symbol"/>
    </w:rPr>
  </w:style>
  <w:style w:type="character" w:customStyle="1" w:styleId="WW8Num22z0">
    <w:name w:val="WW8Num22z0"/>
    <w:rsid w:val="00F444D1"/>
    <w:rPr>
      <w:rFonts w:ascii="Symbol" w:hAnsi="Symbol" w:cs="Symbol"/>
    </w:rPr>
  </w:style>
  <w:style w:type="character" w:customStyle="1" w:styleId="WW8Num22z1">
    <w:name w:val="WW8Num22z1"/>
    <w:rsid w:val="00F444D1"/>
    <w:rPr>
      <w:rFonts w:ascii="Courier New" w:hAnsi="Courier New" w:cs="Courier New"/>
    </w:rPr>
  </w:style>
  <w:style w:type="character" w:customStyle="1" w:styleId="WW8Num22z2">
    <w:name w:val="WW8Num22z2"/>
    <w:rsid w:val="00F444D1"/>
    <w:rPr>
      <w:rFonts w:ascii="Wingdings" w:hAnsi="Wingdings" w:cs="Wingdings"/>
    </w:rPr>
  </w:style>
  <w:style w:type="character" w:customStyle="1" w:styleId="WW8Num23z0">
    <w:name w:val="WW8Num23z0"/>
    <w:rsid w:val="00F444D1"/>
    <w:rPr>
      <w:rFonts w:ascii="Calibri" w:eastAsia="Times New Roman" w:hAnsi="Calibri" w:cs="Calibri"/>
    </w:rPr>
  </w:style>
  <w:style w:type="character" w:customStyle="1" w:styleId="WW8Num23z1">
    <w:name w:val="WW8Num23z1"/>
    <w:rsid w:val="00F444D1"/>
    <w:rPr>
      <w:rFonts w:ascii="Courier New" w:hAnsi="Courier New" w:cs="Courier New"/>
    </w:rPr>
  </w:style>
  <w:style w:type="character" w:customStyle="1" w:styleId="WW8Num23z2">
    <w:name w:val="WW8Num23z2"/>
    <w:rsid w:val="00F444D1"/>
    <w:rPr>
      <w:rFonts w:ascii="Wingdings" w:hAnsi="Wingdings" w:cs="Wingdings"/>
    </w:rPr>
  </w:style>
  <w:style w:type="character" w:customStyle="1" w:styleId="WW8Num23z3">
    <w:name w:val="WW8Num23z3"/>
    <w:rsid w:val="00F444D1"/>
    <w:rPr>
      <w:rFonts w:ascii="Symbol" w:hAnsi="Symbol" w:cs="Symbol"/>
    </w:rPr>
  </w:style>
  <w:style w:type="character" w:customStyle="1" w:styleId="WW8Num24z0">
    <w:name w:val="WW8Num24z0"/>
    <w:rsid w:val="00F444D1"/>
    <w:rPr>
      <w:rFonts w:ascii="Symbol" w:hAnsi="Symbol" w:cs="Symbol"/>
      <w:strike/>
      <w:color w:val="0070C0"/>
      <w:position w:val="0"/>
      <w:sz w:val="24"/>
      <w:vertAlign w:val="baseline"/>
      <w:lang w:val="el-GR"/>
    </w:rPr>
  </w:style>
  <w:style w:type="character" w:customStyle="1" w:styleId="WW8Num24z1">
    <w:name w:val="WW8Num24z1"/>
    <w:rsid w:val="00F444D1"/>
    <w:rPr>
      <w:rFonts w:ascii="Courier New" w:hAnsi="Courier New" w:cs="Courier New"/>
    </w:rPr>
  </w:style>
  <w:style w:type="character" w:customStyle="1" w:styleId="WW8Num24z2">
    <w:name w:val="WW8Num24z2"/>
    <w:rsid w:val="00F444D1"/>
    <w:rPr>
      <w:rFonts w:ascii="Wingdings" w:hAnsi="Wingdings" w:cs="Wingdings"/>
    </w:rPr>
  </w:style>
  <w:style w:type="character" w:customStyle="1" w:styleId="WW8Num25z0">
    <w:name w:val="WW8Num25z0"/>
    <w:rsid w:val="00F444D1"/>
    <w:rPr>
      <w:rFonts w:ascii="Symbol" w:hAnsi="Symbol" w:cs="Symbol"/>
    </w:rPr>
  </w:style>
  <w:style w:type="character" w:customStyle="1" w:styleId="WW8Num25z1">
    <w:name w:val="WW8Num25z1"/>
    <w:rsid w:val="00F444D1"/>
    <w:rPr>
      <w:rFonts w:ascii="Courier New" w:hAnsi="Courier New" w:cs="Courier New"/>
    </w:rPr>
  </w:style>
  <w:style w:type="character" w:customStyle="1" w:styleId="WW8Num25z2">
    <w:name w:val="WW8Num25z2"/>
    <w:rsid w:val="00F444D1"/>
    <w:rPr>
      <w:rFonts w:ascii="Wingdings" w:hAnsi="Wingdings" w:cs="Wingdings"/>
    </w:rPr>
  </w:style>
  <w:style w:type="character" w:customStyle="1" w:styleId="WW8Num26z0">
    <w:name w:val="WW8Num26z0"/>
    <w:rsid w:val="00F444D1"/>
    <w:rPr>
      <w:rFonts w:ascii="Symbol" w:hAnsi="Symbol" w:cs="Symbol"/>
    </w:rPr>
  </w:style>
  <w:style w:type="character" w:customStyle="1" w:styleId="WW8Num26z1">
    <w:name w:val="WW8Num26z1"/>
    <w:rsid w:val="00F444D1"/>
    <w:rPr>
      <w:rFonts w:ascii="Courier New" w:hAnsi="Courier New" w:cs="Courier New"/>
    </w:rPr>
  </w:style>
  <w:style w:type="character" w:customStyle="1" w:styleId="WW8Num26z2">
    <w:name w:val="WW8Num26z2"/>
    <w:rsid w:val="00F444D1"/>
    <w:rPr>
      <w:rFonts w:ascii="Wingdings" w:hAnsi="Wingdings" w:cs="Wingdings"/>
    </w:rPr>
  </w:style>
  <w:style w:type="character" w:customStyle="1" w:styleId="WW8Num27z0">
    <w:name w:val="WW8Num27z0"/>
    <w:rsid w:val="00F444D1"/>
    <w:rPr>
      <w:rFonts w:ascii="Calibri" w:eastAsia="Times New Roman" w:hAnsi="Calibri" w:cs="Calibri"/>
    </w:rPr>
  </w:style>
  <w:style w:type="character" w:customStyle="1" w:styleId="WW8Num27z1">
    <w:name w:val="WW8Num27z1"/>
    <w:rsid w:val="00F444D1"/>
    <w:rPr>
      <w:rFonts w:ascii="Courier New" w:hAnsi="Courier New" w:cs="Courier New"/>
    </w:rPr>
  </w:style>
  <w:style w:type="character" w:customStyle="1" w:styleId="WW8Num27z2">
    <w:name w:val="WW8Num27z2"/>
    <w:rsid w:val="00F444D1"/>
    <w:rPr>
      <w:rFonts w:ascii="Wingdings" w:hAnsi="Wingdings" w:cs="Wingdings"/>
    </w:rPr>
  </w:style>
  <w:style w:type="character" w:customStyle="1" w:styleId="WW8Num27z3">
    <w:name w:val="WW8Num27z3"/>
    <w:rsid w:val="00F444D1"/>
    <w:rPr>
      <w:rFonts w:ascii="Symbol" w:hAnsi="Symbol" w:cs="Symbol"/>
    </w:rPr>
  </w:style>
  <w:style w:type="character" w:customStyle="1" w:styleId="WW8Num28z0">
    <w:name w:val="WW8Num28z0"/>
    <w:rsid w:val="00F444D1"/>
    <w:rPr>
      <w:rFonts w:ascii="Symbol" w:hAnsi="Symbol" w:cs="Symbol"/>
    </w:rPr>
  </w:style>
  <w:style w:type="character" w:customStyle="1" w:styleId="WW8Num28z1">
    <w:name w:val="WW8Num28z1"/>
    <w:rsid w:val="00F444D1"/>
    <w:rPr>
      <w:rFonts w:ascii="Courier New" w:hAnsi="Courier New" w:cs="Courier New"/>
    </w:rPr>
  </w:style>
  <w:style w:type="character" w:customStyle="1" w:styleId="WW8Num28z2">
    <w:name w:val="WW8Num28z2"/>
    <w:rsid w:val="00F444D1"/>
    <w:rPr>
      <w:rFonts w:ascii="Wingdings" w:hAnsi="Wingdings" w:cs="Wingdings"/>
    </w:rPr>
  </w:style>
  <w:style w:type="character" w:customStyle="1" w:styleId="WW8Num29z0">
    <w:name w:val="WW8Num29z0"/>
    <w:rsid w:val="00F444D1"/>
    <w:rPr>
      <w:rFonts w:ascii="Calibri" w:eastAsia="Times New Roman" w:hAnsi="Calibri" w:cs="Calibri"/>
    </w:rPr>
  </w:style>
  <w:style w:type="character" w:customStyle="1" w:styleId="WW8Num29z1">
    <w:name w:val="WW8Num29z1"/>
    <w:rsid w:val="00F444D1"/>
    <w:rPr>
      <w:rFonts w:ascii="Courier New" w:hAnsi="Courier New" w:cs="Courier New"/>
    </w:rPr>
  </w:style>
  <w:style w:type="character" w:customStyle="1" w:styleId="WW8Num29z2">
    <w:name w:val="WW8Num29z2"/>
    <w:rsid w:val="00F444D1"/>
    <w:rPr>
      <w:rFonts w:ascii="Wingdings" w:hAnsi="Wingdings" w:cs="Wingdings"/>
    </w:rPr>
  </w:style>
  <w:style w:type="character" w:customStyle="1" w:styleId="WW8Num29z3">
    <w:name w:val="WW8Num29z3"/>
    <w:rsid w:val="00F444D1"/>
    <w:rPr>
      <w:rFonts w:ascii="Symbol" w:hAnsi="Symbol" w:cs="Symbol"/>
    </w:rPr>
  </w:style>
  <w:style w:type="character" w:customStyle="1" w:styleId="WW8Num30z0">
    <w:name w:val="WW8Num30z0"/>
    <w:rsid w:val="00F444D1"/>
    <w:rPr>
      <w:rFonts w:ascii="Symbol" w:hAnsi="Symbol" w:cs="Symbol"/>
      <w:shd w:val="clear" w:color="auto" w:fill="FFFF00"/>
    </w:rPr>
  </w:style>
  <w:style w:type="character" w:customStyle="1" w:styleId="WW8Num30z1">
    <w:name w:val="WW8Num30z1"/>
    <w:rsid w:val="00F444D1"/>
    <w:rPr>
      <w:rFonts w:ascii="Courier New" w:hAnsi="Courier New" w:cs="Courier New"/>
    </w:rPr>
  </w:style>
  <w:style w:type="character" w:customStyle="1" w:styleId="WW8Num30z2">
    <w:name w:val="WW8Num30z2"/>
    <w:rsid w:val="00F444D1"/>
    <w:rPr>
      <w:rFonts w:ascii="Wingdings" w:hAnsi="Wingdings" w:cs="Wingdings"/>
    </w:rPr>
  </w:style>
  <w:style w:type="character" w:customStyle="1" w:styleId="WW8Num31z0">
    <w:name w:val="WW8Num31z0"/>
    <w:rsid w:val="00F444D1"/>
    <w:rPr>
      <w:rFonts w:cs="Times New Roman"/>
    </w:rPr>
  </w:style>
  <w:style w:type="character" w:customStyle="1" w:styleId="WW8Num32z0">
    <w:name w:val="WW8Num32z0"/>
    <w:rsid w:val="00F444D1"/>
  </w:style>
  <w:style w:type="character" w:customStyle="1" w:styleId="WW8Num32z1">
    <w:name w:val="WW8Num32z1"/>
    <w:rsid w:val="00F444D1"/>
  </w:style>
  <w:style w:type="character" w:customStyle="1" w:styleId="WW8Num32z2">
    <w:name w:val="WW8Num32z2"/>
    <w:rsid w:val="00F444D1"/>
  </w:style>
  <w:style w:type="character" w:customStyle="1" w:styleId="WW8Num32z3">
    <w:name w:val="WW8Num32z3"/>
    <w:rsid w:val="00F444D1"/>
  </w:style>
  <w:style w:type="character" w:customStyle="1" w:styleId="WW8Num32z4">
    <w:name w:val="WW8Num32z4"/>
    <w:rsid w:val="00F444D1"/>
  </w:style>
  <w:style w:type="character" w:customStyle="1" w:styleId="WW8Num32z5">
    <w:name w:val="WW8Num32z5"/>
    <w:rsid w:val="00F444D1"/>
  </w:style>
  <w:style w:type="character" w:customStyle="1" w:styleId="WW8Num32z6">
    <w:name w:val="WW8Num32z6"/>
    <w:rsid w:val="00F444D1"/>
  </w:style>
  <w:style w:type="character" w:customStyle="1" w:styleId="WW8Num32z7">
    <w:name w:val="WW8Num32z7"/>
    <w:rsid w:val="00F444D1"/>
  </w:style>
  <w:style w:type="character" w:customStyle="1" w:styleId="WW8Num32z8">
    <w:name w:val="WW8Num32z8"/>
    <w:rsid w:val="00F444D1"/>
  </w:style>
  <w:style w:type="character" w:customStyle="1" w:styleId="WW8Num33z0">
    <w:name w:val="WW8Num33z0"/>
    <w:rsid w:val="00F444D1"/>
    <w:rPr>
      <w:rFonts w:ascii="Symbol" w:eastAsia="Calibri" w:hAnsi="Symbol" w:cs="Symbol"/>
    </w:rPr>
  </w:style>
  <w:style w:type="character" w:customStyle="1" w:styleId="WW8Num33z1">
    <w:name w:val="WW8Num33z1"/>
    <w:rsid w:val="00F444D1"/>
    <w:rPr>
      <w:rFonts w:ascii="Courier New" w:hAnsi="Courier New" w:cs="Courier New"/>
    </w:rPr>
  </w:style>
  <w:style w:type="character" w:customStyle="1" w:styleId="WW8Num33z2">
    <w:name w:val="WW8Num33z2"/>
    <w:rsid w:val="00F444D1"/>
    <w:rPr>
      <w:rFonts w:ascii="Wingdings" w:hAnsi="Wingdings" w:cs="Wingdings"/>
    </w:rPr>
  </w:style>
  <w:style w:type="character" w:customStyle="1" w:styleId="WW8Num34z0">
    <w:name w:val="WW8Num34z0"/>
    <w:rsid w:val="00F444D1"/>
    <w:rPr>
      <w:rFonts w:ascii="Symbol" w:hAnsi="Symbol" w:cs="Symbol"/>
    </w:rPr>
  </w:style>
  <w:style w:type="character" w:customStyle="1" w:styleId="WW8Num34z1">
    <w:name w:val="WW8Num34z1"/>
    <w:rsid w:val="00F444D1"/>
    <w:rPr>
      <w:rFonts w:ascii="Courier New" w:hAnsi="Courier New" w:cs="Courier New"/>
    </w:rPr>
  </w:style>
  <w:style w:type="character" w:customStyle="1" w:styleId="WW8Num34z2">
    <w:name w:val="WW8Num34z2"/>
    <w:rsid w:val="00F444D1"/>
    <w:rPr>
      <w:rFonts w:ascii="Wingdings" w:hAnsi="Wingdings" w:cs="Wingdings"/>
    </w:rPr>
  </w:style>
  <w:style w:type="character" w:customStyle="1" w:styleId="WW8Num35z0">
    <w:name w:val="WW8Num35z0"/>
    <w:rsid w:val="00F444D1"/>
    <w:rPr>
      <w:rFonts w:ascii="Calibri" w:eastAsia="Times New Roman" w:hAnsi="Calibri" w:cs="Calibri"/>
    </w:rPr>
  </w:style>
  <w:style w:type="character" w:customStyle="1" w:styleId="WW8Num35z1">
    <w:name w:val="WW8Num35z1"/>
    <w:rsid w:val="00F444D1"/>
    <w:rPr>
      <w:rFonts w:ascii="Courier New" w:hAnsi="Courier New" w:cs="Courier New"/>
    </w:rPr>
  </w:style>
  <w:style w:type="character" w:customStyle="1" w:styleId="WW8Num35z2">
    <w:name w:val="WW8Num35z2"/>
    <w:rsid w:val="00F444D1"/>
    <w:rPr>
      <w:rFonts w:ascii="Wingdings" w:hAnsi="Wingdings" w:cs="Wingdings"/>
    </w:rPr>
  </w:style>
  <w:style w:type="character" w:customStyle="1" w:styleId="WW8Num35z3">
    <w:name w:val="WW8Num35z3"/>
    <w:rsid w:val="00F444D1"/>
    <w:rPr>
      <w:rFonts w:ascii="Symbol" w:hAnsi="Symbol" w:cs="Symbol"/>
    </w:rPr>
  </w:style>
  <w:style w:type="character" w:customStyle="1" w:styleId="WW8Num36z0">
    <w:name w:val="WW8Num36z0"/>
    <w:rsid w:val="00F444D1"/>
    <w:rPr>
      <w:lang w:val="el-GR"/>
    </w:rPr>
  </w:style>
  <w:style w:type="character" w:customStyle="1" w:styleId="WW8Num36z1">
    <w:name w:val="WW8Num36z1"/>
    <w:rsid w:val="00F444D1"/>
  </w:style>
  <w:style w:type="character" w:customStyle="1" w:styleId="WW8Num36z2">
    <w:name w:val="WW8Num36z2"/>
    <w:rsid w:val="00F444D1"/>
  </w:style>
  <w:style w:type="character" w:customStyle="1" w:styleId="WW8Num36z3">
    <w:name w:val="WW8Num36z3"/>
    <w:rsid w:val="00F444D1"/>
  </w:style>
  <w:style w:type="character" w:customStyle="1" w:styleId="WW8Num36z4">
    <w:name w:val="WW8Num36z4"/>
    <w:rsid w:val="00F444D1"/>
  </w:style>
  <w:style w:type="character" w:customStyle="1" w:styleId="WW8Num36z5">
    <w:name w:val="WW8Num36z5"/>
    <w:rsid w:val="00F444D1"/>
  </w:style>
  <w:style w:type="character" w:customStyle="1" w:styleId="WW8Num36z6">
    <w:name w:val="WW8Num36z6"/>
    <w:rsid w:val="00F444D1"/>
  </w:style>
  <w:style w:type="character" w:customStyle="1" w:styleId="WW8Num36z7">
    <w:name w:val="WW8Num36z7"/>
    <w:rsid w:val="00F444D1"/>
  </w:style>
  <w:style w:type="character" w:customStyle="1" w:styleId="WW8Num36z8">
    <w:name w:val="WW8Num36z8"/>
    <w:rsid w:val="00F444D1"/>
  </w:style>
  <w:style w:type="character" w:customStyle="1" w:styleId="WW8Num37z0">
    <w:name w:val="WW8Num37z0"/>
    <w:rsid w:val="00F444D1"/>
    <w:rPr>
      <w:rFonts w:ascii="Calibri" w:eastAsia="Times New Roman" w:hAnsi="Calibri" w:cs="Calibri"/>
    </w:rPr>
  </w:style>
  <w:style w:type="character" w:customStyle="1" w:styleId="WW8Num37z1">
    <w:name w:val="WW8Num37z1"/>
    <w:rsid w:val="00F444D1"/>
    <w:rPr>
      <w:rFonts w:ascii="Courier New" w:hAnsi="Courier New" w:cs="Courier New"/>
    </w:rPr>
  </w:style>
  <w:style w:type="character" w:customStyle="1" w:styleId="WW8Num37z2">
    <w:name w:val="WW8Num37z2"/>
    <w:rsid w:val="00F444D1"/>
    <w:rPr>
      <w:rFonts w:ascii="Wingdings" w:hAnsi="Wingdings" w:cs="Wingdings"/>
    </w:rPr>
  </w:style>
  <w:style w:type="character" w:customStyle="1" w:styleId="WW8Num37z3">
    <w:name w:val="WW8Num37z3"/>
    <w:rsid w:val="00F444D1"/>
    <w:rPr>
      <w:rFonts w:ascii="Symbol" w:hAnsi="Symbol" w:cs="Symbol"/>
    </w:rPr>
  </w:style>
  <w:style w:type="character" w:customStyle="1" w:styleId="WW8Num38z0">
    <w:name w:val="WW8Num38z0"/>
    <w:rsid w:val="00F444D1"/>
  </w:style>
  <w:style w:type="character" w:customStyle="1" w:styleId="WW8Num38z1">
    <w:name w:val="WW8Num38z1"/>
    <w:rsid w:val="00F444D1"/>
  </w:style>
  <w:style w:type="character" w:customStyle="1" w:styleId="WW8Num38z2">
    <w:name w:val="WW8Num38z2"/>
    <w:rsid w:val="00F444D1"/>
  </w:style>
  <w:style w:type="character" w:customStyle="1" w:styleId="WW8Num38z3">
    <w:name w:val="WW8Num38z3"/>
    <w:rsid w:val="00F444D1"/>
  </w:style>
  <w:style w:type="character" w:customStyle="1" w:styleId="WW8Num38z4">
    <w:name w:val="WW8Num38z4"/>
    <w:rsid w:val="00F444D1"/>
  </w:style>
  <w:style w:type="character" w:customStyle="1" w:styleId="WW8Num38z5">
    <w:name w:val="WW8Num38z5"/>
    <w:rsid w:val="00F444D1"/>
  </w:style>
  <w:style w:type="character" w:customStyle="1" w:styleId="WW8Num38z6">
    <w:name w:val="WW8Num38z6"/>
    <w:rsid w:val="00F444D1"/>
  </w:style>
  <w:style w:type="character" w:customStyle="1" w:styleId="WW8Num38z7">
    <w:name w:val="WW8Num38z7"/>
    <w:rsid w:val="00F444D1"/>
  </w:style>
  <w:style w:type="character" w:customStyle="1" w:styleId="WW8Num38z8">
    <w:name w:val="WW8Num38z8"/>
    <w:rsid w:val="00F444D1"/>
  </w:style>
  <w:style w:type="character" w:customStyle="1" w:styleId="WW-DefaultParagraphFont11111111111111">
    <w:name w:val="WW-Default Paragraph Font11111111111111"/>
    <w:rsid w:val="00F444D1"/>
  </w:style>
  <w:style w:type="character" w:customStyle="1" w:styleId="WW8Num4z1">
    <w:name w:val="WW8Num4z1"/>
    <w:rsid w:val="00F444D1"/>
    <w:rPr>
      <w:rFonts w:cs="Times New Roman"/>
    </w:rPr>
  </w:style>
  <w:style w:type="character" w:customStyle="1" w:styleId="WW8Num5z1">
    <w:name w:val="WW8Num5z1"/>
    <w:rsid w:val="00F444D1"/>
    <w:rPr>
      <w:rFonts w:cs="Times New Roman"/>
    </w:rPr>
  </w:style>
  <w:style w:type="character" w:customStyle="1" w:styleId="WW8Num6z1">
    <w:name w:val="WW8Num6z1"/>
    <w:rsid w:val="00F444D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F444D1"/>
  </w:style>
  <w:style w:type="character" w:customStyle="1" w:styleId="WW8Num29z5">
    <w:name w:val="WW8Num29z5"/>
    <w:rsid w:val="00F444D1"/>
  </w:style>
  <w:style w:type="character" w:customStyle="1" w:styleId="WW8Num29z6">
    <w:name w:val="WW8Num29z6"/>
    <w:rsid w:val="00F444D1"/>
  </w:style>
  <w:style w:type="character" w:customStyle="1" w:styleId="WW8Num29z7">
    <w:name w:val="WW8Num29z7"/>
    <w:rsid w:val="00F444D1"/>
  </w:style>
  <w:style w:type="character" w:customStyle="1" w:styleId="WW8Num29z8">
    <w:name w:val="WW8Num29z8"/>
    <w:rsid w:val="00F444D1"/>
  </w:style>
  <w:style w:type="character" w:customStyle="1" w:styleId="WW8Num30z3">
    <w:name w:val="WW8Num30z3"/>
    <w:rsid w:val="00F444D1"/>
    <w:rPr>
      <w:rFonts w:ascii="Symbol" w:hAnsi="Symbol" w:cs="Symbol"/>
    </w:rPr>
  </w:style>
  <w:style w:type="character" w:customStyle="1" w:styleId="WW8Num31z1">
    <w:name w:val="WW8Num31z1"/>
    <w:rsid w:val="00F444D1"/>
  </w:style>
  <w:style w:type="character" w:customStyle="1" w:styleId="WW8Num31z2">
    <w:name w:val="WW8Num31z2"/>
    <w:rsid w:val="00F444D1"/>
  </w:style>
  <w:style w:type="character" w:customStyle="1" w:styleId="WW8Num31z3">
    <w:name w:val="WW8Num31z3"/>
    <w:rsid w:val="00F444D1"/>
  </w:style>
  <w:style w:type="character" w:customStyle="1" w:styleId="WW8Num31z4">
    <w:name w:val="WW8Num31z4"/>
    <w:rsid w:val="00F444D1"/>
  </w:style>
  <w:style w:type="character" w:customStyle="1" w:styleId="WW8Num31z5">
    <w:name w:val="WW8Num31z5"/>
    <w:rsid w:val="00F444D1"/>
  </w:style>
  <w:style w:type="character" w:customStyle="1" w:styleId="WW8Num31z6">
    <w:name w:val="WW8Num31z6"/>
    <w:rsid w:val="00F444D1"/>
  </w:style>
  <w:style w:type="character" w:customStyle="1" w:styleId="WW8Num31z7">
    <w:name w:val="WW8Num31z7"/>
    <w:rsid w:val="00F444D1"/>
  </w:style>
  <w:style w:type="character" w:customStyle="1" w:styleId="WW8Num31z8">
    <w:name w:val="WW8Num31z8"/>
    <w:rsid w:val="00F444D1"/>
  </w:style>
  <w:style w:type="character" w:customStyle="1" w:styleId="WW8Num39z0">
    <w:name w:val="WW8Num39z0"/>
    <w:rsid w:val="00F444D1"/>
    <w:rPr>
      <w:rFonts w:ascii="Calibri" w:eastAsia="Times New Roman" w:hAnsi="Calibri" w:cs="Calibri"/>
    </w:rPr>
  </w:style>
  <w:style w:type="character" w:customStyle="1" w:styleId="WW8Num39z1">
    <w:name w:val="WW8Num39z1"/>
    <w:rsid w:val="00F444D1"/>
    <w:rPr>
      <w:rFonts w:ascii="Courier New" w:hAnsi="Courier New" w:cs="Courier New"/>
    </w:rPr>
  </w:style>
  <w:style w:type="character" w:customStyle="1" w:styleId="WW8Num39z2">
    <w:name w:val="WW8Num39z2"/>
    <w:rsid w:val="00F444D1"/>
    <w:rPr>
      <w:rFonts w:ascii="Wingdings" w:hAnsi="Wingdings" w:cs="Wingdings"/>
    </w:rPr>
  </w:style>
  <w:style w:type="character" w:customStyle="1" w:styleId="WW8Num39z3">
    <w:name w:val="WW8Num39z3"/>
    <w:rsid w:val="00F444D1"/>
    <w:rPr>
      <w:rFonts w:ascii="Symbol" w:hAnsi="Symbol" w:cs="Symbol"/>
    </w:rPr>
  </w:style>
  <w:style w:type="character" w:customStyle="1" w:styleId="WW8Num40z0">
    <w:name w:val="WW8Num40z0"/>
    <w:rsid w:val="00F444D1"/>
    <w:rPr>
      <w:rFonts w:ascii="Symbol" w:hAnsi="Symbol" w:cs="Symbol"/>
    </w:rPr>
  </w:style>
  <w:style w:type="character" w:customStyle="1" w:styleId="WW8Num40z1">
    <w:name w:val="WW8Num40z1"/>
    <w:rsid w:val="00F444D1"/>
    <w:rPr>
      <w:rFonts w:ascii="Courier New" w:hAnsi="Courier New" w:cs="Courier New"/>
    </w:rPr>
  </w:style>
  <w:style w:type="character" w:customStyle="1" w:styleId="WW8Num40z2">
    <w:name w:val="WW8Num40z2"/>
    <w:rsid w:val="00F444D1"/>
    <w:rPr>
      <w:rFonts w:ascii="Wingdings" w:hAnsi="Wingdings" w:cs="Wingdings"/>
    </w:rPr>
  </w:style>
  <w:style w:type="character" w:customStyle="1" w:styleId="WW8Num41z0">
    <w:name w:val="WW8Num41z0"/>
    <w:rsid w:val="00F444D1"/>
    <w:rPr>
      <w:rFonts w:ascii="Arial" w:hAnsi="Arial" w:cs="Times New Roman"/>
      <w:b/>
      <w:i w:val="0"/>
      <w:sz w:val="20"/>
      <w:szCs w:val="20"/>
    </w:rPr>
  </w:style>
  <w:style w:type="character" w:customStyle="1" w:styleId="WW8Num41z1">
    <w:name w:val="WW8Num41z1"/>
    <w:rsid w:val="00F444D1"/>
    <w:rPr>
      <w:rFonts w:cs="Times New Roman"/>
    </w:rPr>
  </w:style>
  <w:style w:type="character" w:customStyle="1" w:styleId="WW8Num41z2">
    <w:name w:val="WW8Num41z2"/>
    <w:rsid w:val="00F444D1"/>
    <w:rPr>
      <w:rFonts w:ascii="Arial" w:hAnsi="Arial" w:cs="Times New Roman"/>
      <w:b w:val="0"/>
      <w:i w:val="0"/>
    </w:rPr>
  </w:style>
  <w:style w:type="character" w:customStyle="1" w:styleId="WW8Num41z3">
    <w:name w:val="WW8Num41z3"/>
    <w:rsid w:val="00F444D1"/>
    <w:rPr>
      <w:rFonts w:ascii="Arial" w:hAnsi="Arial" w:cs="Times New Roman"/>
      <w:b w:val="0"/>
      <w:i w:val="0"/>
      <w:sz w:val="20"/>
      <w:szCs w:val="20"/>
    </w:rPr>
  </w:style>
  <w:style w:type="character" w:customStyle="1" w:styleId="DefaultParagraphFont1">
    <w:name w:val="Default Paragraph Font1"/>
    <w:rsid w:val="00F444D1"/>
  </w:style>
  <w:style w:type="character" w:customStyle="1" w:styleId="Heading1Char">
    <w:name w:val="Heading 1 Char"/>
    <w:rsid w:val="00F444D1"/>
    <w:rPr>
      <w:rFonts w:ascii="Arial" w:hAnsi="Arial" w:cs="Arial"/>
      <w:b/>
      <w:bCs/>
      <w:color w:val="333399"/>
      <w:sz w:val="28"/>
      <w:szCs w:val="32"/>
      <w:lang w:val="en-US"/>
    </w:rPr>
  </w:style>
  <w:style w:type="character" w:customStyle="1" w:styleId="Heading2Char">
    <w:name w:val="Heading 2 Char"/>
    <w:rsid w:val="00F444D1"/>
    <w:rPr>
      <w:rFonts w:ascii="Arial" w:hAnsi="Arial" w:cs="Arial"/>
      <w:b/>
      <w:color w:val="002060"/>
      <w:sz w:val="24"/>
      <w:szCs w:val="22"/>
      <w:lang w:val="en-GB"/>
    </w:rPr>
  </w:style>
  <w:style w:type="character" w:customStyle="1" w:styleId="Heading5Char">
    <w:name w:val="Heading 5 Char"/>
    <w:rsid w:val="00F444D1"/>
    <w:rPr>
      <w:rFonts w:ascii="Calibri" w:eastAsia="Times New Roman" w:hAnsi="Calibri" w:cs="Times New Roman"/>
      <w:b/>
      <w:bCs/>
      <w:i/>
      <w:iCs/>
      <w:sz w:val="26"/>
      <w:szCs w:val="26"/>
      <w:lang w:val="en-GB"/>
    </w:rPr>
  </w:style>
  <w:style w:type="character" w:customStyle="1" w:styleId="DateChar">
    <w:name w:val="Date Char"/>
    <w:rsid w:val="00F444D1"/>
    <w:rPr>
      <w:sz w:val="24"/>
      <w:szCs w:val="24"/>
      <w:lang w:val="en-GB"/>
    </w:rPr>
  </w:style>
  <w:style w:type="character" w:customStyle="1" w:styleId="FooterChar">
    <w:name w:val="Footer Char"/>
    <w:rsid w:val="00F444D1"/>
    <w:rPr>
      <w:rFonts w:eastAsia="MS Mincho" w:cs="Times New Roman"/>
      <w:sz w:val="24"/>
      <w:szCs w:val="24"/>
      <w:lang w:val="en-US" w:eastAsia="ja-JP"/>
    </w:rPr>
  </w:style>
  <w:style w:type="character" w:customStyle="1" w:styleId="CommentReference">
    <w:name w:val="Comment Reference"/>
    <w:rsid w:val="00F444D1"/>
    <w:rPr>
      <w:sz w:val="16"/>
    </w:rPr>
  </w:style>
  <w:style w:type="character" w:customStyle="1" w:styleId="HeaderChar">
    <w:name w:val="Header Char"/>
    <w:rsid w:val="00F444D1"/>
    <w:rPr>
      <w:rFonts w:cs="Times New Roman"/>
      <w:sz w:val="24"/>
      <w:szCs w:val="24"/>
      <w:lang w:val="en-GB"/>
    </w:rPr>
  </w:style>
  <w:style w:type="character" w:customStyle="1" w:styleId="BalloonTextChar">
    <w:name w:val="Balloon Text Char"/>
    <w:rsid w:val="00F444D1"/>
    <w:rPr>
      <w:rFonts w:ascii="Tahoma" w:hAnsi="Tahoma" w:cs="Tahoma"/>
      <w:sz w:val="16"/>
      <w:szCs w:val="16"/>
      <w:lang w:val="en-GB"/>
    </w:rPr>
  </w:style>
  <w:style w:type="character" w:customStyle="1" w:styleId="CommentTextChar">
    <w:name w:val="Comment Text Char"/>
    <w:rsid w:val="00F444D1"/>
    <w:rPr>
      <w:rFonts w:cs="Times New Roman"/>
      <w:lang w:val="en-GB"/>
    </w:rPr>
  </w:style>
  <w:style w:type="character" w:customStyle="1" w:styleId="CommentSubjectChar">
    <w:name w:val="Comment Subject Char"/>
    <w:rsid w:val="00F444D1"/>
    <w:rPr>
      <w:rFonts w:cs="Times New Roman"/>
      <w:b/>
      <w:bCs/>
      <w:lang w:val="en-GB"/>
    </w:rPr>
  </w:style>
  <w:style w:type="character" w:customStyle="1" w:styleId="BodyTextChar">
    <w:name w:val="Body Text Char"/>
    <w:rsid w:val="00F444D1"/>
    <w:rPr>
      <w:rFonts w:cs="Times New Roman"/>
      <w:sz w:val="24"/>
      <w:szCs w:val="24"/>
      <w:lang w:val="en-GB"/>
    </w:rPr>
  </w:style>
  <w:style w:type="character" w:customStyle="1" w:styleId="1e">
    <w:name w:val="Κείμενο κράτησης θέσης1"/>
    <w:rsid w:val="00F444D1"/>
    <w:rPr>
      <w:rFonts w:cs="Times New Roman"/>
      <w:color w:val="808080"/>
    </w:rPr>
  </w:style>
  <w:style w:type="character" w:customStyle="1" w:styleId="afd">
    <w:name w:val="Χαρακτήρες υποσημείωσης"/>
    <w:rsid w:val="00F444D1"/>
    <w:rPr>
      <w:rFonts w:cs="Times New Roman"/>
      <w:vertAlign w:val="superscript"/>
    </w:rPr>
  </w:style>
  <w:style w:type="character" w:customStyle="1" w:styleId="FootnoteTextChar">
    <w:name w:val="Footnote Text Char"/>
    <w:rsid w:val="00F444D1"/>
    <w:rPr>
      <w:rFonts w:ascii="Calibri" w:hAnsi="Calibri" w:cs="Times New Roman"/>
      <w:lang w:val="x-none"/>
    </w:rPr>
  </w:style>
  <w:style w:type="character" w:customStyle="1" w:styleId="Heading3Char">
    <w:name w:val="Heading 3 Char"/>
    <w:rsid w:val="00F444D1"/>
    <w:rPr>
      <w:rFonts w:ascii="Arial" w:hAnsi="Arial" w:cs="Arial"/>
      <w:b/>
      <w:bCs/>
      <w:sz w:val="22"/>
      <w:szCs w:val="26"/>
      <w:lang w:val="en-GB"/>
    </w:rPr>
  </w:style>
  <w:style w:type="character" w:customStyle="1" w:styleId="Heading4Char">
    <w:name w:val="Heading 4 Char"/>
    <w:rsid w:val="00F444D1"/>
    <w:rPr>
      <w:rFonts w:ascii="Arial" w:eastAsia="Times New Roman" w:hAnsi="Arial" w:cs="Times New Roman"/>
      <w:b/>
      <w:bCs/>
      <w:sz w:val="22"/>
      <w:szCs w:val="28"/>
      <w:lang w:val="en-GB"/>
    </w:rPr>
  </w:style>
  <w:style w:type="character" w:customStyle="1" w:styleId="DocTitleChar">
    <w:name w:val="Doc Title Char"/>
    <w:basedOn w:val="Heading1Char"/>
    <w:rsid w:val="00F444D1"/>
    <w:rPr>
      <w:rFonts w:ascii="Arial" w:hAnsi="Arial" w:cs="Arial"/>
      <w:b/>
      <w:bCs/>
      <w:color w:val="333399"/>
      <w:sz w:val="28"/>
      <w:szCs w:val="32"/>
      <w:lang w:val="en-US"/>
    </w:rPr>
  </w:style>
  <w:style w:type="character" w:customStyle="1" w:styleId="Style1Char">
    <w:name w:val="Style1 Char"/>
    <w:rsid w:val="00F444D1"/>
    <w:rPr>
      <w:rFonts w:ascii="Calibri" w:hAnsi="Calibri" w:cs="Calibri"/>
      <w:b/>
      <w:bCs/>
      <w:color w:val="333399"/>
      <w:sz w:val="40"/>
      <w:szCs w:val="40"/>
      <w:lang w:val="en-US"/>
    </w:rPr>
  </w:style>
  <w:style w:type="character" w:customStyle="1" w:styleId="ContentsChar">
    <w:name w:val="Contents Char"/>
    <w:rsid w:val="00F444D1"/>
    <w:rPr>
      <w:rFonts w:ascii="Calibri" w:hAnsi="Calibri" w:cs="Calibri"/>
      <w:b/>
      <w:bCs/>
      <w:color w:val="333399"/>
      <w:sz w:val="28"/>
      <w:szCs w:val="32"/>
      <w:lang w:val="en-US"/>
    </w:rPr>
  </w:style>
  <w:style w:type="character" w:customStyle="1" w:styleId="EndnoteTextChar">
    <w:name w:val="Endnote Text Char"/>
    <w:rsid w:val="00F444D1"/>
    <w:rPr>
      <w:rFonts w:ascii="Calibri" w:hAnsi="Calibri" w:cs="Calibri"/>
      <w:lang w:val="en-GB"/>
    </w:rPr>
  </w:style>
  <w:style w:type="character" w:customStyle="1" w:styleId="afe">
    <w:name w:val="Χαρακτήρες σημείωσης τέλους"/>
    <w:rsid w:val="00F444D1"/>
    <w:rPr>
      <w:vertAlign w:val="superscript"/>
    </w:rPr>
  </w:style>
  <w:style w:type="character" w:customStyle="1" w:styleId="FootnoteReference2">
    <w:name w:val="Footnote Reference2"/>
    <w:rsid w:val="00F444D1"/>
    <w:rPr>
      <w:vertAlign w:val="superscript"/>
    </w:rPr>
  </w:style>
  <w:style w:type="character" w:customStyle="1" w:styleId="EndnoteReference1">
    <w:name w:val="Endnote Reference1"/>
    <w:rsid w:val="00F444D1"/>
    <w:rPr>
      <w:vertAlign w:val="superscript"/>
    </w:rPr>
  </w:style>
  <w:style w:type="character" w:customStyle="1" w:styleId="aff">
    <w:name w:val="Κουκκίδες"/>
    <w:rsid w:val="00F444D1"/>
    <w:rPr>
      <w:rFonts w:ascii="OpenSymbol" w:eastAsia="OpenSymbol" w:hAnsi="OpenSymbol" w:cs="OpenSymbol"/>
    </w:rPr>
  </w:style>
  <w:style w:type="character" w:customStyle="1" w:styleId="aff0">
    <w:name w:val="Σύμβολο υποσημείωσης"/>
    <w:rsid w:val="00F444D1"/>
    <w:rPr>
      <w:vertAlign w:val="superscript"/>
    </w:rPr>
  </w:style>
  <w:style w:type="character" w:customStyle="1" w:styleId="aff1">
    <w:name w:val="Χαρακτήρες αρίθμησης"/>
    <w:rsid w:val="00F444D1"/>
  </w:style>
  <w:style w:type="character" w:customStyle="1" w:styleId="normalwithoutspacingChar">
    <w:name w:val="normal_without_spacing Char"/>
    <w:rsid w:val="00F444D1"/>
    <w:rPr>
      <w:rFonts w:ascii="Calibri" w:hAnsi="Calibri" w:cs="Calibri"/>
      <w:sz w:val="22"/>
      <w:szCs w:val="24"/>
    </w:rPr>
  </w:style>
  <w:style w:type="character" w:customStyle="1" w:styleId="FootnoteTextChar1">
    <w:name w:val="Footnote Text Char1"/>
    <w:rsid w:val="00F444D1"/>
    <w:rPr>
      <w:rFonts w:ascii="Calibri" w:hAnsi="Calibri" w:cs="Calibri"/>
      <w:lang w:val="en-IE" w:eastAsia="zh-CN"/>
    </w:rPr>
  </w:style>
  <w:style w:type="character" w:customStyle="1" w:styleId="foothangingChar">
    <w:name w:val="foot_hanging Char"/>
    <w:rsid w:val="00F444D1"/>
    <w:rPr>
      <w:rFonts w:ascii="Calibri" w:hAnsi="Calibri" w:cs="Calibri"/>
      <w:sz w:val="18"/>
      <w:szCs w:val="18"/>
      <w:lang w:val="en-IE" w:eastAsia="zh-CN"/>
    </w:rPr>
  </w:style>
  <w:style w:type="character" w:customStyle="1" w:styleId="HTMLPreformattedChar">
    <w:name w:val="HTML Preformatted Char"/>
    <w:rsid w:val="00F444D1"/>
    <w:rPr>
      <w:rFonts w:ascii="Courier New" w:hAnsi="Courier New" w:cs="Courier New"/>
    </w:rPr>
  </w:style>
  <w:style w:type="character" w:customStyle="1" w:styleId="apple-converted-space">
    <w:name w:val="apple-converted-space"/>
    <w:basedOn w:val="WW-DefaultParagraphFont11111111111111"/>
    <w:rsid w:val="00F444D1"/>
  </w:style>
  <w:style w:type="character" w:customStyle="1" w:styleId="BodyTextIndent3Char">
    <w:name w:val="Body Text Indent 3 Char"/>
    <w:rsid w:val="00F444D1"/>
    <w:rPr>
      <w:rFonts w:ascii="Calibri" w:hAnsi="Calibri" w:cs="Calibri"/>
      <w:sz w:val="16"/>
      <w:szCs w:val="16"/>
      <w:lang w:val="en-GB"/>
    </w:rPr>
  </w:style>
  <w:style w:type="character" w:customStyle="1" w:styleId="WW-FootnoteReference">
    <w:name w:val="WW-Footnote Reference"/>
    <w:rsid w:val="00F444D1"/>
    <w:rPr>
      <w:vertAlign w:val="superscript"/>
    </w:rPr>
  </w:style>
  <w:style w:type="character" w:customStyle="1" w:styleId="WW-EndnoteReference">
    <w:name w:val="WW-Endnote Reference"/>
    <w:rsid w:val="00F444D1"/>
    <w:rPr>
      <w:vertAlign w:val="superscript"/>
    </w:rPr>
  </w:style>
  <w:style w:type="character" w:customStyle="1" w:styleId="FootnoteReference1">
    <w:name w:val="Footnote Reference1"/>
    <w:rsid w:val="00F444D1"/>
    <w:rPr>
      <w:vertAlign w:val="superscript"/>
    </w:rPr>
  </w:style>
  <w:style w:type="character" w:customStyle="1" w:styleId="FootnoteTextChar2">
    <w:name w:val="Footnote Text Char2"/>
    <w:rsid w:val="00F444D1"/>
    <w:rPr>
      <w:rFonts w:ascii="Calibri" w:hAnsi="Calibri" w:cs="Calibri"/>
      <w:sz w:val="18"/>
      <w:lang w:val="en-IE" w:eastAsia="zh-CN"/>
    </w:rPr>
  </w:style>
  <w:style w:type="character" w:customStyle="1" w:styleId="foothangingChar1">
    <w:name w:val="foot_hanging Char1"/>
    <w:rsid w:val="00F444D1"/>
    <w:rPr>
      <w:rFonts w:ascii="Calibri" w:hAnsi="Calibri" w:cs="Calibri"/>
      <w:sz w:val="18"/>
      <w:szCs w:val="18"/>
      <w:lang w:val="en-IE" w:eastAsia="zh-CN"/>
    </w:rPr>
  </w:style>
  <w:style w:type="character" w:customStyle="1" w:styleId="footersChar">
    <w:name w:val="footers Char"/>
    <w:basedOn w:val="foothangingChar1"/>
    <w:rsid w:val="00F444D1"/>
    <w:rPr>
      <w:rFonts w:ascii="Calibri" w:hAnsi="Calibri" w:cs="Calibri"/>
      <w:sz w:val="18"/>
      <w:szCs w:val="18"/>
      <w:lang w:val="en-IE" w:eastAsia="zh-CN"/>
    </w:rPr>
  </w:style>
  <w:style w:type="character" w:customStyle="1" w:styleId="CommentTextChar1">
    <w:name w:val="Comment Text Char1"/>
    <w:rsid w:val="00F444D1"/>
    <w:rPr>
      <w:rFonts w:ascii="Calibri" w:hAnsi="Calibri" w:cs="Calibri"/>
      <w:lang w:val="en-GB" w:eastAsia="zh-CN"/>
    </w:rPr>
  </w:style>
  <w:style w:type="character" w:customStyle="1" w:styleId="HTMLPreformattedChar1">
    <w:name w:val="HTML Preformatted Char1"/>
    <w:rsid w:val="00F444D1"/>
    <w:rPr>
      <w:rFonts w:ascii="Courier New" w:hAnsi="Courier New" w:cs="Courier New"/>
      <w:lang w:eastAsia="zh-CN"/>
    </w:rPr>
  </w:style>
  <w:style w:type="character" w:customStyle="1" w:styleId="BodyText3Char">
    <w:name w:val="Body Text 3 Char"/>
    <w:rsid w:val="00F444D1"/>
    <w:rPr>
      <w:rFonts w:ascii="Calibri" w:hAnsi="Calibri" w:cs="Calibri"/>
      <w:sz w:val="16"/>
      <w:szCs w:val="16"/>
      <w:lang w:val="en-GB" w:eastAsia="zh-CN"/>
    </w:rPr>
  </w:style>
  <w:style w:type="character" w:customStyle="1" w:styleId="WW-FootnoteReference1">
    <w:name w:val="WW-Footnote Reference1"/>
    <w:rsid w:val="00F444D1"/>
    <w:rPr>
      <w:vertAlign w:val="superscript"/>
    </w:rPr>
  </w:style>
  <w:style w:type="character" w:customStyle="1" w:styleId="WW-EndnoteReference1">
    <w:name w:val="WW-Endnote Reference1"/>
    <w:rsid w:val="00F444D1"/>
    <w:rPr>
      <w:vertAlign w:val="superscript"/>
    </w:rPr>
  </w:style>
  <w:style w:type="character" w:customStyle="1" w:styleId="WW-FootnoteReference2">
    <w:name w:val="WW-Footnote Reference2"/>
    <w:rsid w:val="00F444D1"/>
    <w:rPr>
      <w:vertAlign w:val="superscript"/>
    </w:rPr>
  </w:style>
  <w:style w:type="character" w:customStyle="1" w:styleId="WW-EndnoteReference2">
    <w:name w:val="WW-Endnote Reference2"/>
    <w:rsid w:val="00F444D1"/>
    <w:rPr>
      <w:vertAlign w:val="superscript"/>
    </w:rPr>
  </w:style>
  <w:style w:type="character" w:customStyle="1" w:styleId="FootnoteTextChar3">
    <w:name w:val="Footnote Text Char3"/>
    <w:rsid w:val="00F444D1"/>
    <w:rPr>
      <w:rFonts w:ascii="Calibri" w:hAnsi="Calibri" w:cs="Calibri"/>
      <w:sz w:val="18"/>
      <w:lang w:val="en-IE" w:eastAsia="zh-CN"/>
    </w:rPr>
  </w:style>
  <w:style w:type="character" w:customStyle="1" w:styleId="foothangingChar2">
    <w:name w:val="foot_hanging Char2"/>
    <w:rsid w:val="00F444D1"/>
    <w:rPr>
      <w:rFonts w:ascii="Calibri" w:hAnsi="Calibri" w:cs="Calibri"/>
      <w:sz w:val="18"/>
      <w:szCs w:val="18"/>
      <w:lang w:val="en-IE" w:eastAsia="zh-CN"/>
    </w:rPr>
  </w:style>
  <w:style w:type="character" w:customStyle="1" w:styleId="footersChar1">
    <w:name w:val="footers Char1"/>
    <w:basedOn w:val="foothangingChar2"/>
    <w:rsid w:val="00F444D1"/>
    <w:rPr>
      <w:rFonts w:ascii="Calibri" w:hAnsi="Calibri" w:cs="Calibri"/>
      <w:sz w:val="18"/>
      <w:szCs w:val="18"/>
      <w:lang w:val="en-IE" w:eastAsia="zh-CN"/>
    </w:rPr>
  </w:style>
  <w:style w:type="character" w:customStyle="1" w:styleId="foootChar">
    <w:name w:val="fooot Char"/>
    <w:basedOn w:val="footersChar1"/>
    <w:rsid w:val="00F444D1"/>
    <w:rPr>
      <w:rFonts w:ascii="Calibri" w:hAnsi="Calibri" w:cs="Calibri"/>
      <w:sz w:val="18"/>
      <w:szCs w:val="18"/>
      <w:lang w:val="en-IE" w:eastAsia="zh-CN"/>
    </w:rPr>
  </w:style>
  <w:style w:type="character" w:customStyle="1" w:styleId="1f">
    <w:name w:val="Παραπομπή υποσημείωσης1"/>
    <w:rsid w:val="00F444D1"/>
    <w:rPr>
      <w:vertAlign w:val="superscript"/>
    </w:rPr>
  </w:style>
  <w:style w:type="character" w:customStyle="1" w:styleId="1f0">
    <w:name w:val="Παραπομπή σημείωσης τέλους1"/>
    <w:rsid w:val="00F444D1"/>
    <w:rPr>
      <w:vertAlign w:val="superscript"/>
    </w:rPr>
  </w:style>
  <w:style w:type="character" w:customStyle="1" w:styleId="1f1">
    <w:name w:val="Παραπομπή σχολίου1"/>
    <w:rsid w:val="00F444D1"/>
    <w:rPr>
      <w:sz w:val="16"/>
      <w:szCs w:val="16"/>
    </w:rPr>
  </w:style>
  <w:style w:type="character" w:customStyle="1" w:styleId="-HTMLChar">
    <w:name w:val="Προ-διαμορφωμένο HTML Char"/>
    <w:rsid w:val="00F444D1"/>
    <w:rPr>
      <w:rFonts w:ascii="Courier New" w:eastAsia="Times New Roman" w:hAnsi="Courier New" w:cs="Courier New"/>
    </w:rPr>
  </w:style>
  <w:style w:type="character" w:customStyle="1" w:styleId="WW-FootnoteReference3">
    <w:name w:val="WW-Footnote Reference3"/>
    <w:rsid w:val="00F444D1"/>
    <w:rPr>
      <w:vertAlign w:val="superscript"/>
    </w:rPr>
  </w:style>
  <w:style w:type="character" w:customStyle="1" w:styleId="WW-EndnoteReference3">
    <w:name w:val="WW-Endnote Reference3"/>
    <w:rsid w:val="00F444D1"/>
    <w:rPr>
      <w:vertAlign w:val="superscript"/>
    </w:rPr>
  </w:style>
  <w:style w:type="character" w:customStyle="1" w:styleId="WW-FootnoteReference4">
    <w:name w:val="WW-Footnote Reference4"/>
    <w:rsid w:val="00F444D1"/>
    <w:rPr>
      <w:vertAlign w:val="superscript"/>
    </w:rPr>
  </w:style>
  <w:style w:type="character" w:customStyle="1" w:styleId="WW-EndnoteReference4">
    <w:name w:val="WW-Endnote Reference4"/>
    <w:rsid w:val="00F444D1"/>
    <w:rPr>
      <w:vertAlign w:val="superscript"/>
    </w:rPr>
  </w:style>
  <w:style w:type="character" w:customStyle="1" w:styleId="WW-FootnoteReference5">
    <w:name w:val="WW-Footnote Reference5"/>
    <w:rsid w:val="00F444D1"/>
    <w:rPr>
      <w:vertAlign w:val="superscript"/>
    </w:rPr>
  </w:style>
  <w:style w:type="character" w:customStyle="1" w:styleId="WW-EndnoteReference5">
    <w:name w:val="WW-Endnote Reference5"/>
    <w:rsid w:val="00F444D1"/>
    <w:rPr>
      <w:vertAlign w:val="superscript"/>
    </w:rPr>
  </w:style>
  <w:style w:type="character" w:customStyle="1" w:styleId="WW-FootnoteReference6">
    <w:name w:val="WW-Footnote Reference6"/>
    <w:rsid w:val="00F444D1"/>
    <w:rPr>
      <w:vertAlign w:val="superscript"/>
    </w:rPr>
  </w:style>
  <w:style w:type="character" w:styleId="-0">
    <w:name w:val="FollowedHyperlink"/>
    <w:rsid w:val="00F444D1"/>
    <w:rPr>
      <w:color w:val="800000"/>
      <w:u w:val="single"/>
    </w:rPr>
  </w:style>
  <w:style w:type="character" w:customStyle="1" w:styleId="WW-EndnoteReference6">
    <w:name w:val="WW-Endnote Reference6"/>
    <w:rsid w:val="00F444D1"/>
    <w:rPr>
      <w:vertAlign w:val="superscript"/>
    </w:rPr>
  </w:style>
  <w:style w:type="character" w:customStyle="1" w:styleId="WW-FootnoteReference7">
    <w:name w:val="WW-Footnote Reference7"/>
    <w:rsid w:val="00F444D1"/>
    <w:rPr>
      <w:vertAlign w:val="superscript"/>
    </w:rPr>
  </w:style>
  <w:style w:type="character" w:customStyle="1" w:styleId="WW-EndnoteReference7">
    <w:name w:val="WW-Endnote Reference7"/>
    <w:rsid w:val="00F444D1"/>
    <w:rPr>
      <w:vertAlign w:val="superscript"/>
    </w:rPr>
  </w:style>
  <w:style w:type="character" w:customStyle="1" w:styleId="WW-FootnoteReference8">
    <w:name w:val="WW-Footnote Reference8"/>
    <w:rsid w:val="00F444D1"/>
    <w:rPr>
      <w:vertAlign w:val="superscript"/>
    </w:rPr>
  </w:style>
  <w:style w:type="character" w:customStyle="1" w:styleId="WW-EndnoteReference8">
    <w:name w:val="WW-Endnote Reference8"/>
    <w:rsid w:val="00F444D1"/>
    <w:rPr>
      <w:vertAlign w:val="superscript"/>
    </w:rPr>
  </w:style>
  <w:style w:type="character" w:customStyle="1" w:styleId="WW-FootnoteReference9">
    <w:name w:val="WW-Footnote Reference9"/>
    <w:rsid w:val="00F444D1"/>
    <w:rPr>
      <w:vertAlign w:val="superscript"/>
    </w:rPr>
  </w:style>
  <w:style w:type="character" w:customStyle="1" w:styleId="WW-EndnoteReference9">
    <w:name w:val="WW-Endnote Reference9"/>
    <w:rsid w:val="00F444D1"/>
    <w:rPr>
      <w:vertAlign w:val="superscript"/>
    </w:rPr>
  </w:style>
  <w:style w:type="character" w:customStyle="1" w:styleId="WW-FootnoteReference10">
    <w:name w:val="WW-Footnote Reference10"/>
    <w:rsid w:val="00F444D1"/>
    <w:rPr>
      <w:vertAlign w:val="superscript"/>
    </w:rPr>
  </w:style>
  <w:style w:type="character" w:customStyle="1" w:styleId="WW-EndnoteReference10">
    <w:name w:val="WW-Endnote Reference10"/>
    <w:rsid w:val="00F444D1"/>
    <w:rPr>
      <w:vertAlign w:val="superscript"/>
    </w:rPr>
  </w:style>
  <w:style w:type="character" w:customStyle="1" w:styleId="WW-FootnoteReference11">
    <w:name w:val="WW-Footnote Reference11"/>
    <w:rsid w:val="00F444D1"/>
    <w:rPr>
      <w:vertAlign w:val="superscript"/>
    </w:rPr>
  </w:style>
  <w:style w:type="character" w:customStyle="1" w:styleId="WW-EndnoteReference11">
    <w:name w:val="WW-Endnote Reference11"/>
    <w:rsid w:val="00F444D1"/>
    <w:rPr>
      <w:vertAlign w:val="superscript"/>
    </w:rPr>
  </w:style>
  <w:style w:type="character" w:customStyle="1" w:styleId="WW-FootnoteReference12">
    <w:name w:val="WW-Footnote Reference12"/>
    <w:rsid w:val="00F444D1"/>
    <w:rPr>
      <w:vertAlign w:val="superscript"/>
    </w:rPr>
  </w:style>
  <w:style w:type="character" w:customStyle="1" w:styleId="WW-EndnoteReference12">
    <w:name w:val="WW-Endnote Reference12"/>
    <w:rsid w:val="00F444D1"/>
    <w:rPr>
      <w:vertAlign w:val="superscript"/>
    </w:rPr>
  </w:style>
  <w:style w:type="character" w:customStyle="1" w:styleId="WW-FootnoteReference13">
    <w:name w:val="WW-Footnote Reference13"/>
    <w:rsid w:val="00F444D1"/>
    <w:rPr>
      <w:vertAlign w:val="superscript"/>
    </w:rPr>
  </w:style>
  <w:style w:type="character" w:customStyle="1" w:styleId="WW-EndnoteReference13">
    <w:name w:val="WW-Endnote Reference13"/>
    <w:rsid w:val="00F444D1"/>
    <w:rPr>
      <w:vertAlign w:val="superscript"/>
    </w:rPr>
  </w:style>
  <w:style w:type="character" w:customStyle="1" w:styleId="2d">
    <w:name w:val="Παραπομπή υποσημείωσης2"/>
    <w:rsid w:val="00F444D1"/>
    <w:rPr>
      <w:vertAlign w:val="superscript"/>
    </w:rPr>
  </w:style>
  <w:style w:type="character" w:customStyle="1" w:styleId="2e">
    <w:name w:val="Παραπομπή σημείωσης τέλους2"/>
    <w:rsid w:val="00F444D1"/>
    <w:rPr>
      <w:vertAlign w:val="superscript"/>
    </w:rPr>
  </w:style>
  <w:style w:type="character" w:customStyle="1" w:styleId="WW-FootnoteReference14">
    <w:name w:val="WW-Footnote Reference14"/>
    <w:rsid w:val="00F444D1"/>
    <w:rPr>
      <w:vertAlign w:val="superscript"/>
    </w:rPr>
  </w:style>
  <w:style w:type="character" w:customStyle="1" w:styleId="WW-EndnoteReference14">
    <w:name w:val="WW-Endnote Reference14"/>
    <w:rsid w:val="00F444D1"/>
    <w:rPr>
      <w:vertAlign w:val="superscript"/>
    </w:rPr>
  </w:style>
  <w:style w:type="character" w:styleId="aff2">
    <w:name w:val="footnote reference"/>
    <w:uiPriority w:val="99"/>
    <w:rsid w:val="00F444D1"/>
    <w:rPr>
      <w:vertAlign w:val="superscript"/>
    </w:rPr>
  </w:style>
  <w:style w:type="character" w:styleId="aff3">
    <w:name w:val="endnote reference"/>
    <w:rsid w:val="00F444D1"/>
    <w:rPr>
      <w:vertAlign w:val="superscript"/>
    </w:rPr>
  </w:style>
  <w:style w:type="paragraph" w:customStyle="1" w:styleId="aff4">
    <w:name w:val="Επικεφαλίδα"/>
    <w:basedOn w:val="a"/>
    <w:next w:val="af"/>
    <w:rsid w:val="00F444D1"/>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ff5">
    <w:name w:val="List"/>
    <w:basedOn w:val="af"/>
    <w:rsid w:val="00F444D1"/>
    <w:pPr>
      <w:suppressAutoHyphens/>
      <w:spacing w:after="240"/>
      <w:jc w:val="both"/>
    </w:pPr>
    <w:rPr>
      <w:rFonts w:ascii="Calibri" w:hAnsi="Calibri" w:cs="Mangal"/>
      <w:b w:val="0"/>
      <w:bCs w:val="0"/>
      <w:sz w:val="22"/>
      <w:lang w:val="en-GB" w:eastAsia="zh-CN"/>
    </w:rPr>
  </w:style>
  <w:style w:type="paragraph" w:styleId="aff6">
    <w:name w:val="caption"/>
    <w:basedOn w:val="a"/>
    <w:qFormat/>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f7">
    <w:name w:val="Ευρετήριο"/>
    <w:basedOn w:val="a"/>
    <w:rsid w:val="00F444D1"/>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1f2">
    <w:name w:val="Λεζάντα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f">
    <w:name w:val="Λεζάντα2"/>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
    <w:name w:val="WW-Caption"/>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rsid w:val="00F444D1"/>
    <w:pPr>
      <w:numPr>
        <w:numId w:val="24"/>
      </w:numPr>
      <w:suppressAutoHyphens/>
      <w:spacing w:after="100" w:line="240" w:lineRule="auto"/>
      <w:jc w:val="both"/>
    </w:pPr>
    <w:rPr>
      <w:rFonts w:ascii="Calibri" w:eastAsia="MS Mincho" w:hAnsi="Calibri" w:cs="Calibri"/>
      <w:szCs w:val="24"/>
      <w:lang w:val="en-US" w:eastAsia="ja-JP"/>
    </w:rPr>
  </w:style>
  <w:style w:type="paragraph" w:customStyle="1" w:styleId="1f3">
    <w:name w:val="Ημερομηνία1"/>
    <w:basedOn w:val="a"/>
    <w:next w:val="a"/>
    <w:rsid w:val="00F444D1"/>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F444D1"/>
    <w:pPr>
      <w:keepLines w:val="0"/>
      <w:pageBreakBefore/>
      <w:pBdr>
        <w:top w:val="none" w:sz="0" w:space="0" w:color="000000"/>
        <w:left w:val="none" w:sz="0" w:space="0" w:color="000000"/>
        <w:bottom w:val="single" w:sz="18" w:space="1" w:color="000080"/>
        <w:right w:val="none" w:sz="0" w:space="0" w:color="000000"/>
      </w:pBdr>
      <w:suppressAutoHyphens/>
      <w:spacing w:before="320" w:after="160" w:line="240" w:lineRule="auto"/>
      <w:jc w:val="both"/>
    </w:pPr>
    <w:rPr>
      <w:rFonts w:ascii="Arial" w:hAnsi="Arial" w:cs="Arial"/>
      <w:b/>
      <w:bCs/>
      <w:color w:val="333399"/>
      <w:sz w:val="28"/>
      <w:lang w:val="en-US" w:eastAsia="zh-CN"/>
    </w:rPr>
  </w:style>
  <w:style w:type="paragraph" w:customStyle="1" w:styleId="inserttext">
    <w:name w:val="insert text"/>
    <w:basedOn w:val="a"/>
    <w:rsid w:val="00F444D1"/>
    <w:pPr>
      <w:suppressAutoHyphens/>
      <w:spacing w:after="100" w:line="240" w:lineRule="auto"/>
      <w:ind w:left="794"/>
      <w:jc w:val="both"/>
    </w:pPr>
    <w:rPr>
      <w:rFonts w:ascii="Calibri" w:eastAsia="MS Mincho" w:hAnsi="Calibri" w:cs="Calibri"/>
      <w:szCs w:val="24"/>
      <w:lang w:val="en-US" w:eastAsia="ja-JP"/>
    </w:rPr>
  </w:style>
  <w:style w:type="paragraph" w:customStyle="1" w:styleId="1f4">
    <w:name w:val="Κείμενο πλαισίου1"/>
    <w:basedOn w:val="a"/>
    <w:rsid w:val="00F444D1"/>
    <w:pPr>
      <w:suppressAutoHyphens/>
      <w:spacing w:after="120" w:line="240" w:lineRule="auto"/>
      <w:jc w:val="both"/>
    </w:pPr>
    <w:rPr>
      <w:rFonts w:ascii="Tahoma" w:eastAsia="Times New Roman" w:hAnsi="Tahoma" w:cs="Tahoma"/>
      <w:sz w:val="16"/>
      <w:szCs w:val="16"/>
      <w:lang w:val="en-GB" w:eastAsia="zh-CN"/>
    </w:rPr>
  </w:style>
  <w:style w:type="paragraph" w:customStyle="1" w:styleId="CommentText">
    <w:name w:val="Comment Text"/>
    <w:basedOn w:val="a"/>
    <w:rsid w:val="00F444D1"/>
    <w:pPr>
      <w:suppressAutoHyphens/>
      <w:spacing w:after="120" w:line="240" w:lineRule="auto"/>
      <w:jc w:val="both"/>
    </w:pPr>
    <w:rPr>
      <w:rFonts w:ascii="Calibri" w:eastAsia="Times New Roman" w:hAnsi="Calibri" w:cs="Calibri"/>
      <w:sz w:val="20"/>
      <w:szCs w:val="20"/>
      <w:lang w:val="en-GB" w:eastAsia="zh-CN"/>
    </w:rPr>
  </w:style>
  <w:style w:type="paragraph" w:customStyle="1" w:styleId="CommentSubject">
    <w:name w:val="Comment Subject"/>
    <w:basedOn w:val="CommentText"/>
    <w:next w:val="CommentText"/>
    <w:rsid w:val="00F444D1"/>
    <w:rPr>
      <w:b/>
      <w:bCs/>
    </w:rPr>
  </w:style>
  <w:style w:type="paragraph" w:customStyle="1" w:styleId="1f5">
    <w:name w:val="Αναθεώρηση1"/>
    <w:rsid w:val="00F444D1"/>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1f6">
    <w:name w:val="Παράγραφος λίστας1"/>
    <w:basedOn w:val="a"/>
    <w:rsid w:val="00F444D1"/>
    <w:pPr>
      <w:suppressAutoHyphens/>
      <w:spacing w:line="240" w:lineRule="auto"/>
      <w:ind w:left="720"/>
      <w:contextualSpacing/>
      <w:jc w:val="both"/>
    </w:pPr>
    <w:rPr>
      <w:rFonts w:ascii="Calibri" w:eastAsia="Times New Roman" w:hAnsi="Calibri" w:cs="Calibri"/>
      <w:szCs w:val="24"/>
      <w:lang w:val="en-GB" w:eastAsia="zh-CN"/>
    </w:rPr>
  </w:style>
  <w:style w:type="paragraph" w:styleId="aff8">
    <w:name w:val="footnote text"/>
    <w:basedOn w:val="a"/>
    <w:link w:val="Chara"/>
    <w:rsid w:val="00F444D1"/>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a">
    <w:name w:val="Κείμενο υποσημείωσης Char"/>
    <w:basedOn w:val="a0"/>
    <w:link w:val="aff8"/>
    <w:rsid w:val="00F444D1"/>
    <w:rPr>
      <w:rFonts w:ascii="Calibri" w:eastAsia="Times New Roman" w:hAnsi="Calibri" w:cs="Calibri"/>
      <w:sz w:val="18"/>
      <w:szCs w:val="20"/>
      <w:lang w:val="en-IE" w:eastAsia="zh-CN"/>
    </w:rPr>
  </w:style>
  <w:style w:type="paragraph" w:styleId="47">
    <w:name w:val="toc 4"/>
    <w:basedOn w:val="a"/>
    <w:next w:val="a"/>
    <w:uiPriority w:val="39"/>
    <w:rsid w:val="00F444D1"/>
    <w:pPr>
      <w:suppressAutoHyphens/>
      <w:spacing w:after="0" w:line="240" w:lineRule="auto"/>
      <w:ind w:left="660"/>
    </w:pPr>
    <w:rPr>
      <w:rFonts w:ascii="Calibri" w:eastAsia="Times New Roman" w:hAnsi="Calibri" w:cs="Calibri"/>
      <w:sz w:val="18"/>
      <w:szCs w:val="18"/>
      <w:lang w:val="en-GB" w:eastAsia="zh-CN"/>
    </w:rPr>
  </w:style>
  <w:style w:type="paragraph" w:styleId="53">
    <w:name w:val="toc 5"/>
    <w:basedOn w:val="a"/>
    <w:next w:val="a"/>
    <w:rsid w:val="00F444D1"/>
    <w:pPr>
      <w:suppressAutoHyphens/>
      <w:spacing w:after="0" w:line="240" w:lineRule="auto"/>
      <w:ind w:left="880"/>
    </w:pPr>
    <w:rPr>
      <w:rFonts w:ascii="Calibri" w:eastAsia="Times New Roman" w:hAnsi="Calibri" w:cs="Calibri"/>
      <w:sz w:val="18"/>
      <w:szCs w:val="18"/>
      <w:lang w:val="en-GB" w:eastAsia="zh-CN"/>
    </w:rPr>
  </w:style>
  <w:style w:type="paragraph" w:styleId="62">
    <w:name w:val="toc 6"/>
    <w:basedOn w:val="a"/>
    <w:next w:val="a"/>
    <w:rsid w:val="00F444D1"/>
    <w:pPr>
      <w:suppressAutoHyphens/>
      <w:spacing w:after="0" w:line="240" w:lineRule="auto"/>
      <w:ind w:left="1100"/>
    </w:pPr>
    <w:rPr>
      <w:rFonts w:ascii="Calibri" w:eastAsia="Times New Roman" w:hAnsi="Calibri" w:cs="Calibri"/>
      <w:sz w:val="18"/>
      <w:szCs w:val="18"/>
      <w:lang w:val="en-GB" w:eastAsia="zh-CN"/>
    </w:rPr>
  </w:style>
  <w:style w:type="paragraph" w:styleId="70">
    <w:name w:val="toc 7"/>
    <w:basedOn w:val="a"/>
    <w:next w:val="a"/>
    <w:rsid w:val="00F444D1"/>
    <w:pPr>
      <w:suppressAutoHyphens/>
      <w:spacing w:after="0" w:line="240" w:lineRule="auto"/>
      <w:ind w:left="1320"/>
    </w:pPr>
    <w:rPr>
      <w:rFonts w:ascii="Calibri" w:eastAsia="Times New Roman" w:hAnsi="Calibri" w:cs="Calibri"/>
      <w:sz w:val="18"/>
      <w:szCs w:val="18"/>
      <w:lang w:val="en-GB" w:eastAsia="zh-CN"/>
    </w:rPr>
  </w:style>
  <w:style w:type="paragraph" w:styleId="8">
    <w:name w:val="toc 8"/>
    <w:basedOn w:val="a"/>
    <w:next w:val="a"/>
    <w:rsid w:val="00F444D1"/>
    <w:pPr>
      <w:suppressAutoHyphens/>
      <w:spacing w:after="0" w:line="240" w:lineRule="auto"/>
      <w:ind w:left="1540"/>
    </w:pPr>
    <w:rPr>
      <w:rFonts w:ascii="Calibri" w:eastAsia="Times New Roman" w:hAnsi="Calibri" w:cs="Calibri"/>
      <w:sz w:val="18"/>
      <w:szCs w:val="18"/>
      <w:lang w:val="en-GB" w:eastAsia="zh-CN"/>
    </w:rPr>
  </w:style>
  <w:style w:type="paragraph" w:styleId="9">
    <w:name w:val="toc 9"/>
    <w:basedOn w:val="a"/>
    <w:next w:val="a"/>
    <w:rsid w:val="00F444D1"/>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rsid w:val="00F444D1"/>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F444D1"/>
    <w:pPr>
      <w:keepLines w:val="0"/>
      <w:pageBreakBefore/>
      <w:pBdr>
        <w:top w:val="none" w:sz="0" w:space="0" w:color="000000"/>
        <w:left w:val="none" w:sz="0" w:space="0" w:color="000000"/>
        <w:bottom w:val="single" w:sz="18" w:space="1" w:color="000080"/>
        <w:right w:val="none" w:sz="0" w:space="0" w:color="000000"/>
      </w:pBdr>
      <w:suppressAutoHyphens/>
      <w:spacing w:before="320" w:after="160" w:line="240" w:lineRule="auto"/>
      <w:jc w:val="both"/>
    </w:pPr>
    <w:rPr>
      <w:rFonts w:ascii="Calibri" w:hAnsi="Calibri" w:cs="Calibri"/>
      <w:b/>
      <w:bCs/>
      <w:color w:val="333399"/>
      <w:sz w:val="28"/>
      <w:lang w:eastAsia="zh-CN"/>
    </w:rPr>
  </w:style>
  <w:style w:type="paragraph" w:styleId="aff9">
    <w:name w:val="endnote text"/>
    <w:basedOn w:val="a"/>
    <w:link w:val="Charb"/>
    <w:rsid w:val="00F444D1"/>
    <w:pPr>
      <w:suppressAutoHyphens/>
      <w:spacing w:after="120" w:line="240" w:lineRule="auto"/>
      <w:jc w:val="both"/>
    </w:pPr>
    <w:rPr>
      <w:rFonts w:ascii="Calibri" w:eastAsia="Times New Roman" w:hAnsi="Calibri" w:cs="Calibri"/>
      <w:sz w:val="20"/>
      <w:szCs w:val="20"/>
      <w:lang w:val="en-GB" w:eastAsia="zh-CN"/>
    </w:rPr>
  </w:style>
  <w:style w:type="character" w:customStyle="1" w:styleId="Charb">
    <w:name w:val="Κείμενο σημείωσης τέλους Char"/>
    <w:basedOn w:val="a0"/>
    <w:link w:val="aff9"/>
    <w:rsid w:val="00F444D1"/>
    <w:rPr>
      <w:rFonts w:ascii="Calibri" w:eastAsia="Times New Roman" w:hAnsi="Calibri" w:cs="Calibri"/>
      <w:sz w:val="20"/>
      <w:szCs w:val="20"/>
      <w:lang w:val="en-GB" w:eastAsia="zh-CN"/>
    </w:rPr>
  </w:style>
  <w:style w:type="paragraph" w:customStyle="1" w:styleId="affa">
    <w:name w:val="Προμορφοποιημένο κείμενο"/>
    <w:basedOn w:val="a"/>
    <w:rsid w:val="00F444D1"/>
    <w:pPr>
      <w:suppressAutoHyphens/>
      <w:spacing w:after="120" w:line="240" w:lineRule="auto"/>
      <w:jc w:val="both"/>
    </w:pPr>
    <w:rPr>
      <w:rFonts w:ascii="Calibri" w:eastAsia="Times New Roman" w:hAnsi="Calibri" w:cs="Calibri"/>
      <w:szCs w:val="24"/>
      <w:lang w:val="en-GB" w:eastAsia="zh-CN"/>
    </w:rPr>
  </w:style>
  <w:style w:type="paragraph" w:styleId="affb">
    <w:name w:val="Body Text Indent"/>
    <w:basedOn w:val="a"/>
    <w:link w:val="Charc"/>
    <w:rsid w:val="00F444D1"/>
    <w:pPr>
      <w:suppressAutoHyphens/>
      <w:spacing w:after="120" w:line="240" w:lineRule="auto"/>
      <w:ind w:firstLine="1134"/>
      <w:jc w:val="both"/>
    </w:pPr>
    <w:rPr>
      <w:rFonts w:ascii="Arial" w:eastAsia="Times New Roman" w:hAnsi="Arial" w:cs="Arial"/>
      <w:szCs w:val="24"/>
      <w:lang w:val="en-GB" w:eastAsia="zh-CN"/>
    </w:rPr>
  </w:style>
  <w:style w:type="character" w:customStyle="1" w:styleId="Charc">
    <w:name w:val="Σώμα κείμενου με εσοχή Char"/>
    <w:basedOn w:val="a0"/>
    <w:link w:val="affb"/>
    <w:rsid w:val="00F444D1"/>
    <w:rPr>
      <w:rFonts w:ascii="Arial" w:eastAsia="Times New Roman" w:hAnsi="Arial" w:cs="Arial"/>
      <w:szCs w:val="24"/>
      <w:lang w:val="en-GB" w:eastAsia="zh-CN"/>
    </w:rPr>
  </w:style>
  <w:style w:type="paragraph" w:customStyle="1" w:styleId="normalwithoutspacing">
    <w:name w:val="normal_without_spacing"/>
    <w:basedOn w:val="a"/>
    <w:rsid w:val="00F444D1"/>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f8"/>
    <w:rsid w:val="00F444D1"/>
    <w:pPr>
      <w:ind w:left="426" w:hanging="426"/>
    </w:pPr>
    <w:rPr>
      <w:szCs w:val="18"/>
    </w:rPr>
  </w:style>
  <w:style w:type="paragraph" w:customStyle="1" w:styleId="-HTML1">
    <w:name w:val="Προ-διαμορφωμένο HTML1"/>
    <w:basedOn w:val="a"/>
    <w:rsid w:val="00F444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paragraph" w:customStyle="1" w:styleId="LO-normal">
    <w:name w:val="LO-normal"/>
    <w:rsid w:val="00F444D1"/>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F444D1"/>
    <w:pPr>
      <w:spacing w:after="120" w:line="312" w:lineRule="auto"/>
      <w:ind w:left="283"/>
      <w:jc w:val="both"/>
    </w:pPr>
    <w:rPr>
      <w:rFonts w:ascii="Calibri" w:eastAsia="Times New Roman" w:hAnsi="Calibri" w:cs="Times New Roman"/>
      <w:sz w:val="16"/>
      <w:szCs w:val="16"/>
      <w:lang w:val="en-GB" w:eastAsia="zh-CN"/>
    </w:rPr>
  </w:style>
  <w:style w:type="paragraph" w:customStyle="1" w:styleId="affc">
    <w:name w:val="Περιεχόμενα πίνακα"/>
    <w:basedOn w:val="a"/>
    <w:rsid w:val="00F444D1"/>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fd">
    <w:name w:val="Επικεφαλίδα πίνακα"/>
    <w:basedOn w:val="affc"/>
    <w:rsid w:val="00F444D1"/>
    <w:pPr>
      <w:jc w:val="center"/>
    </w:pPr>
    <w:rPr>
      <w:b/>
      <w:bCs/>
    </w:rPr>
  </w:style>
  <w:style w:type="paragraph" w:customStyle="1" w:styleId="footers">
    <w:name w:val="footers"/>
    <w:basedOn w:val="foothanging"/>
    <w:rsid w:val="00F444D1"/>
  </w:style>
  <w:style w:type="paragraph" w:customStyle="1" w:styleId="Standard">
    <w:name w:val="Standard"/>
    <w:rsid w:val="00F444D1"/>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F444D1"/>
    <w:pPr>
      <w:spacing w:after="120"/>
    </w:pPr>
  </w:style>
  <w:style w:type="paragraph" w:customStyle="1" w:styleId="Footnote">
    <w:name w:val="Footnote"/>
    <w:basedOn w:val="Standard"/>
    <w:rsid w:val="00F444D1"/>
    <w:pPr>
      <w:suppressLineNumbers/>
      <w:ind w:left="283" w:hanging="283"/>
    </w:pPr>
    <w:rPr>
      <w:sz w:val="20"/>
      <w:szCs w:val="20"/>
    </w:rPr>
  </w:style>
  <w:style w:type="paragraph" w:customStyle="1" w:styleId="311">
    <w:name w:val="Σώμα κείμενου 31"/>
    <w:basedOn w:val="a"/>
    <w:rsid w:val="00F444D1"/>
    <w:pPr>
      <w:suppressAutoHyphens/>
      <w:spacing w:after="120" w:line="240" w:lineRule="auto"/>
      <w:jc w:val="both"/>
    </w:pPr>
    <w:rPr>
      <w:rFonts w:ascii="Calibri" w:eastAsia="Times New Roman" w:hAnsi="Calibri" w:cs="Calibri"/>
      <w:sz w:val="16"/>
      <w:szCs w:val="16"/>
      <w:lang w:val="en-GB" w:eastAsia="zh-CN"/>
    </w:rPr>
  </w:style>
  <w:style w:type="paragraph" w:customStyle="1" w:styleId="fooot">
    <w:name w:val="fooot"/>
    <w:basedOn w:val="footers"/>
    <w:rsid w:val="00F444D1"/>
  </w:style>
  <w:style w:type="character" w:customStyle="1" w:styleId="Char14">
    <w:name w:val="Κείμενο πλαισίου Char1"/>
    <w:basedOn w:val="a0"/>
    <w:uiPriority w:val="99"/>
    <w:rsid w:val="00F444D1"/>
    <w:rPr>
      <w:rFonts w:ascii="Tahoma" w:hAnsi="Tahoma" w:cs="Tahoma"/>
      <w:sz w:val="16"/>
      <w:szCs w:val="16"/>
      <w:lang w:val="en-GB" w:eastAsia="zh-CN"/>
    </w:rPr>
  </w:style>
  <w:style w:type="paragraph" w:customStyle="1" w:styleId="1f7">
    <w:name w:val="Κείμενο σχολίου1"/>
    <w:basedOn w:val="a"/>
    <w:rsid w:val="00F444D1"/>
    <w:pPr>
      <w:suppressAutoHyphens/>
      <w:spacing w:after="120" w:line="240" w:lineRule="auto"/>
      <w:jc w:val="both"/>
    </w:pPr>
    <w:rPr>
      <w:rFonts w:ascii="Calibri" w:eastAsia="Times New Roman" w:hAnsi="Calibri" w:cs="Calibri"/>
      <w:sz w:val="20"/>
      <w:szCs w:val="20"/>
      <w:lang w:val="en-GB" w:eastAsia="zh-CN"/>
    </w:rPr>
  </w:style>
  <w:style w:type="character" w:customStyle="1" w:styleId="Char15">
    <w:name w:val="Κείμενο σχολίου Char1"/>
    <w:basedOn w:val="a0"/>
    <w:uiPriority w:val="99"/>
    <w:semiHidden/>
    <w:rsid w:val="00F444D1"/>
    <w:rPr>
      <w:rFonts w:ascii="Calibri" w:hAnsi="Calibri" w:cs="Calibri"/>
      <w:lang w:val="en-GB" w:eastAsia="zh-CN"/>
    </w:rPr>
  </w:style>
  <w:style w:type="character" w:customStyle="1" w:styleId="Char16">
    <w:name w:val="Θέμα σχολίου Char1"/>
    <w:basedOn w:val="Char15"/>
    <w:uiPriority w:val="99"/>
    <w:rsid w:val="00F444D1"/>
    <w:rPr>
      <w:rFonts w:ascii="Calibri" w:hAnsi="Calibri" w:cs="Calibri"/>
      <w:b/>
      <w:bCs/>
      <w:lang w:val="en-GB" w:eastAsia="zh-CN"/>
    </w:rPr>
  </w:style>
  <w:style w:type="paragraph" w:styleId="-HTML">
    <w:name w:val="HTML Preformatted"/>
    <w:basedOn w:val="a"/>
    <w:link w:val="-HTMLChar1"/>
    <w:uiPriority w:val="99"/>
    <w:rsid w:val="00F444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character" w:customStyle="1" w:styleId="-HTMLChar1">
    <w:name w:val="Προ-διαμορφωμένο HTML Char1"/>
    <w:basedOn w:val="a0"/>
    <w:link w:val="-HTML"/>
    <w:uiPriority w:val="99"/>
    <w:rsid w:val="00F444D1"/>
    <w:rPr>
      <w:rFonts w:ascii="Courier New" w:eastAsia="Times New Roman" w:hAnsi="Courier New" w:cs="Courier New"/>
      <w:sz w:val="20"/>
      <w:szCs w:val="20"/>
      <w:lang w:val="en-US" w:eastAsia="zh-CN"/>
    </w:rPr>
  </w:style>
  <w:style w:type="paragraph" w:styleId="affe">
    <w:name w:val="Revision"/>
    <w:rsid w:val="00F444D1"/>
    <w:pPr>
      <w:suppressAutoHyphens/>
      <w:spacing w:after="0" w:line="240" w:lineRule="auto"/>
    </w:pPr>
    <w:rPr>
      <w:rFonts w:ascii="Calibri" w:eastAsia="Times New Roman" w:hAnsi="Calibri" w:cs="Calibri"/>
      <w:szCs w:val="24"/>
      <w:lang w:val="en-GB" w:eastAsia="zh-CN"/>
    </w:rPr>
  </w:style>
  <w:style w:type="paragraph" w:customStyle="1" w:styleId="21">
    <w:name w:val="Λίστα με κουκκίδες 21"/>
    <w:basedOn w:val="a"/>
    <w:rsid w:val="00F444D1"/>
    <w:pPr>
      <w:numPr>
        <w:numId w:val="23"/>
      </w:numPr>
      <w:spacing w:after="0" w:line="360" w:lineRule="auto"/>
      <w:jc w:val="both"/>
    </w:pPr>
    <w:rPr>
      <w:rFonts w:ascii="Trebuchet MS" w:eastAsia="Times New Roman" w:hAnsi="Trebuchet MS" w:cs="Times New Roman"/>
      <w:szCs w:val="20"/>
      <w:lang w:val="en-US" w:eastAsia="zh-CN"/>
    </w:rPr>
  </w:style>
  <w:style w:type="paragraph" w:customStyle="1" w:styleId="101">
    <w:name w:val="Περιεχόμενα 10"/>
    <w:basedOn w:val="aff7"/>
    <w:rsid w:val="00F444D1"/>
    <w:pPr>
      <w:tabs>
        <w:tab w:val="right" w:leader="dot" w:pos="7091"/>
      </w:tabs>
      <w:ind w:left="2547"/>
    </w:pPr>
  </w:style>
  <w:style w:type="paragraph" w:customStyle="1" w:styleId="para-2">
    <w:name w:val="para-2"/>
    <w:basedOn w:val="a"/>
    <w:rsid w:val="00F444D1"/>
    <w:pPr>
      <w:tabs>
        <w:tab w:val="left" w:pos="1021"/>
        <w:tab w:val="left" w:pos="1588"/>
        <w:tab w:val="left" w:pos="2155"/>
        <w:tab w:val="left" w:pos="2722"/>
        <w:tab w:val="left" w:pos="3289"/>
      </w:tabs>
      <w:suppressAutoHyphens/>
      <w:spacing w:after="0" w:line="240" w:lineRule="auto"/>
      <w:ind w:left="1588" w:hanging="1588"/>
      <w:jc w:val="both"/>
    </w:pPr>
    <w:rPr>
      <w:rFonts w:ascii="Arial" w:eastAsia="Times New Roman" w:hAnsi="Arial" w:cs="Arial"/>
      <w:spacing w:val="5"/>
      <w:szCs w:val="20"/>
      <w:lang w:eastAsia="zh-CN"/>
    </w:rPr>
  </w:style>
  <w:style w:type="character" w:customStyle="1" w:styleId="38">
    <w:name w:val="Παραπομπή υποσημείωσης3"/>
    <w:rsid w:val="00F444D1"/>
    <w:rPr>
      <w:vertAlign w:val="superscript"/>
    </w:rPr>
  </w:style>
  <w:style w:type="paragraph" w:styleId="2f0">
    <w:name w:val="Body Text 2"/>
    <w:basedOn w:val="a"/>
    <w:link w:val="2Char0"/>
    <w:rsid w:val="00F444D1"/>
    <w:pPr>
      <w:spacing w:after="120" w:line="480" w:lineRule="auto"/>
    </w:pPr>
    <w:rPr>
      <w:rFonts w:ascii="Times New Roman" w:eastAsia="Times New Roman" w:hAnsi="Times New Roman" w:cs="Times New Roman"/>
      <w:sz w:val="24"/>
      <w:szCs w:val="24"/>
      <w:lang w:eastAsia="el-GR"/>
    </w:rPr>
  </w:style>
  <w:style w:type="character" w:customStyle="1" w:styleId="2Char0">
    <w:name w:val="Σώμα κείμενου 2 Char"/>
    <w:basedOn w:val="a0"/>
    <w:link w:val="2f0"/>
    <w:rsid w:val="00F444D1"/>
    <w:rPr>
      <w:rFonts w:ascii="Times New Roman" w:eastAsia="Times New Roman" w:hAnsi="Times New Roman" w:cs="Times New Roman"/>
      <w:sz w:val="24"/>
      <w:szCs w:val="24"/>
      <w:lang w:eastAsia="el-GR"/>
    </w:rPr>
  </w:style>
  <w:style w:type="table" w:customStyle="1" w:styleId="TableNormal">
    <w:name w:val="Table Normal"/>
    <w:uiPriority w:val="2"/>
    <w:semiHidden/>
    <w:unhideWhenUsed/>
    <w:qFormat/>
    <w:rsid w:val="00F444D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F444D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f1">
    <w:name w:val="Πλέγμα πίνακα2"/>
    <w:basedOn w:val="a1"/>
    <w:next w:val="a4"/>
    <w:uiPriority w:val="39"/>
    <w:rsid w:val="00F444D1"/>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
    <w:name w:val="Παραπομπή υποσημείωσης_0"/>
    <w:uiPriority w:val="99"/>
    <w:rsid w:val="00F444D1"/>
    <w:rPr>
      <w:vertAlign w:val="superscript"/>
    </w:rPr>
  </w:style>
  <w:style w:type="table" w:customStyle="1" w:styleId="TableNormal2">
    <w:name w:val="Table Normal2"/>
    <w:uiPriority w:val="2"/>
    <w:semiHidden/>
    <w:unhideWhenUsed/>
    <w:qFormat/>
    <w:rsid w:val="00F444D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9">
    <w:name w:val="Πλέγμα πίνακα3"/>
    <w:basedOn w:val="a1"/>
    <w:next w:val="a4"/>
    <w:uiPriority w:val="39"/>
    <w:rsid w:val="00F444D1"/>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444D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48">
    <w:name w:val="Πλέγμα πίνακα4"/>
    <w:basedOn w:val="a1"/>
    <w:next w:val="a4"/>
    <w:uiPriority w:val="39"/>
    <w:rsid w:val="00F444D1"/>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Πλέγμα πίνακα5"/>
    <w:basedOn w:val="a1"/>
    <w:next w:val="a4"/>
    <w:uiPriority w:val="39"/>
    <w:rsid w:val="00F444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2">
    <w:name w:val="Χωρίς διάστιχο2"/>
    <w:next w:val="af0"/>
    <w:uiPriority w:val="1"/>
    <w:qFormat/>
    <w:rsid w:val="00F444D1"/>
    <w:pPr>
      <w:spacing w:after="0" w:line="240" w:lineRule="auto"/>
    </w:pPr>
    <w:rPr>
      <w:rFonts w:ascii="Calibri" w:eastAsia="Times New Roman" w:hAnsi="Calibri" w:cs="Times New Roman"/>
      <w:lang w:eastAsia="el-GR"/>
    </w:rPr>
  </w:style>
  <w:style w:type="numbering" w:customStyle="1" w:styleId="2f3">
    <w:name w:val="Χωρίς λίστα2"/>
    <w:next w:val="a2"/>
    <w:uiPriority w:val="99"/>
    <w:semiHidden/>
    <w:unhideWhenUsed/>
    <w:rsid w:val="00F444D1"/>
  </w:style>
  <w:style w:type="table" w:customStyle="1" w:styleId="63">
    <w:name w:val="Πλέγμα πίνακα6"/>
    <w:basedOn w:val="a1"/>
    <w:next w:val="a4"/>
    <w:uiPriority w:val="39"/>
    <w:rsid w:val="00F444D1"/>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F444D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0">
    <w:name w:val="Πλέγμα πίνακα12"/>
    <w:basedOn w:val="a1"/>
    <w:next w:val="a4"/>
    <w:uiPriority w:val="39"/>
    <w:rsid w:val="00F444D1"/>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F444D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12">
    <w:name w:val="Πλέγμα πίνακα21"/>
    <w:basedOn w:val="a1"/>
    <w:next w:val="a4"/>
    <w:uiPriority w:val="39"/>
    <w:rsid w:val="00F444D1"/>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unhideWhenUsed/>
    <w:qFormat/>
    <w:rsid w:val="00F444D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2">
    <w:name w:val="Πλέγμα πίνακα31"/>
    <w:basedOn w:val="a1"/>
    <w:next w:val="a4"/>
    <w:uiPriority w:val="39"/>
    <w:rsid w:val="00F444D1"/>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uiPriority w:val="2"/>
    <w:semiHidden/>
    <w:unhideWhenUsed/>
    <w:qFormat/>
    <w:rsid w:val="00F444D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410">
    <w:name w:val="Πλέγμα πίνακα41"/>
    <w:basedOn w:val="a1"/>
    <w:next w:val="a4"/>
    <w:uiPriority w:val="39"/>
    <w:rsid w:val="00F444D1"/>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Χωρίς λίστα12"/>
    <w:next w:val="a2"/>
    <w:uiPriority w:val="99"/>
    <w:semiHidden/>
    <w:unhideWhenUsed/>
    <w:rsid w:val="00F444D1"/>
  </w:style>
  <w:style w:type="table" w:customStyle="1" w:styleId="510">
    <w:name w:val="Πλέγμα πίνακα51"/>
    <w:basedOn w:val="a1"/>
    <w:next w:val="a4"/>
    <w:uiPriority w:val="39"/>
    <w:rsid w:val="00F444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Χωρίς λίστα111"/>
    <w:next w:val="a2"/>
    <w:uiPriority w:val="99"/>
    <w:semiHidden/>
    <w:unhideWhenUsed/>
    <w:rsid w:val="00F444D1"/>
  </w:style>
  <w:style w:type="table" w:customStyle="1" w:styleId="1111">
    <w:name w:val="Πλέγμα πίνακα111"/>
    <w:basedOn w:val="a1"/>
    <w:next w:val="a4"/>
    <w:uiPriority w:val="39"/>
    <w:rsid w:val="00F444D1"/>
    <w:pPr>
      <w:widowControl w:val="0"/>
      <w:spacing w:after="0" w:line="240" w:lineRule="auto"/>
    </w:pPr>
    <w:rPr>
      <w:rFonts w:ascii="Courier New" w:eastAsia="Courier New" w:hAnsi="Courier New" w:cs="Courier New"/>
      <w:sz w:val="24"/>
      <w:szCs w:val="24"/>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BD69DF"/>
    <w:pPr>
      <w:keepNext/>
      <w:keepLines/>
      <w:spacing w:before="480" w:after="0"/>
      <w:outlineLvl w:val="0"/>
    </w:pPr>
    <w:rPr>
      <w:rFonts w:ascii="Calibri Light" w:eastAsia="Times New Roman" w:hAnsi="Calibri Light" w:cs="Times New Roman"/>
      <w:color w:val="2F5496"/>
      <w:sz w:val="32"/>
      <w:szCs w:val="32"/>
      <w:lang w:eastAsia="el-GR"/>
    </w:rPr>
  </w:style>
  <w:style w:type="paragraph" w:styleId="2">
    <w:name w:val="heading 2"/>
    <w:basedOn w:val="a"/>
    <w:next w:val="a"/>
    <w:link w:val="2Char"/>
    <w:uiPriority w:val="9"/>
    <w:unhideWhenUsed/>
    <w:qFormat/>
    <w:rsid w:val="00BD69DF"/>
    <w:pPr>
      <w:keepNext/>
      <w:keepLines/>
      <w:spacing w:before="200" w:after="0"/>
      <w:outlineLvl w:val="1"/>
    </w:pPr>
    <w:rPr>
      <w:rFonts w:ascii="Calibri Light" w:eastAsia="Times New Roman" w:hAnsi="Calibri Light" w:cs="Times New Roman"/>
      <w:color w:val="2F5496"/>
      <w:sz w:val="26"/>
      <w:szCs w:val="26"/>
      <w:lang w:eastAsia="el-GR"/>
    </w:rPr>
  </w:style>
  <w:style w:type="paragraph" w:styleId="3">
    <w:name w:val="heading 3"/>
    <w:basedOn w:val="a"/>
    <w:next w:val="a"/>
    <w:link w:val="3Char"/>
    <w:uiPriority w:val="9"/>
    <w:unhideWhenUsed/>
    <w:qFormat/>
    <w:rsid w:val="00BD69DF"/>
    <w:pPr>
      <w:keepNext/>
      <w:keepLines/>
      <w:spacing w:before="200" w:after="0"/>
      <w:outlineLvl w:val="2"/>
    </w:pPr>
    <w:rPr>
      <w:rFonts w:ascii="Calibri Light" w:eastAsia="Times New Roman" w:hAnsi="Calibri Light" w:cs="Times New Roman"/>
      <w:color w:val="1F3763"/>
      <w:sz w:val="24"/>
      <w:szCs w:val="24"/>
      <w:lang w:eastAsia="el-GR"/>
    </w:rPr>
  </w:style>
  <w:style w:type="paragraph" w:styleId="4">
    <w:name w:val="heading 4"/>
    <w:basedOn w:val="a"/>
    <w:next w:val="a"/>
    <w:link w:val="4Char"/>
    <w:qFormat/>
    <w:rsid w:val="00BD69DF"/>
    <w:pPr>
      <w:keepNext/>
      <w:keepLines/>
      <w:spacing w:before="240" w:after="40" w:line="240" w:lineRule="auto"/>
      <w:outlineLvl w:val="3"/>
    </w:pPr>
    <w:rPr>
      <w:rFonts w:ascii="Calibri" w:eastAsia="Calibri" w:hAnsi="Calibri" w:cs="Calibri"/>
      <w:b/>
      <w:sz w:val="24"/>
      <w:szCs w:val="24"/>
      <w:lang w:eastAsia="el-GR"/>
    </w:rPr>
  </w:style>
  <w:style w:type="paragraph" w:styleId="5">
    <w:name w:val="heading 5"/>
    <w:basedOn w:val="a"/>
    <w:next w:val="a"/>
    <w:link w:val="5Char"/>
    <w:qFormat/>
    <w:rsid w:val="00F444D1"/>
    <w:pPr>
      <w:numPr>
        <w:ilvl w:val="4"/>
        <w:numId w:val="22"/>
      </w:numPr>
      <w:suppressAutoHyphens/>
      <w:spacing w:before="200" w:line="280" w:lineRule="exact"/>
      <w:jc w:val="both"/>
      <w:outlineLvl w:val="4"/>
    </w:pPr>
    <w:rPr>
      <w:rFonts w:ascii="Lucida Sans" w:eastAsia="Times New Roman" w:hAnsi="Lucida Sans" w:cs="Lucida Sans"/>
      <w:b/>
      <w:szCs w:val="20"/>
      <w:lang w:val="en-US"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Επικεφαλίδα 11"/>
    <w:basedOn w:val="a"/>
    <w:next w:val="a"/>
    <w:uiPriority w:val="9"/>
    <w:qFormat/>
    <w:rsid w:val="00BD69DF"/>
    <w:pPr>
      <w:keepNext/>
      <w:keepLines/>
      <w:spacing w:before="240" w:after="0" w:line="240" w:lineRule="auto"/>
      <w:outlineLvl w:val="0"/>
    </w:pPr>
    <w:rPr>
      <w:rFonts w:ascii="Calibri Light" w:eastAsia="Times New Roman" w:hAnsi="Calibri Light" w:cs="Times New Roman"/>
      <w:color w:val="2F5496"/>
      <w:sz w:val="32"/>
      <w:szCs w:val="32"/>
      <w:lang w:eastAsia="el-GR"/>
    </w:rPr>
  </w:style>
  <w:style w:type="paragraph" w:customStyle="1" w:styleId="210">
    <w:name w:val="Επικεφαλίδα 21"/>
    <w:basedOn w:val="a"/>
    <w:next w:val="a"/>
    <w:uiPriority w:val="9"/>
    <w:unhideWhenUsed/>
    <w:qFormat/>
    <w:rsid w:val="00BD69DF"/>
    <w:pPr>
      <w:keepNext/>
      <w:keepLines/>
      <w:spacing w:before="40" w:after="0" w:line="240" w:lineRule="auto"/>
      <w:outlineLvl w:val="1"/>
    </w:pPr>
    <w:rPr>
      <w:rFonts w:ascii="Calibri Light" w:eastAsia="Times New Roman" w:hAnsi="Calibri Light" w:cs="Times New Roman"/>
      <w:color w:val="2F5496"/>
      <w:sz w:val="26"/>
      <w:szCs w:val="26"/>
      <w:lang w:eastAsia="el-GR"/>
    </w:rPr>
  </w:style>
  <w:style w:type="paragraph" w:customStyle="1" w:styleId="31">
    <w:name w:val="Επικεφαλίδα 31"/>
    <w:basedOn w:val="a"/>
    <w:next w:val="a"/>
    <w:uiPriority w:val="9"/>
    <w:unhideWhenUsed/>
    <w:qFormat/>
    <w:rsid w:val="00BD69DF"/>
    <w:pPr>
      <w:keepNext/>
      <w:keepLines/>
      <w:spacing w:before="40" w:after="0" w:line="240" w:lineRule="auto"/>
      <w:outlineLvl w:val="2"/>
    </w:pPr>
    <w:rPr>
      <w:rFonts w:ascii="Calibri Light" w:eastAsia="Times New Roman" w:hAnsi="Calibri Light" w:cs="Times New Roman"/>
      <w:color w:val="1F3763"/>
      <w:sz w:val="24"/>
      <w:szCs w:val="24"/>
      <w:lang w:eastAsia="el-GR"/>
    </w:rPr>
  </w:style>
  <w:style w:type="character" w:customStyle="1" w:styleId="4Char">
    <w:name w:val="Επικεφαλίδα 4 Char"/>
    <w:basedOn w:val="a0"/>
    <w:link w:val="4"/>
    <w:rsid w:val="00BD69DF"/>
    <w:rPr>
      <w:rFonts w:ascii="Calibri" w:eastAsia="Calibri" w:hAnsi="Calibri" w:cs="Calibri"/>
      <w:b/>
      <w:sz w:val="24"/>
      <w:szCs w:val="24"/>
      <w:lang w:eastAsia="el-GR"/>
    </w:rPr>
  </w:style>
  <w:style w:type="numbering" w:customStyle="1" w:styleId="10">
    <w:name w:val="Χωρίς λίστα1"/>
    <w:next w:val="a2"/>
    <w:uiPriority w:val="99"/>
    <w:semiHidden/>
    <w:unhideWhenUsed/>
    <w:rsid w:val="00BD69DF"/>
  </w:style>
  <w:style w:type="character" w:customStyle="1" w:styleId="1Char">
    <w:name w:val="Επικεφαλίδα 1 Char"/>
    <w:basedOn w:val="a0"/>
    <w:link w:val="1"/>
    <w:uiPriority w:val="9"/>
    <w:rsid w:val="00BD69DF"/>
    <w:rPr>
      <w:rFonts w:ascii="Calibri Light" w:eastAsia="Times New Roman" w:hAnsi="Calibri Light" w:cs="Times New Roman"/>
      <w:color w:val="2F5496"/>
      <w:sz w:val="32"/>
      <w:szCs w:val="32"/>
      <w:lang w:eastAsia="el-GR"/>
    </w:rPr>
  </w:style>
  <w:style w:type="character" w:customStyle="1" w:styleId="2Char">
    <w:name w:val="Επικεφαλίδα 2 Char"/>
    <w:basedOn w:val="a0"/>
    <w:link w:val="2"/>
    <w:uiPriority w:val="9"/>
    <w:rsid w:val="00BD69DF"/>
    <w:rPr>
      <w:rFonts w:ascii="Calibri Light" w:eastAsia="Times New Roman" w:hAnsi="Calibri Light" w:cs="Times New Roman"/>
      <w:color w:val="2F5496"/>
      <w:sz w:val="26"/>
      <w:szCs w:val="26"/>
      <w:lang w:eastAsia="el-GR"/>
    </w:rPr>
  </w:style>
  <w:style w:type="character" w:customStyle="1" w:styleId="3Char">
    <w:name w:val="Επικεφαλίδα 3 Char"/>
    <w:basedOn w:val="a0"/>
    <w:link w:val="3"/>
    <w:uiPriority w:val="9"/>
    <w:rsid w:val="00BD69DF"/>
    <w:rPr>
      <w:rFonts w:ascii="Calibri Light" w:eastAsia="Times New Roman" w:hAnsi="Calibri Light" w:cs="Times New Roman"/>
      <w:color w:val="1F3763"/>
      <w:sz w:val="24"/>
      <w:szCs w:val="24"/>
      <w:lang w:eastAsia="el-GR"/>
    </w:rPr>
  </w:style>
  <w:style w:type="paragraph" w:styleId="a3">
    <w:name w:val="List Paragraph"/>
    <w:basedOn w:val="a"/>
    <w:qFormat/>
    <w:rsid w:val="00BD69DF"/>
    <w:pPr>
      <w:spacing w:after="0" w:line="240" w:lineRule="auto"/>
      <w:ind w:left="720"/>
      <w:contextualSpacing/>
    </w:pPr>
    <w:rPr>
      <w:rFonts w:ascii="Times New Roman" w:eastAsia="Times New Roman" w:hAnsi="Times New Roman" w:cs="Times New Roman"/>
      <w:sz w:val="20"/>
      <w:szCs w:val="20"/>
      <w:lang w:eastAsia="el-GR"/>
    </w:rPr>
  </w:style>
  <w:style w:type="paragraph" w:customStyle="1" w:styleId="Default">
    <w:name w:val="Default"/>
    <w:rsid w:val="00BD69DF"/>
    <w:pPr>
      <w:autoSpaceDE w:val="0"/>
      <w:autoSpaceDN w:val="0"/>
      <w:adjustRightInd w:val="0"/>
      <w:spacing w:after="0" w:line="240" w:lineRule="auto"/>
    </w:pPr>
    <w:rPr>
      <w:rFonts w:ascii="Arial" w:hAnsi="Arial" w:cs="Arial"/>
      <w:color w:val="000000"/>
      <w:sz w:val="24"/>
      <w:szCs w:val="24"/>
    </w:rPr>
  </w:style>
  <w:style w:type="table" w:customStyle="1" w:styleId="12">
    <w:name w:val="Πλέγμα πίνακα1"/>
    <w:basedOn w:val="a1"/>
    <w:next w:val="a4"/>
    <w:uiPriority w:val="39"/>
    <w:rsid w:val="00BD6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BD69DF"/>
    <w:pPr>
      <w:tabs>
        <w:tab w:val="center" w:pos="4153"/>
        <w:tab w:val="right" w:pos="8306"/>
      </w:tabs>
      <w:spacing w:after="0" w:line="240" w:lineRule="auto"/>
    </w:pPr>
    <w:rPr>
      <w:rFonts w:ascii="Times New Roman" w:eastAsia="Times New Roman" w:hAnsi="Times New Roman" w:cs="Times New Roman"/>
      <w:sz w:val="20"/>
      <w:szCs w:val="20"/>
      <w:lang w:eastAsia="el-GR"/>
    </w:rPr>
  </w:style>
  <w:style w:type="character" w:customStyle="1" w:styleId="Char">
    <w:name w:val="Κεφαλίδα Char"/>
    <w:basedOn w:val="a0"/>
    <w:link w:val="a5"/>
    <w:uiPriority w:val="99"/>
    <w:rsid w:val="00BD69DF"/>
    <w:rPr>
      <w:rFonts w:ascii="Times New Roman" w:eastAsia="Times New Roman" w:hAnsi="Times New Roman" w:cs="Times New Roman"/>
      <w:sz w:val="20"/>
      <w:szCs w:val="20"/>
      <w:lang w:eastAsia="el-GR"/>
    </w:rPr>
  </w:style>
  <w:style w:type="paragraph" w:styleId="a6">
    <w:name w:val="footer"/>
    <w:basedOn w:val="a"/>
    <w:link w:val="Char0"/>
    <w:uiPriority w:val="99"/>
    <w:unhideWhenUsed/>
    <w:rsid w:val="00BD69DF"/>
    <w:pPr>
      <w:tabs>
        <w:tab w:val="center" w:pos="4153"/>
        <w:tab w:val="right" w:pos="8306"/>
      </w:tabs>
      <w:spacing w:after="0" w:line="240" w:lineRule="auto"/>
    </w:pPr>
    <w:rPr>
      <w:rFonts w:ascii="Times New Roman" w:eastAsia="Times New Roman" w:hAnsi="Times New Roman" w:cs="Times New Roman"/>
      <w:sz w:val="20"/>
      <w:szCs w:val="20"/>
      <w:lang w:eastAsia="el-GR"/>
    </w:rPr>
  </w:style>
  <w:style w:type="character" w:customStyle="1" w:styleId="Char0">
    <w:name w:val="Υποσέλιδο Char"/>
    <w:basedOn w:val="a0"/>
    <w:link w:val="a6"/>
    <w:uiPriority w:val="99"/>
    <w:rsid w:val="00BD69DF"/>
    <w:rPr>
      <w:rFonts w:ascii="Times New Roman" w:eastAsia="Times New Roman" w:hAnsi="Times New Roman" w:cs="Times New Roman"/>
      <w:sz w:val="20"/>
      <w:szCs w:val="20"/>
      <w:lang w:eastAsia="el-GR"/>
    </w:rPr>
  </w:style>
  <w:style w:type="character" w:styleId="a7">
    <w:name w:val="annotation reference"/>
    <w:basedOn w:val="a0"/>
    <w:uiPriority w:val="99"/>
    <w:semiHidden/>
    <w:unhideWhenUsed/>
    <w:rsid w:val="00BD69DF"/>
    <w:rPr>
      <w:sz w:val="16"/>
      <w:szCs w:val="16"/>
    </w:rPr>
  </w:style>
  <w:style w:type="paragraph" w:styleId="a8">
    <w:name w:val="annotation text"/>
    <w:basedOn w:val="a"/>
    <w:link w:val="Char1"/>
    <w:uiPriority w:val="99"/>
    <w:unhideWhenUsed/>
    <w:rsid w:val="00BD69DF"/>
    <w:pPr>
      <w:spacing w:after="0" w:line="240" w:lineRule="auto"/>
    </w:pPr>
    <w:rPr>
      <w:rFonts w:ascii="Times New Roman" w:eastAsia="Times New Roman" w:hAnsi="Times New Roman" w:cs="Times New Roman"/>
      <w:sz w:val="20"/>
      <w:szCs w:val="20"/>
      <w:lang w:eastAsia="el-GR"/>
    </w:rPr>
  </w:style>
  <w:style w:type="character" w:customStyle="1" w:styleId="Char1">
    <w:name w:val="Κείμενο σχολίου Char"/>
    <w:basedOn w:val="a0"/>
    <w:link w:val="a8"/>
    <w:uiPriority w:val="99"/>
    <w:rsid w:val="00BD69DF"/>
    <w:rPr>
      <w:rFonts w:ascii="Times New Roman" w:eastAsia="Times New Roman" w:hAnsi="Times New Roman" w:cs="Times New Roman"/>
      <w:sz w:val="20"/>
      <w:szCs w:val="20"/>
      <w:lang w:eastAsia="el-GR"/>
    </w:rPr>
  </w:style>
  <w:style w:type="paragraph" w:styleId="a9">
    <w:name w:val="annotation subject"/>
    <w:basedOn w:val="a8"/>
    <w:next w:val="a8"/>
    <w:link w:val="Char2"/>
    <w:uiPriority w:val="99"/>
    <w:unhideWhenUsed/>
    <w:rsid w:val="00BD69DF"/>
    <w:rPr>
      <w:b/>
      <w:bCs/>
    </w:rPr>
  </w:style>
  <w:style w:type="character" w:customStyle="1" w:styleId="Char2">
    <w:name w:val="Θέμα σχολίου Char"/>
    <w:basedOn w:val="Char1"/>
    <w:link w:val="a9"/>
    <w:uiPriority w:val="99"/>
    <w:rsid w:val="00BD69DF"/>
    <w:rPr>
      <w:rFonts w:ascii="Times New Roman" w:eastAsia="Times New Roman" w:hAnsi="Times New Roman" w:cs="Times New Roman"/>
      <w:b/>
      <w:bCs/>
      <w:sz w:val="20"/>
      <w:szCs w:val="20"/>
      <w:lang w:eastAsia="el-GR"/>
    </w:rPr>
  </w:style>
  <w:style w:type="paragraph" w:styleId="aa">
    <w:name w:val="Balloon Text"/>
    <w:basedOn w:val="a"/>
    <w:link w:val="Char3"/>
    <w:uiPriority w:val="99"/>
    <w:unhideWhenUsed/>
    <w:rsid w:val="00BD69DF"/>
    <w:pPr>
      <w:spacing w:after="0" w:line="240" w:lineRule="auto"/>
    </w:pPr>
    <w:rPr>
      <w:rFonts w:ascii="Segoe UI" w:eastAsia="Times New Roman" w:hAnsi="Segoe UI" w:cs="Segoe UI"/>
      <w:sz w:val="18"/>
      <w:szCs w:val="18"/>
      <w:lang w:eastAsia="el-GR"/>
    </w:rPr>
  </w:style>
  <w:style w:type="character" w:customStyle="1" w:styleId="Char3">
    <w:name w:val="Κείμενο πλαισίου Char"/>
    <w:basedOn w:val="a0"/>
    <w:link w:val="aa"/>
    <w:uiPriority w:val="99"/>
    <w:rsid w:val="00BD69DF"/>
    <w:rPr>
      <w:rFonts w:ascii="Segoe UI" w:eastAsia="Times New Roman" w:hAnsi="Segoe UI" w:cs="Segoe UI"/>
      <w:sz w:val="18"/>
      <w:szCs w:val="18"/>
      <w:lang w:eastAsia="el-GR"/>
    </w:rPr>
  </w:style>
  <w:style w:type="paragraph" w:styleId="Web">
    <w:name w:val="Normal (Web)"/>
    <w:basedOn w:val="a"/>
    <w:uiPriority w:val="99"/>
    <w:unhideWhenUsed/>
    <w:rsid w:val="00BD69DF"/>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b">
    <w:name w:val="Strong"/>
    <w:basedOn w:val="a0"/>
    <w:uiPriority w:val="22"/>
    <w:qFormat/>
    <w:rsid w:val="00BD69DF"/>
    <w:rPr>
      <w:b/>
      <w:bCs/>
    </w:rPr>
  </w:style>
  <w:style w:type="paragraph" w:customStyle="1" w:styleId="13">
    <w:name w:val="Έντονο εισαγωγικό1"/>
    <w:basedOn w:val="a"/>
    <w:next w:val="a"/>
    <w:uiPriority w:val="30"/>
    <w:qFormat/>
    <w:rsid w:val="00BD69DF"/>
    <w:pPr>
      <w:pBdr>
        <w:top w:val="single" w:sz="4" w:space="10" w:color="4472C4"/>
        <w:bottom w:val="single" w:sz="4" w:space="10" w:color="4472C4"/>
      </w:pBdr>
      <w:spacing w:before="360" w:after="360" w:line="240" w:lineRule="auto"/>
      <w:ind w:left="864" w:right="864"/>
      <w:jc w:val="center"/>
    </w:pPr>
    <w:rPr>
      <w:rFonts w:ascii="Times New Roman" w:eastAsia="Times New Roman" w:hAnsi="Times New Roman" w:cs="Times New Roman"/>
      <w:i/>
      <w:iCs/>
      <w:color w:val="4472C4"/>
      <w:sz w:val="20"/>
      <w:szCs w:val="20"/>
      <w:lang w:eastAsia="el-GR"/>
    </w:rPr>
  </w:style>
  <w:style w:type="character" w:customStyle="1" w:styleId="Char4">
    <w:name w:val="Έντονο εισαγωγικό Char"/>
    <w:basedOn w:val="a0"/>
    <w:link w:val="ac"/>
    <w:uiPriority w:val="30"/>
    <w:rsid w:val="00BD69DF"/>
    <w:rPr>
      <w:rFonts w:ascii="Times New Roman" w:eastAsia="Times New Roman" w:hAnsi="Times New Roman" w:cs="Times New Roman"/>
      <w:i/>
      <w:iCs/>
      <w:color w:val="4472C4"/>
      <w:sz w:val="20"/>
      <w:szCs w:val="20"/>
      <w:lang w:eastAsia="el-GR"/>
    </w:rPr>
  </w:style>
  <w:style w:type="character" w:customStyle="1" w:styleId="highlight">
    <w:name w:val="highlight"/>
    <w:basedOn w:val="a0"/>
    <w:rsid w:val="00BD69DF"/>
  </w:style>
  <w:style w:type="character" w:customStyle="1" w:styleId="WW8Num1z0">
    <w:name w:val="WW8Num1z0"/>
    <w:rsid w:val="00BD69DF"/>
    <w:rPr>
      <w:rFonts w:cs="Arial"/>
    </w:rPr>
  </w:style>
  <w:style w:type="paragraph" w:customStyle="1" w:styleId="14">
    <w:name w:val="Τίτλος1"/>
    <w:basedOn w:val="a"/>
    <w:next w:val="a"/>
    <w:uiPriority w:val="10"/>
    <w:qFormat/>
    <w:rsid w:val="00BD69DF"/>
    <w:pPr>
      <w:spacing w:after="0" w:line="240" w:lineRule="auto"/>
      <w:contextualSpacing/>
    </w:pPr>
    <w:rPr>
      <w:rFonts w:ascii="Calibri Light" w:eastAsia="Times New Roman" w:hAnsi="Calibri Light" w:cs="Times New Roman"/>
      <w:spacing w:val="-10"/>
      <w:kern w:val="28"/>
      <w:sz w:val="56"/>
      <w:szCs w:val="56"/>
      <w:lang w:eastAsia="el-GR"/>
    </w:rPr>
  </w:style>
  <w:style w:type="character" w:customStyle="1" w:styleId="Char5">
    <w:name w:val="Τίτλος Char"/>
    <w:basedOn w:val="a0"/>
    <w:link w:val="ad"/>
    <w:uiPriority w:val="10"/>
    <w:rsid w:val="00BD69DF"/>
    <w:rPr>
      <w:rFonts w:ascii="Calibri Light" w:eastAsia="Times New Roman" w:hAnsi="Calibri Light" w:cs="Times New Roman"/>
      <w:spacing w:val="-10"/>
      <w:kern w:val="28"/>
      <w:sz w:val="56"/>
      <w:szCs w:val="56"/>
      <w:lang w:eastAsia="el-GR"/>
    </w:rPr>
  </w:style>
  <w:style w:type="paragraph" w:customStyle="1" w:styleId="15">
    <w:name w:val="Υπότιτλος1"/>
    <w:basedOn w:val="a"/>
    <w:next w:val="a"/>
    <w:uiPriority w:val="11"/>
    <w:qFormat/>
    <w:rsid w:val="00BD69DF"/>
    <w:pPr>
      <w:numPr>
        <w:ilvl w:val="1"/>
      </w:numPr>
      <w:spacing w:after="160" w:line="240" w:lineRule="auto"/>
    </w:pPr>
    <w:rPr>
      <w:rFonts w:eastAsia="Times New Roman"/>
      <w:color w:val="5A5A5A"/>
      <w:spacing w:val="15"/>
      <w:lang w:eastAsia="el-GR"/>
    </w:rPr>
  </w:style>
  <w:style w:type="character" w:customStyle="1" w:styleId="Char6">
    <w:name w:val="Υπότιτλος Char"/>
    <w:basedOn w:val="a0"/>
    <w:link w:val="ae"/>
    <w:uiPriority w:val="11"/>
    <w:rsid w:val="00BD69DF"/>
    <w:rPr>
      <w:rFonts w:eastAsia="Times New Roman"/>
      <w:color w:val="5A5A5A"/>
      <w:spacing w:val="15"/>
      <w:lang w:eastAsia="el-GR"/>
    </w:rPr>
  </w:style>
  <w:style w:type="paragraph" w:styleId="af">
    <w:name w:val="Body Text"/>
    <w:basedOn w:val="a"/>
    <w:link w:val="Char7"/>
    <w:rsid w:val="00BD69DF"/>
    <w:pPr>
      <w:spacing w:after="0" w:line="240" w:lineRule="auto"/>
    </w:pPr>
    <w:rPr>
      <w:rFonts w:ascii="Times New Roman" w:eastAsia="Times New Roman" w:hAnsi="Times New Roman" w:cs="Times New Roman"/>
      <w:b/>
      <w:bCs/>
      <w:sz w:val="24"/>
      <w:szCs w:val="24"/>
      <w:lang w:eastAsia="el-GR"/>
    </w:rPr>
  </w:style>
  <w:style w:type="character" w:customStyle="1" w:styleId="Char7">
    <w:name w:val="Σώμα κειμένου Char"/>
    <w:basedOn w:val="a0"/>
    <w:link w:val="af"/>
    <w:rsid w:val="00BD69DF"/>
    <w:rPr>
      <w:rFonts w:ascii="Times New Roman" w:eastAsia="Times New Roman" w:hAnsi="Times New Roman" w:cs="Times New Roman"/>
      <w:b/>
      <w:bCs/>
      <w:sz w:val="24"/>
      <w:szCs w:val="24"/>
      <w:lang w:eastAsia="el-GR"/>
    </w:rPr>
  </w:style>
  <w:style w:type="paragraph" w:customStyle="1" w:styleId="western">
    <w:name w:val="western"/>
    <w:basedOn w:val="a"/>
    <w:rsid w:val="00BD69DF"/>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16">
    <w:name w:val="Επικεφαλίδα ΠΠ1"/>
    <w:basedOn w:val="1"/>
    <w:next w:val="a"/>
    <w:uiPriority w:val="39"/>
    <w:unhideWhenUsed/>
    <w:qFormat/>
    <w:rsid w:val="00BD69DF"/>
  </w:style>
  <w:style w:type="paragraph" w:styleId="17">
    <w:name w:val="toc 1"/>
    <w:basedOn w:val="a"/>
    <w:next w:val="a"/>
    <w:autoRedefine/>
    <w:uiPriority w:val="39"/>
    <w:unhideWhenUsed/>
    <w:rsid w:val="00BD69DF"/>
    <w:pPr>
      <w:tabs>
        <w:tab w:val="right" w:leader="dot" w:pos="8395"/>
      </w:tabs>
      <w:spacing w:after="100" w:line="240" w:lineRule="auto"/>
    </w:pPr>
    <w:rPr>
      <w:rFonts w:ascii="Calibri" w:eastAsia="Times New Roman" w:hAnsi="Calibri" w:cs="Times New Roman"/>
      <w:b/>
      <w:bCs/>
      <w:noProof/>
      <w:sz w:val="24"/>
      <w:szCs w:val="24"/>
      <w:lang w:eastAsia="el-GR"/>
    </w:rPr>
  </w:style>
  <w:style w:type="character" w:customStyle="1" w:styleId="-1">
    <w:name w:val="Υπερ-σύνδεση1"/>
    <w:basedOn w:val="a0"/>
    <w:unhideWhenUsed/>
    <w:rsid w:val="00BD69DF"/>
    <w:rPr>
      <w:color w:val="0563C1"/>
      <w:u w:val="single"/>
    </w:rPr>
  </w:style>
  <w:style w:type="paragraph" w:styleId="20">
    <w:name w:val="toc 2"/>
    <w:basedOn w:val="a"/>
    <w:next w:val="a"/>
    <w:autoRedefine/>
    <w:uiPriority w:val="39"/>
    <w:unhideWhenUsed/>
    <w:rsid w:val="00BD69DF"/>
    <w:pPr>
      <w:tabs>
        <w:tab w:val="right" w:leader="dot" w:pos="8395"/>
      </w:tabs>
      <w:spacing w:after="100" w:line="240" w:lineRule="auto"/>
      <w:ind w:left="200"/>
    </w:pPr>
    <w:rPr>
      <w:rFonts w:ascii="Times New Roman" w:eastAsia="Times New Roman" w:hAnsi="Times New Roman" w:cs="Arial"/>
      <w:b/>
      <w:bCs/>
      <w:noProof/>
      <w:spacing w:val="20"/>
      <w:sz w:val="20"/>
      <w:szCs w:val="20"/>
      <w:lang w:eastAsia="el-GR"/>
    </w:rPr>
  </w:style>
  <w:style w:type="paragraph" w:styleId="30">
    <w:name w:val="toc 3"/>
    <w:basedOn w:val="a"/>
    <w:next w:val="a"/>
    <w:autoRedefine/>
    <w:uiPriority w:val="39"/>
    <w:unhideWhenUsed/>
    <w:rsid w:val="00BD69DF"/>
    <w:pPr>
      <w:spacing w:after="100" w:line="240" w:lineRule="auto"/>
      <w:ind w:left="400"/>
    </w:pPr>
    <w:rPr>
      <w:rFonts w:ascii="Times New Roman" w:eastAsia="Times New Roman" w:hAnsi="Times New Roman" w:cs="Times New Roman"/>
      <w:sz w:val="20"/>
      <w:szCs w:val="20"/>
      <w:lang w:eastAsia="el-GR"/>
    </w:rPr>
  </w:style>
  <w:style w:type="paragraph" w:customStyle="1" w:styleId="18">
    <w:name w:val="Χωρίς διάστιχο1"/>
    <w:next w:val="af0"/>
    <w:link w:val="Char8"/>
    <w:qFormat/>
    <w:rsid w:val="00BD69DF"/>
    <w:pPr>
      <w:spacing w:after="0" w:line="240" w:lineRule="auto"/>
    </w:pPr>
    <w:rPr>
      <w:rFonts w:eastAsia="Times New Roman"/>
      <w:lang w:eastAsia="el-GR"/>
    </w:rPr>
  </w:style>
  <w:style w:type="character" w:customStyle="1" w:styleId="Char8">
    <w:name w:val="Χωρίς διάστιχο Char"/>
    <w:basedOn w:val="a0"/>
    <w:link w:val="18"/>
    <w:uiPriority w:val="1"/>
    <w:rsid w:val="00BD69DF"/>
    <w:rPr>
      <w:rFonts w:eastAsia="Times New Roman"/>
      <w:lang w:eastAsia="el-GR"/>
    </w:rPr>
  </w:style>
  <w:style w:type="character" w:styleId="af1">
    <w:name w:val="Emphasis"/>
    <w:basedOn w:val="a0"/>
    <w:uiPriority w:val="20"/>
    <w:qFormat/>
    <w:rsid w:val="00BD69DF"/>
    <w:rPr>
      <w:i/>
      <w:iCs/>
    </w:rPr>
  </w:style>
  <w:style w:type="paragraph" w:customStyle="1" w:styleId="19">
    <w:name w:val="Απόσπασμα1"/>
    <w:basedOn w:val="a"/>
    <w:next w:val="a"/>
    <w:uiPriority w:val="29"/>
    <w:qFormat/>
    <w:rsid w:val="00BD69DF"/>
    <w:pPr>
      <w:spacing w:before="200" w:after="160" w:line="240" w:lineRule="auto"/>
      <w:ind w:left="864" w:right="864"/>
      <w:jc w:val="center"/>
    </w:pPr>
    <w:rPr>
      <w:rFonts w:ascii="Times New Roman" w:eastAsia="Times New Roman" w:hAnsi="Times New Roman" w:cs="Times New Roman"/>
      <w:i/>
      <w:iCs/>
      <w:color w:val="404040"/>
      <w:sz w:val="20"/>
      <w:szCs w:val="20"/>
      <w:lang w:eastAsia="el-GR"/>
    </w:rPr>
  </w:style>
  <w:style w:type="character" w:customStyle="1" w:styleId="Char9">
    <w:name w:val="Απόσπασμα Char"/>
    <w:basedOn w:val="a0"/>
    <w:link w:val="af2"/>
    <w:uiPriority w:val="29"/>
    <w:rsid w:val="00BD69DF"/>
    <w:rPr>
      <w:rFonts w:ascii="Times New Roman" w:eastAsia="Times New Roman" w:hAnsi="Times New Roman" w:cs="Times New Roman"/>
      <w:i/>
      <w:iCs/>
      <w:color w:val="404040"/>
      <w:sz w:val="20"/>
      <w:szCs w:val="20"/>
      <w:lang w:eastAsia="el-GR"/>
    </w:rPr>
  </w:style>
  <w:style w:type="character" w:styleId="af3">
    <w:name w:val="page number"/>
    <w:basedOn w:val="a0"/>
    <w:rsid w:val="00BD69DF"/>
  </w:style>
  <w:style w:type="character" w:customStyle="1" w:styleId="22">
    <w:name w:val="Σώμα κειμένου (2)_"/>
    <w:basedOn w:val="a0"/>
    <w:link w:val="23"/>
    <w:rsid w:val="00BD69DF"/>
    <w:rPr>
      <w:rFonts w:ascii="Calibri" w:eastAsia="Calibri" w:hAnsi="Calibri" w:cs="Calibri"/>
      <w:b/>
      <w:bCs/>
      <w:shd w:val="clear" w:color="auto" w:fill="FFFFFF"/>
    </w:rPr>
  </w:style>
  <w:style w:type="paragraph" w:customStyle="1" w:styleId="23">
    <w:name w:val="Σώμα κειμένου (2)"/>
    <w:basedOn w:val="a"/>
    <w:link w:val="22"/>
    <w:rsid w:val="00BD69DF"/>
    <w:pPr>
      <w:widowControl w:val="0"/>
      <w:shd w:val="clear" w:color="auto" w:fill="FFFFFF"/>
      <w:spacing w:after="0" w:line="317" w:lineRule="exact"/>
    </w:pPr>
    <w:rPr>
      <w:rFonts w:ascii="Calibri" w:eastAsia="Calibri" w:hAnsi="Calibri" w:cs="Calibri"/>
      <w:b/>
      <w:bCs/>
    </w:rPr>
  </w:style>
  <w:style w:type="numbering" w:customStyle="1" w:styleId="110">
    <w:name w:val="Χωρίς λίστα11"/>
    <w:next w:val="a2"/>
    <w:uiPriority w:val="99"/>
    <w:semiHidden/>
    <w:unhideWhenUsed/>
    <w:rsid w:val="00BD69DF"/>
  </w:style>
  <w:style w:type="character" w:customStyle="1" w:styleId="af4">
    <w:name w:val="Κεφαλίδα ή υποσέλιδο_"/>
    <w:basedOn w:val="a0"/>
    <w:rsid w:val="00BD69DF"/>
    <w:rPr>
      <w:rFonts w:ascii="Calibri" w:eastAsia="Calibri" w:hAnsi="Calibri" w:cs="Calibri"/>
      <w:b w:val="0"/>
      <w:bCs w:val="0"/>
      <w:i w:val="0"/>
      <w:iCs w:val="0"/>
      <w:smallCaps w:val="0"/>
      <w:strike w:val="0"/>
      <w:sz w:val="21"/>
      <w:szCs w:val="21"/>
      <w:u w:val="none"/>
    </w:rPr>
  </w:style>
  <w:style w:type="character" w:customStyle="1" w:styleId="af5">
    <w:name w:val="Κεφαλίδα ή υποσέλιδο"/>
    <w:basedOn w:val="af4"/>
    <w:rsid w:val="00BD69DF"/>
    <w:rPr>
      <w:rFonts w:ascii="Calibri" w:eastAsia="Calibri" w:hAnsi="Calibri" w:cs="Calibri"/>
      <w:b w:val="0"/>
      <w:bCs w:val="0"/>
      <w:i w:val="0"/>
      <w:iCs w:val="0"/>
      <w:smallCaps w:val="0"/>
      <w:strike w:val="0"/>
      <w:color w:val="000000"/>
      <w:spacing w:val="0"/>
      <w:w w:val="100"/>
      <w:position w:val="0"/>
      <w:sz w:val="21"/>
      <w:szCs w:val="21"/>
      <w:u w:val="none"/>
    </w:rPr>
  </w:style>
  <w:style w:type="character" w:customStyle="1" w:styleId="af6">
    <w:name w:val="Σώμα κειμένου_"/>
    <w:basedOn w:val="a0"/>
    <w:link w:val="7"/>
    <w:rsid w:val="00BD69DF"/>
    <w:rPr>
      <w:rFonts w:ascii="Calibri" w:eastAsia="Calibri" w:hAnsi="Calibri" w:cs="Calibri"/>
      <w:shd w:val="clear" w:color="auto" w:fill="FFFFFF"/>
    </w:rPr>
  </w:style>
  <w:style w:type="character" w:customStyle="1" w:styleId="af7">
    <w:name w:val="Σώμα κειμένου + Έντονη γραφή"/>
    <w:basedOn w:val="af6"/>
    <w:rsid w:val="00BD69DF"/>
    <w:rPr>
      <w:rFonts w:ascii="Calibri" w:eastAsia="Calibri" w:hAnsi="Calibri" w:cs="Calibri"/>
      <w:b/>
      <w:bCs/>
      <w:color w:val="000000"/>
      <w:spacing w:val="0"/>
      <w:w w:val="100"/>
      <w:position w:val="0"/>
      <w:shd w:val="clear" w:color="auto" w:fill="FFFFFF"/>
      <w:lang w:val="el-GR"/>
    </w:rPr>
  </w:style>
  <w:style w:type="character" w:customStyle="1" w:styleId="32">
    <w:name w:val="Σώμα κειμένου (3)_"/>
    <w:basedOn w:val="a0"/>
    <w:link w:val="33"/>
    <w:rsid w:val="00BD69DF"/>
    <w:rPr>
      <w:rFonts w:ascii="Calibri" w:eastAsia="Calibri" w:hAnsi="Calibri" w:cs="Calibri"/>
      <w:b/>
      <w:bCs/>
      <w:sz w:val="27"/>
      <w:szCs w:val="27"/>
      <w:shd w:val="clear" w:color="auto" w:fill="FFFFFF"/>
    </w:rPr>
  </w:style>
  <w:style w:type="character" w:customStyle="1" w:styleId="40">
    <w:name w:val="Σώμα κειμένου (4)_"/>
    <w:basedOn w:val="a0"/>
    <w:rsid w:val="00BD69DF"/>
    <w:rPr>
      <w:rFonts w:ascii="Calibri" w:eastAsia="Calibri" w:hAnsi="Calibri" w:cs="Calibri"/>
      <w:b w:val="0"/>
      <w:bCs w:val="0"/>
      <w:i w:val="0"/>
      <w:iCs w:val="0"/>
      <w:smallCaps w:val="0"/>
      <w:strike w:val="0"/>
      <w:sz w:val="23"/>
      <w:szCs w:val="23"/>
      <w:u w:val="none"/>
    </w:rPr>
  </w:style>
  <w:style w:type="character" w:customStyle="1" w:styleId="24">
    <w:name w:val="Επικεφαλίδα #2_"/>
    <w:basedOn w:val="a0"/>
    <w:link w:val="25"/>
    <w:rsid w:val="00BD69DF"/>
    <w:rPr>
      <w:rFonts w:ascii="Calibri" w:eastAsia="Calibri" w:hAnsi="Calibri" w:cs="Calibri"/>
      <w:b/>
      <w:bCs/>
      <w:sz w:val="31"/>
      <w:szCs w:val="31"/>
      <w:shd w:val="clear" w:color="auto" w:fill="FFFFFF"/>
    </w:rPr>
  </w:style>
  <w:style w:type="character" w:customStyle="1" w:styleId="34">
    <w:name w:val="Επικεφαλίδα #3_"/>
    <w:basedOn w:val="a0"/>
    <w:rsid w:val="00BD69DF"/>
    <w:rPr>
      <w:rFonts w:ascii="Calibri" w:eastAsia="Calibri" w:hAnsi="Calibri" w:cs="Calibri"/>
      <w:b/>
      <w:bCs/>
      <w:i w:val="0"/>
      <w:iCs w:val="0"/>
      <w:smallCaps w:val="0"/>
      <w:strike w:val="0"/>
      <w:sz w:val="27"/>
      <w:szCs w:val="27"/>
      <w:u w:val="none"/>
    </w:rPr>
  </w:style>
  <w:style w:type="character" w:customStyle="1" w:styleId="af8">
    <w:name w:val="Λεζάντα πίνακα_"/>
    <w:basedOn w:val="a0"/>
    <w:rsid w:val="00BD69DF"/>
    <w:rPr>
      <w:rFonts w:ascii="Calibri" w:eastAsia="Calibri" w:hAnsi="Calibri" w:cs="Calibri"/>
      <w:b w:val="0"/>
      <w:bCs w:val="0"/>
      <w:i w:val="0"/>
      <w:iCs w:val="0"/>
      <w:smallCaps w:val="0"/>
      <w:strike w:val="0"/>
      <w:sz w:val="22"/>
      <w:szCs w:val="22"/>
      <w:u w:val="none"/>
    </w:rPr>
  </w:style>
  <w:style w:type="character" w:customStyle="1" w:styleId="1a">
    <w:name w:val="Σώμα κειμένου1"/>
    <w:basedOn w:val="af6"/>
    <w:rsid w:val="00BD69DF"/>
    <w:rPr>
      <w:rFonts w:ascii="Calibri" w:eastAsia="Calibri" w:hAnsi="Calibri" w:cs="Calibri"/>
      <w:color w:val="000000"/>
      <w:spacing w:val="0"/>
      <w:w w:val="100"/>
      <w:position w:val="0"/>
      <w:shd w:val="clear" w:color="auto" w:fill="FFFFFF"/>
      <w:lang w:val="el-GR"/>
    </w:rPr>
  </w:style>
  <w:style w:type="character" w:customStyle="1" w:styleId="135">
    <w:name w:val="Σώμα κειμένου + 13;5 στ.;Έντονη γραφή"/>
    <w:basedOn w:val="af6"/>
    <w:rsid w:val="00BD69DF"/>
    <w:rPr>
      <w:rFonts w:ascii="Calibri" w:eastAsia="Calibri" w:hAnsi="Calibri" w:cs="Calibri"/>
      <w:b/>
      <w:bCs/>
      <w:color w:val="000000"/>
      <w:spacing w:val="0"/>
      <w:w w:val="100"/>
      <w:position w:val="0"/>
      <w:sz w:val="27"/>
      <w:szCs w:val="27"/>
      <w:shd w:val="clear" w:color="auto" w:fill="FFFFFF"/>
      <w:lang w:val="el-GR"/>
    </w:rPr>
  </w:style>
  <w:style w:type="character" w:customStyle="1" w:styleId="41">
    <w:name w:val="Επικεφαλίδα #4_"/>
    <w:basedOn w:val="a0"/>
    <w:rsid w:val="00BD69DF"/>
    <w:rPr>
      <w:rFonts w:ascii="Calibri" w:eastAsia="Calibri" w:hAnsi="Calibri" w:cs="Calibri"/>
      <w:b/>
      <w:bCs/>
      <w:i w:val="0"/>
      <w:iCs w:val="0"/>
      <w:smallCaps w:val="0"/>
      <w:strike w:val="0"/>
      <w:sz w:val="22"/>
      <w:szCs w:val="22"/>
      <w:u w:val="none"/>
    </w:rPr>
  </w:style>
  <w:style w:type="character" w:customStyle="1" w:styleId="26">
    <w:name w:val="Σώμα κειμένου (2) + Χωρίς έντονη γραφή"/>
    <w:basedOn w:val="22"/>
    <w:rsid w:val="00BD69DF"/>
    <w:rPr>
      <w:rFonts w:ascii="Calibri" w:eastAsia="Calibri" w:hAnsi="Calibri" w:cs="Calibri"/>
      <w:b/>
      <w:bCs/>
      <w:i w:val="0"/>
      <w:iCs w:val="0"/>
      <w:smallCaps w:val="0"/>
      <w:strike w:val="0"/>
      <w:color w:val="000000"/>
      <w:spacing w:val="0"/>
      <w:w w:val="100"/>
      <w:position w:val="0"/>
      <w:sz w:val="22"/>
      <w:szCs w:val="22"/>
      <w:u w:val="none"/>
      <w:shd w:val="clear" w:color="auto" w:fill="FFFFFF"/>
      <w:lang w:val="el-GR"/>
    </w:rPr>
  </w:style>
  <w:style w:type="character" w:customStyle="1" w:styleId="115">
    <w:name w:val="Σώμα κειμένου + 11;5 στ."/>
    <w:basedOn w:val="af6"/>
    <w:rsid w:val="00BD69DF"/>
    <w:rPr>
      <w:rFonts w:ascii="Calibri" w:eastAsia="Calibri" w:hAnsi="Calibri" w:cs="Calibri"/>
      <w:color w:val="000000"/>
      <w:spacing w:val="0"/>
      <w:w w:val="100"/>
      <w:position w:val="0"/>
      <w:sz w:val="23"/>
      <w:szCs w:val="23"/>
      <w:shd w:val="clear" w:color="auto" w:fill="FFFFFF"/>
      <w:lang w:val="el-GR"/>
    </w:rPr>
  </w:style>
  <w:style w:type="character" w:customStyle="1" w:styleId="100">
    <w:name w:val="Σώμα κειμένου + 10 στ.;Πλάγια γραφή"/>
    <w:basedOn w:val="af6"/>
    <w:rsid w:val="00BD69DF"/>
    <w:rPr>
      <w:rFonts w:ascii="Calibri" w:eastAsia="Calibri" w:hAnsi="Calibri" w:cs="Calibri"/>
      <w:i/>
      <w:iCs/>
      <w:color w:val="000000"/>
      <w:spacing w:val="0"/>
      <w:w w:val="100"/>
      <w:position w:val="0"/>
      <w:sz w:val="20"/>
      <w:szCs w:val="20"/>
      <w:shd w:val="clear" w:color="auto" w:fill="FFFFFF"/>
    </w:rPr>
  </w:style>
  <w:style w:type="character" w:customStyle="1" w:styleId="291">
    <w:name w:val="Σώμα κειμένου + 29 στ.;Πλάγια γραφή;Διάστιχο 1 στ."/>
    <w:basedOn w:val="af6"/>
    <w:rsid w:val="00BD69DF"/>
    <w:rPr>
      <w:rFonts w:ascii="Calibri" w:eastAsia="Calibri" w:hAnsi="Calibri" w:cs="Calibri"/>
      <w:i/>
      <w:iCs/>
      <w:color w:val="000000"/>
      <w:spacing w:val="30"/>
      <w:w w:val="100"/>
      <w:position w:val="0"/>
      <w:sz w:val="58"/>
      <w:szCs w:val="58"/>
      <w:shd w:val="clear" w:color="auto" w:fill="FFFFFF"/>
      <w:lang w:val="el-GR"/>
    </w:rPr>
  </w:style>
  <w:style w:type="character" w:customStyle="1" w:styleId="20260">
    <w:name w:val="Σώμα κειμένου + 20 στ.;Έντονη γραφή;Διάστιχο 2 στ.;Κλίμακα 60%"/>
    <w:basedOn w:val="af6"/>
    <w:rsid w:val="00BD69DF"/>
    <w:rPr>
      <w:rFonts w:ascii="Calibri" w:eastAsia="Calibri" w:hAnsi="Calibri" w:cs="Calibri"/>
      <w:b/>
      <w:bCs/>
      <w:color w:val="000000"/>
      <w:spacing w:val="50"/>
      <w:w w:val="60"/>
      <w:position w:val="0"/>
      <w:sz w:val="40"/>
      <w:szCs w:val="40"/>
      <w:shd w:val="clear" w:color="auto" w:fill="FFFFFF"/>
      <w:lang w:val="en-US"/>
    </w:rPr>
  </w:style>
  <w:style w:type="character" w:customStyle="1" w:styleId="42">
    <w:name w:val="Σώμα κειμένου + 4 στ."/>
    <w:basedOn w:val="af6"/>
    <w:rsid w:val="00BD69DF"/>
    <w:rPr>
      <w:rFonts w:ascii="Calibri" w:eastAsia="Calibri" w:hAnsi="Calibri" w:cs="Calibri"/>
      <w:color w:val="000000"/>
      <w:spacing w:val="0"/>
      <w:w w:val="100"/>
      <w:position w:val="0"/>
      <w:sz w:val="8"/>
      <w:szCs w:val="8"/>
      <w:shd w:val="clear" w:color="auto" w:fill="FFFFFF"/>
    </w:rPr>
  </w:style>
  <w:style w:type="character" w:customStyle="1" w:styleId="43">
    <w:name w:val="Επικεφαλίδα #4"/>
    <w:basedOn w:val="41"/>
    <w:rsid w:val="00BD69DF"/>
    <w:rPr>
      <w:rFonts w:ascii="Calibri" w:eastAsia="Calibri" w:hAnsi="Calibri" w:cs="Calibri"/>
      <w:b/>
      <w:bCs/>
      <w:i w:val="0"/>
      <w:iCs w:val="0"/>
      <w:smallCaps w:val="0"/>
      <w:strike w:val="0"/>
      <w:color w:val="000000"/>
      <w:spacing w:val="0"/>
      <w:w w:val="100"/>
      <w:position w:val="0"/>
      <w:sz w:val="22"/>
      <w:szCs w:val="22"/>
      <w:u w:val="single"/>
      <w:lang w:val="el-GR"/>
    </w:rPr>
  </w:style>
  <w:style w:type="character" w:customStyle="1" w:styleId="af9">
    <w:name w:val="Λεζάντα εικόνας_"/>
    <w:basedOn w:val="a0"/>
    <w:link w:val="afa"/>
    <w:rsid w:val="00BD69DF"/>
    <w:rPr>
      <w:rFonts w:ascii="Arial" w:eastAsia="Arial" w:hAnsi="Arial" w:cs="Arial"/>
      <w:sz w:val="11"/>
      <w:szCs w:val="11"/>
      <w:shd w:val="clear" w:color="auto" w:fill="FFFFFF"/>
    </w:rPr>
  </w:style>
  <w:style w:type="character" w:customStyle="1" w:styleId="27">
    <w:name w:val="Λεζάντα εικόνας (2)_"/>
    <w:basedOn w:val="a0"/>
    <w:link w:val="28"/>
    <w:rsid w:val="00BD69DF"/>
    <w:rPr>
      <w:rFonts w:ascii="Palatino Linotype" w:eastAsia="Palatino Linotype" w:hAnsi="Palatino Linotype" w:cs="Palatino Linotype"/>
      <w:spacing w:val="20"/>
      <w:w w:val="150"/>
      <w:sz w:val="11"/>
      <w:szCs w:val="11"/>
      <w:shd w:val="clear" w:color="auto" w:fill="FFFFFF"/>
    </w:rPr>
  </w:style>
  <w:style w:type="character" w:customStyle="1" w:styleId="29">
    <w:name w:val="Σώμα κειμένου2"/>
    <w:basedOn w:val="af6"/>
    <w:rsid w:val="00BD69DF"/>
    <w:rPr>
      <w:rFonts w:ascii="Calibri" w:eastAsia="Calibri" w:hAnsi="Calibri" w:cs="Calibri"/>
      <w:color w:val="000000"/>
      <w:spacing w:val="0"/>
      <w:w w:val="100"/>
      <w:position w:val="0"/>
      <w:u w:val="single"/>
      <w:shd w:val="clear" w:color="auto" w:fill="FFFFFF"/>
      <w:lang w:val="el-GR"/>
    </w:rPr>
  </w:style>
  <w:style w:type="character" w:customStyle="1" w:styleId="35">
    <w:name w:val="Σώμα κειμένου3"/>
    <w:basedOn w:val="af6"/>
    <w:rsid w:val="00BD69DF"/>
    <w:rPr>
      <w:rFonts w:ascii="Calibri" w:eastAsia="Calibri" w:hAnsi="Calibri" w:cs="Calibri"/>
      <w:color w:val="000000"/>
      <w:spacing w:val="0"/>
      <w:w w:val="100"/>
      <w:position w:val="0"/>
      <w:shd w:val="clear" w:color="auto" w:fill="FFFFFF"/>
      <w:lang w:val="el-GR"/>
    </w:rPr>
  </w:style>
  <w:style w:type="character" w:customStyle="1" w:styleId="1b">
    <w:name w:val="Επικεφαλίδα #1_"/>
    <w:basedOn w:val="a0"/>
    <w:link w:val="1c"/>
    <w:rsid w:val="00BD69DF"/>
    <w:rPr>
      <w:rFonts w:ascii="SimSun" w:eastAsia="SimSun" w:hAnsi="SimSun" w:cs="SimSun"/>
      <w:spacing w:val="-210"/>
      <w:sz w:val="103"/>
      <w:szCs w:val="103"/>
      <w:shd w:val="clear" w:color="auto" w:fill="FFFFFF"/>
    </w:rPr>
  </w:style>
  <w:style w:type="character" w:customStyle="1" w:styleId="44">
    <w:name w:val="Επικεφαλίδα #4 + Χωρίς έντονη γραφή"/>
    <w:basedOn w:val="41"/>
    <w:rsid w:val="00BD69DF"/>
    <w:rPr>
      <w:rFonts w:ascii="Calibri" w:eastAsia="Calibri" w:hAnsi="Calibri" w:cs="Calibri"/>
      <w:b/>
      <w:bCs/>
      <w:i w:val="0"/>
      <w:iCs w:val="0"/>
      <w:smallCaps w:val="0"/>
      <w:strike w:val="0"/>
      <w:color w:val="000000"/>
      <w:spacing w:val="0"/>
      <w:w w:val="100"/>
      <w:position w:val="0"/>
      <w:sz w:val="22"/>
      <w:szCs w:val="22"/>
      <w:u w:val="none"/>
      <w:lang w:val="el-GR"/>
    </w:rPr>
  </w:style>
  <w:style w:type="character" w:customStyle="1" w:styleId="2115">
    <w:name w:val="Σώμα κειμένου (2) + 11;5 στ.;Πλάγια γραφή"/>
    <w:basedOn w:val="22"/>
    <w:rsid w:val="00BD69DF"/>
    <w:rPr>
      <w:rFonts w:ascii="Calibri" w:eastAsia="Calibri" w:hAnsi="Calibri" w:cs="Calibri"/>
      <w:b/>
      <w:bCs/>
      <w:i/>
      <w:iCs/>
      <w:smallCaps w:val="0"/>
      <w:strike w:val="0"/>
      <w:color w:val="000000"/>
      <w:spacing w:val="0"/>
      <w:w w:val="100"/>
      <w:position w:val="0"/>
      <w:sz w:val="23"/>
      <w:szCs w:val="23"/>
      <w:u w:val="none"/>
      <w:shd w:val="clear" w:color="auto" w:fill="FFFFFF"/>
      <w:lang w:val="el-GR"/>
    </w:rPr>
  </w:style>
  <w:style w:type="character" w:customStyle="1" w:styleId="50">
    <w:name w:val="Σώμα κειμένου (5)_"/>
    <w:basedOn w:val="a0"/>
    <w:link w:val="51"/>
    <w:rsid w:val="00BD69DF"/>
    <w:rPr>
      <w:rFonts w:ascii="Calibri" w:eastAsia="Calibri" w:hAnsi="Calibri" w:cs="Calibri"/>
      <w:i/>
      <w:iCs/>
      <w:shd w:val="clear" w:color="auto" w:fill="FFFFFF"/>
    </w:rPr>
  </w:style>
  <w:style w:type="character" w:customStyle="1" w:styleId="54">
    <w:name w:val="Σώμα κειμένου (5) + 4 στ.;Χωρίς πλάγια γραφή"/>
    <w:basedOn w:val="50"/>
    <w:rsid w:val="00BD69DF"/>
    <w:rPr>
      <w:rFonts w:ascii="Calibri" w:eastAsia="Calibri" w:hAnsi="Calibri" w:cs="Calibri"/>
      <w:i/>
      <w:iCs/>
      <w:color w:val="000000"/>
      <w:spacing w:val="0"/>
      <w:w w:val="100"/>
      <w:position w:val="0"/>
      <w:sz w:val="8"/>
      <w:szCs w:val="8"/>
      <w:shd w:val="clear" w:color="auto" w:fill="FFFFFF"/>
      <w:lang w:val="el-GR"/>
    </w:rPr>
  </w:style>
  <w:style w:type="character" w:customStyle="1" w:styleId="6">
    <w:name w:val="Σώμα κειμένου (6)_"/>
    <w:basedOn w:val="a0"/>
    <w:rsid w:val="00BD69DF"/>
    <w:rPr>
      <w:rFonts w:ascii="Bookman Old Style" w:eastAsia="Bookman Old Style" w:hAnsi="Bookman Old Style" w:cs="Bookman Old Style"/>
      <w:b w:val="0"/>
      <w:bCs w:val="0"/>
      <w:i w:val="0"/>
      <w:iCs w:val="0"/>
      <w:smallCaps w:val="0"/>
      <w:strike w:val="0"/>
      <w:sz w:val="112"/>
      <w:szCs w:val="112"/>
      <w:u w:val="none"/>
    </w:rPr>
  </w:style>
  <w:style w:type="character" w:customStyle="1" w:styleId="60">
    <w:name w:val="Σώμα κειμένου (6)"/>
    <w:basedOn w:val="6"/>
    <w:rsid w:val="00BD69DF"/>
    <w:rPr>
      <w:rFonts w:ascii="Bookman Old Style" w:eastAsia="Bookman Old Style" w:hAnsi="Bookman Old Style" w:cs="Bookman Old Style"/>
      <w:b w:val="0"/>
      <w:bCs w:val="0"/>
      <w:i w:val="0"/>
      <w:iCs w:val="0"/>
      <w:smallCaps w:val="0"/>
      <w:strike w:val="0"/>
      <w:color w:val="000000"/>
      <w:spacing w:val="0"/>
      <w:w w:val="100"/>
      <w:position w:val="0"/>
      <w:sz w:val="112"/>
      <w:szCs w:val="112"/>
      <w:u w:val="none"/>
    </w:rPr>
  </w:style>
  <w:style w:type="character" w:customStyle="1" w:styleId="45">
    <w:name w:val="Σώμα κειμένου4"/>
    <w:basedOn w:val="af6"/>
    <w:rsid w:val="00BD69DF"/>
    <w:rPr>
      <w:rFonts w:ascii="Calibri" w:eastAsia="Calibri" w:hAnsi="Calibri" w:cs="Calibri"/>
      <w:color w:val="000000"/>
      <w:spacing w:val="0"/>
      <w:w w:val="100"/>
      <w:position w:val="0"/>
      <w:shd w:val="clear" w:color="auto" w:fill="FFFFFF"/>
      <w:lang w:val="el-GR"/>
    </w:rPr>
  </w:style>
  <w:style w:type="character" w:customStyle="1" w:styleId="1150">
    <w:name w:val="Κεφαλίδα ή υποσέλιδο + 11;5 στ.;Έντονη γραφή"/>
    <w:basedOn w:val="af4"/>
    <w:rsid w:val="00BD69DF"/>
    <w:rPr>
      <w:rFonts w:ascii="Calibri" w:eastAsia="Calibri" w:hAnsi="Calibri" w:cs="Calibri"/>
      <w:b/>
      <w:bCs/>
      <w:i w:val="0"/>
      <w:iCs w:val="0"/>
      <w:smallCaps w:val="0"/>
      <w:strike w:val="0"/>
      <w:color w:val="000000"/>
      <w:spacing w:val="0"/>
      <w:w w:val="100"/>
      <w:position w:val="0"/>
      <w:sz w:val="23"/>
      <w:szCs w:val="23"/>
      <w:u w:val="single"/>
      <w:lang w:val="el-GR"/>
    </w:rPr>
  </w:style>
  <w:style w:type="character" w:customStyle="1" w:styleId="52">
    <w:name w:val="Σώμα κειμένου5"/>
    <w:basedOn w:val="af6"/>
    <w:rsid w:val="00BD69DF"/>
    <w:rPr>
      <w:rFonts w:ascii="Calibri" w:eastAsia="Calibri" w:hAnsi="Calibri" w:cs="Calibri"/>
      <w:color w:val="000000"/>
      <w:spacing w:val="0"/>
      <w:w w:val="100"/>
      <w:position w:val="0"/>
      <w:u w:val="single"/>
      <w:shd w:val="clear" w:color="auto" w:fill="FFFFFF"/>
      <w:lang w:val="el-GR"/>
    </w:rPr>
  </w:style>
  <w:style w:type="character" w:customStyle="1" w:styleId="61">
    <w:name w:val="Σώμα κειμένου6"/>
    <w:basedOn w:val="af6"/>
    <w:rsid w:val="00BD69DF"/>
    <w:rPr>
      <w:rFonts w:ascii="Calibri" w:eastAsia="Calibri" w:hAnsi="Calibri" w:cs="Calibri"/>
      <w:color w:val="000000"/>
      <w:spacing w:val="0"/>
      <w:w w:val="100"/>
      <w:position w:val="0"/>
      <w:shd w:val="clear" w:color="auto" w:fill="FFFFFF"/>
      <w:lang w:val="el-GR"/>
    </w:rPr>
  </w:style>
  <w:style w:type="character" w:customStyle="1" w:styleId="36">
    <w:name w:val="Επικεφαλίδα #3"/>
    <w:basedOn w:val="34"/>
    <w:rsid w:val="00BD69DF"/>
    <w:rPr>
      <w:rFonts w:ascii="Calibri" w:eastAsia="Calibri" w:hAnsi="Calibri" w:cs="Calibri"/>
      <w:b/>
      <w:bCs/>
      <w:i w:val="0"/>
      <w:iCs w:val="0"/>
      <w:smallCaps w:val="0"/>
      <w:strike w:val="0"/>
      <w:color w:val="000000"/>
      <w:spacing w:val="0"/>
      <w:w w:val="100"/>
      <w:position w:val="0"/>
      <w:sz w:val="27"/>
      <w:szCs w:val="27"/>
      <w:u w:val="none"/>
      <w:lang w:val="el-GR"/>
    </w:rPr>
  </w:style>
  <w:style w:type="character" w:customStyle="1" w:styleId="2a">
    <w:name w:val="Λεζάντα πίνακα (2)_"/>
    <w:basedOn w:val="a0"/>
    <w:link w:val="2b"/>
    <w:rsid w:val="00BD69DF"/>
    <w:rPr>
      <w:rFonts w:ascii="Calibri" w:eastAsia="Calibri" w:hAnsi="Calibri" w:cs="Calibri"/>
      <w:b/>
      <w:bCs/>
      <w:sz w:val="27"/>
      <w:szCs w:val="27"/>
      <w:shd w:val="clear" w:color="auto" w:fill="FFFFFF"/>
    </w:rPr>
  </w:style>
  <w:style w:type="character" w:customStyle="1" w:styleId="211">
    <w:name w:val="Λεζάντα πίνακα (2) + 11 στ.;Χωρίς έντονη γραφή;Μικρά κεφαλαία"/>
    <w:basedOn w:val="2a"/>
    <w:rsid w:val="00BD69DF"/>
    <w:rPr>
      <w:rFonts w:ascii="Calibri" w:eastAsia="Calibri" w:hAnsi="Calibri" w:cs="Calibri"/>
      <w:b/>
      <w:bCs/>
      <w:smallCaps/>
      <w:color w:val="000000"/>
      <w:spacing w:val="0"/>
      <w:w w:val="100"/>
      <w:position w:val="0"/>
      <w:sz w:val="22"/>
      <w:szCs w:val="22"/>
      <w:shd w:val="clear" w:color="auto" w:fill="FFFFFF"/>
      <w:lang w:val="el-GR"/>
    </w:rPr>
  </w:style>
  <w:style w:type="character" w:customStyle="1" w:styleId="afb">
    <w:name w:val="Λεζάντα πίνακα"/>
    <w:basedOn w:val="af8"/>
    <w:rsid w:val="00BD69DF"/>
    <w:rPr>
      <w:rFonts w:ascii="Calibri" w:eastAsia="Calibri" w:hAnsi="Calibri" w:cs="Calibri"/>
      <w:b w:val="0"/>
      <w:bCs w:val="0"/>
      <w:i w:val="0"/>
      <w:iCs w:val="0"/>
      <w:smallCaps w:val="0"/>
      <w:strike w:val="0"/>
      <w:color w:val="000000"/>
      <w:spacing w:val="0"/>
      <w:w w:val="100"/>
      <w:position w:val="0"/>
      <w:sz w:val="22"/>
      <w:szCs w:val="22"/>
      <w:u w:val="none"/>
      <w:lang w:val="el-GR"/>
    </w:rPr>
  </w:style>
  <w:style w:type="character" w:customStyle="1" w:styleId="11580">
    <w:name w:val="Σώμα κειμένου + 11;5 στ.;Κλίμακα 80%"/>
    <w:basedOn w:val="af6"/>
    <w:rsid w:val="00BD69DF"/>
    <w:rPr>
      <w:rFonts w:ascii="Calibri" w:eastAsia="Calibri" w:hAnsi="Calibri" w:cs="Calibri"/>
      <w:color w:val="000000"/>
      <w:spacing w:val="0"/>
      <w:w w:val="80"/>
      <w:position w:val="0"/>
      <w:sz w:val="23"/>
      <w:szCs w:val="23"/>
      <w:shd w:val="clear" w:color="auto" w:fill="FFFFFF"/>
    </w:rPr>
  </w:style>
  <w:style w:type="character" w:customStyle="1" w:styleId="75">
    <w:name w:val="Σώμα κειμένου + 7;5 στ.;Έντονη γραφή"/>
    <w:basedOn w:val="af6"/>
    <w:rsid w:val="00BD69DF"/>
    <w:rPr>
      <w:rFonts w:ascii="Calibri" w:eastAsia="Calibri" w:hAnsi="Calibri" w:cs="Calibri"/>
      <w:b/>
      <w:bCs/>
      <w:color w:val="000000"/>
      <w:spacing w:val="0"/>
      <w:w w:val="100"/>
      <w:position w:val="0"/>
      <w:sz w:val="15"/>
      <w:szCs w:val="15"/>
      <w:shd w:val="clear" w:color="auto" w:fill="FFFFFF"/>
      <w:lang w:val="el-GR"/>
    </w:rPr>
  </w:style>
  <w:style w:type="character" w:customStyle="1" w:styleId="afc">
    <w:name w:val="Λεζάντα πίνακα + Έντονη γραφή"/>
    <w:basedOn w:val="af8"/>
    <w:rsid w:val="00BD69DF"/>
    <w:rPr>
      <w:rFonts w:ascii="Calibri" w:eastAsia="Calibri" w:hAnsi="Calibri" w:cs="Calibri"/>
      <w:b/>
      <w:bCs/>
      <w:i w:val="0"/>
      <w:iCs w:val="0"/>
      <w:smallCaps w:val="0"/>
      <w:strike w:val="0"/>
      <w:color w:val="000000"/>
      <w:spacing w:val="0"/>
      <w:w w:val="100"/>
      <w:position w:val="0"/>
      <w:sz w:val="22"/>
      <w:szCs w:val="22"/>
      <w:u w:val="none"/>
      <w:lang w:val="el-GR"/>
    </w:rPr>
  </w:style>
  <w:style w:type="character" w:customStyle="1" w:styleId="46">
    <w:name w:val="Σώμα κειμένου (4)"/>
    <w:basedOn w:val="40"/>
    <w:rsid w:val="00BD69DF"/>
    <w:rPr>
      <w:rFonts w:ascii="Calibri" w:eastAsia="Calibri" w:hAnsi="Calibri" w:cs="Calibri"/>
      <w:b w:val="0"/>
      <w:bCs w:val="0"/>
      <w:i w:val="0"/>
      <w:iCs w:val="0"/>
      <w:smallCaps w:val="0"/>
      <w:strike w:val="0"/>
      <w:color w:val="000000"/>
      <w:spacing w:val="0"/>
      <w:w w:val="100"/>
      <w:position w:val="0"/>
      <w:sz w:val="23"/>
      <w:szCs w:val="23"/>
      <w:u w:val="none"/>
      <w:lang w:val="el-GR"/>
    </w:rPr>
  </w:style>
  <w:style w:type="character" w:customStyle="1" w:styleId="411">
    <w:name w:val="Σώμα κειμένου (4) + 11 στ.;Έντονη γραφή"/>
    <w:basedOn w:val="40"/>
    <w:rsid w:val="00BD69DF"/>
    <w:rPr>
      <w:rFonts w:ascii="Calibri" w:eastAsia="Calibri" w:hAnsi="Calibri" w:cs="Calibri"/>
      <w:b/>
      <w:bCs/>
      <w:i w:val="0"/>
      <w:iCs w:val="0"/>
      <w:smallCaps w:val="0"/>
      <w:strike w:val="0"/>
      <w:color w:val="000000"/>
      <w:spacing w:val="0"/>
      <w:w w:val="100"/>
      <w:position w:val="0"/>
      <w:sz w:val="22"/>
      <w:szCs w:val="22"/>
      <w:u w:val="none"/>
      <w:lang w:val="el-GR"/>
    </w:rPr>
  </w:style>
  <w:style w:type="character" w:customStyle="1" w:styleId="21150">
    <w:name w:val="Σώμα κειμένου (2) + 11;5 στ.;Χωρίς έντονη γραφή"/>
    <w:basedOn w:val="22"/>
    <w:rsid w:val="00BD69DF"/>
    <w:rPr>
      <w:rFonts w:ascii="Calibri" w:eastAsia="Calibri" w:hAnsi="Calibri" w:cs="Calibri"/>
      <w:b/>
      <w:bCs/>
      <w:i w:val="0"/>
      <w:iCs w:val="0"/>
      <w:smallCaps w:val="0"/>
      <w:strike w:val="0"/>
      <w:color w:val="000000"/>
      <w:spacing w:val="0"/>
      <w:w w:val="100"/>
      <w:position w:val="0"/>
      <w:sz w:val="23"/>
      <w:szCs w:val="23"/>
      <w:u w:val="none"/>
      <w:shd w:val="clear" w:color="auto" w:fill="FFFFFF"/>
      <w:lang w:val="el-GR"/>
    </w:rPr>
  </w:style>
  <w:style w:type="paragraph" w:customStyle="1" w:styleId="7">
    <w:name w:val="Σώμα κειμένου7"/>
    <w:basedOn w:val="a"/>
    <w:link w:val="af6"/>
    <w:rsid w:val="00BD69DF"/>
    <w:pPr>
      <w:widowControl w:val="0"/>
      <w:shd w:val="clear" w:color="auto" w:fill="FFFFFF"/>
      <w:spacing w:before="60" w:after="0" w:line="586" w:lineRule="exact"/>
      <w:ind w:hanging="420"/>
    </w:pPr>
    <w:rPr>
      <w:rFonts w:ascii="Calibri" w:eastAsia="Calibri" w:hAnsi="Calibri" w:cs="Calibri"/>
    </w:rPr>
  </w:style>
  <w:style w:type="paragraph" w:customStyle="1" w:styleId="33">
    <w:name w:val="Σώμα κειμένου (3)"/>
    <w:basedOn w:val="a"/>
    <w:link w:val="32"/>
    <w:rsid w:val="00BD69DF"/>
    <w:pPr>
      <w:widowControl w:val="0"/>
      <w:shd w:val="clear" w:color="auto" w:fill="FFFFFF"/>
      <w:spacing w:before="4140" w:after="0" w:line="0" w:lineRule="atLeast"/>
    </w:pPr>
    <w:rPr>
      <w:rFonts w:ascii="Calibri" w:eastAsia="Calibri" w:hAnsi="Calibri" w:cs="Calibri"/>
      <w:b/>
      <w:bCs/>
      <w:sz w:val="27"/>
      <w:szCs w:val="27"/>
    </w:rPr>
  </w:style>
  <w:style w:type="paragraph" w:customStyle="1" w:styleId="25">
    <w:name w:val="Επικεφαλίδα #2"/>
    <w:basedOn w:val="a"/>
    <w:link w:val="24"/>
    <w:rsid w:val="00BD69DF"/>
    <w:pPr>
      <w:widowControl w:val="0"/>
      <w:shd w:val="clear" w:color="auto" w:fill="FFFFFF"/>
      <w:spacing w:before="1020" w:after="300" w:line="0" w:lineRule="atLeast"/>
      <w:outlineLvl w:val="1"/>
    </w:pPr>
    <w:rPr>
      <w:rFonts w:ascii="Calibri" w:eastAsia="Calibri" w:hAnsi="Calibri" w:cs="Calibri"/>
      <w:b/>
      <w:bCs/>
      <w:sz w:val="31"/>
      <w:szCs w:val="31"/>
    </w:rPr>
  </w:style>
  <w:style w:type="paragraph" w:customStyle="1" w:styleId="afa">
    <w:name w:val="Λεζάντα εικόνας"/>
    <w:basedOn w:val="a"/>
    <w:link w:val="af9"/>
    <w:rsid w:val="00BD69DF"/>
    <w:pPr>
      <w:widowControl w:val="0"/>
      <w:shd w:val="clear" w:color="auto" w:fill="FFFFFF"/>
      <w:spacing w:after="0" w:line="0" w:lineRule="atLeast"/>
    </w:pPr>
    <w:rPr>
      <w:rFonts w:ascii="Arial" w:eastAsia="Arial" w:hAnsi="Arial" w:cs="Arial"/>
      <w:sz w:val="11"/>
      <w:szCs w:val="11"/>
    </w:rPr>
  </w:style>
  <w:style w:type="paragraph" w:customStyle="1" w:styleId="28">
    <w:name w:val="Λεζάντα εικόνας (2)"/>
    <w:basedOn w:val="a"/>
    <w:link w:val="27"/>
    <w:rsid w:val="00BD69DF"/>
    <w:pPr>
      <w:widowControl w:val="0"/>
      <w:shd w:val="clear" w:color="auto" w:fill="FFFFFF"/>
      <w:spacing w:after="0" w:line="0" w:lineRule="atLeast"/>
    </w:pPr>
    <w:rPr>
      <w:rFonts w:ascii="Palatino Linotype" w:eastAsia="Palatino Linotype" w:hAnsi="Palatino Linotype" w:cs="Palatino Linotype"/>
      <w:spacing w:val="20"/>
      <w:w w:val="150"/>
      <w:sz w:val="11"/>
      <w:szCs w:val="11"/>
    </w:rPr>
  </w:style>
  <w:style w:type="paragraph" w:customStyle="1" w:styleId="1c">
    <w:name w:val="Επικεφαλίδα #1"/>
    <w:basedOn w:val="a"/>
    <w:link w:val="1b"/>
    <w:rsid w:val="00BD69DF"/>
    <w:pPr>
      <w:widowControl w:val="0"/>
      <w:shd w:val="clear" w:color="auto" w:fill="FFFFFF"/>
      <w:spacing w:before="480" w:after="720" w:line="0" w:lineRule="atLeast"/>
      <w:outlineLvl w:val="0"/>
    </w:pPr>
    <w:rPr>
      <w:rFonts w:ascii="SimSun" w:eastAsia="SimSun" w:hAnsi="SimSun" w:cs="SimSun"/>
      <w:spacing w:val="-210"/>
      <w:sz w:val="103"/>
      <w:szCs w:val="103"/>
    </w:rPr>
  </w:style>
  <w:style w:type="paragraph" w:customStyle="1" w:styleId="51">
    <w:name w:val="Σώμα κειμένου (5)"/>
    <w:basedOn w:val="a"/>
    <w:link w:val="50"/>
    <w:rsid w:val="00BD69DF"/>
    <w:pPr>
      <w:widowControl w:val="0"/>
      <w:shd w:val="clear" w:color="auto" w:fill="FFFFFF"/>
      <w:spacing w:after="0" w:line="293" w:lineRule="exact"/>
      <w:jc w:val="both"/>
    </w:pPr>
    <w:rPr>
      <w:rFonts w:ascii="Calibri" w:eastAsia="Calibri" w:hAnsi="Calibri" w:cs="Calibri"/>
      <w:i/>
      <w:iCs/>
    </w:rPr>
  </w:style>
  <w:style w:type="paragraph" w:customStyle="1" w:styleId="2b">
    <w:name w:val="Λεζάντα πίνακα (2)"/>
    <w:basedOn w:val="a"/>
    <w:link w:val="2a"/>
    <w:rsid w:val="00BD69DF"/>
    <w:pPr>
      <w:widowControl w:val="0"/>
      <w:shd w:val="clear" w:color="auto" w:fill="FFFFFF"/>
      <w:spacing w:after="0" w:line="0" w:lineRule="atLeast"/>
    </w:pPr>
    <w:rPr>
      <w:rFonts w:ascii="Calibri" w:eastAsia="Calibri" w:hAnsi="Calibri" w:cs="Calibri"/>
      <w:b/>
      <w:bCs/>
      <w:sz w:val="27"/>
      <w:szCs w:val="27"/>
    </w:rPr>
  </w:style>
  <w:style w:type="table" w:customStyle="1" w:styleId="111">
    <w:name w:val="Πλέγμα πίνακα11"/>
    <w:basedOn w:val="a1"/>
    <w:next w:val="a4"/>
    <w:uiPriority w:val="39"/>
    <w:rsid w:val="00BD69DF"/>
    <w:pPr>
      <w:widowControl w:val="0"/>
      <w:spacing w:after="0" w:line="240" w:lineRule="auto"/>
    </w:pPr>
    <w:rPr>
      <w:rFonts w:ascii="Courier New" w:eastAsia="Courier New" w:hAnsi="Courier New" w:cs="Courier New"/>
      <w:sz w:val="24"/>
      <w:szCs w:val="24"/>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496110908msolistparagraph">
    <w:name w:val="x_496110908msolistparagraph"/>
    <w:basedOn w:val="a"/>
    <w:rsid w:val="00BD69DF"/>
    <w:pPr>
      <w:spacing w:before="100" w:beforeAutospacing="1" w:after="100" w:afterAutospacing="1" w:line="240" w:lineRule="auto"/>
    </w:pPr>
    <w:rPr>
      <w:rFonts w:ascii="Times New Roman" w:hAnsi="Times New Roman" w:cs="Times New Roman"/>
      <w:sz w:val="24"/>
      <w:szCs w:val="24"/>
      <w:lang w:eastAsia="el-GR"/>
    </w:rPr>
  </w:style>
  <w:style w:type="character" w:customStyle="1" w:styleId="1Char1">
    <w:name w:val="Επικεφαλίδα 1 Char1"/>
    <w:basedOn w:val="a0"/>
    <w:uiPriority w:val="9"/>
    <w:rsid w:val="00BD69DF"/>
    <w:rPr>
      <w:rFonts w:asciiTheme="majorHAnsi" w:eastAsiaTheme="majorEastAsia" w:hAnsiTheme="majorHAnsi" w:cstheme="majorBidi"/>
      <w:b/>
      <w:bCs/>
      <w:color w:val="365F91" w:themeColor="accent1" w:themeShade="BF"/>
      <w:sz w:val="28"/>
      <w:szCs w:val="28"/>
    </w:rPr>
  </w:style>
  <w:style w:type="character" w:customStyle="1" w:styleId="2Char1">
    <w:name w:val="Επικεφαλίδα 2 Char1"/>
    <w:basedOn w:val="a0"/>
    <w:uiPriority w:val="9"/>
    <w:semiHidden/>
    <w:rsid w:val="00BD69DF"/>
    <w:rPr>
      <w:rFonts w:asciiTheme="majorHAnsi" w:eastAsiaTheme="majorEastAsia" w:hAnsiTheme="majorHAnsi" w:cstheme="majorBidi"/>
      <w:b/>
      <w:bCs/>
      <w:color w:val="4F81BD" w:themeColor="accent1"/>
      <w:sz w:val="26"/>
      <w:szCs w:val="26"/>
    </w:rPr>
  </w:style>
  <w:style w:type="character" w:customStyle="1" w:styleId="3Char1">
    <w:name w:val="Επικεφαλίδα 3 Char1"/>
    <w:basedOn w:val="a0"/>
    <w:uiPriority w:val="9"/>
    <w:semiHidden/>
    <w:rsid w:val="00BD69DF"/>
    <w:rPr>
      <w:rFonts w:asciiTheme="majorHAnsi" w:eastAsiaTheme="majorEastAsia" w:hAnsiTheme="majorHAnsi" w:cstheme="majorBidi"/>
      <w:b/>
      <w:bCs/>
      <w:color w:val="4F81BD" w:themeColor="accent1"/>
    </w:rPr>
  </w:style>
  <w:style w:type="table" w:styleId="a4">
    <w:name w:val="Table Grid"/>
    <w:basedOn w:val="a1"/>
    <w:uiPriority w:val="39"/>
    <w:rsid w:val="00BD6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Intense Quote"/>
    <w:basedOn w:val="a"/>
    <w:next w:val="a"/>
    <w:link w:val="Char4"/>
    <w:uiPriority w:val="30"/>
    <w:qFormat/>
    <w:rsid w:val="00BD69DF"/>
    <w:pPr>
      <w:pBdr>
        <w:bottom w:val="single" w:sz="4" w:space="4" w:color="4F81BD" w:themeColor="accent1"/>
      </w:pBdr>
      <w:spacing w:before="200" w:after="280"/>
      <w:ind w:left="936" w:right="936"/>
    </w:pPr>
    <w:rPr>
      <w:rFonts w:ascii="Times New Roman" w:eastAsia="Times New Roman" w:hAnsi="Times New Roman" w:cs="Times New Roman"/>
      <w:i/>
      <w:iCs/>
      <w:color w:val="4472C4"/>
      <w:sz w:val="20"/>
      <w:szCs w:val="20"/>
      <w:lang w:eastAsia="el-GR"/>
    </w:rPr>
  </w:style>
  <w:style w:type="character" w:customStyle="1" w:styleId="Char10">
    <w:name w:val="Έντονο εισαγωγικό Char1"/>
    <w:basedOn w:val="a0"/>
    <w:uiPriority w:val="30"/>
    <w:rsid w:val="00BD69DF"/>
    <w:rPr>
      <w:b/>
      <w:bCs/>
      <w:i/>
      <w:iCs/>
      <w:color w:val="4F81BD" w:themeColor="accent1"/>
    </w:rPr>
  </w:style>
  <w:style w:type="paragraph" w:styleId="ad">
    <w:name w:val="Title"/>
    <w:basedOn w:val="a"/>
    <w:next w:val="a"/>
    <w:link w:val="Char5"/>
    <w:uiPriority w:val="10"/>
    <w:qFormat/>
    <w:rsid w:val="00BD69DF"/>
    <w:pPr>
      <w:pBdr>
        <w:bottom w:val="single" w:sz="8" w:space="4" w:color="4F81BD" w:themeColor="accent1"/>
      </w:pBdr>
      <w:spacing w:after="300" w:line="240" w:lineRule="auto"/>
      <w:contextualSpacing/>
    </w:pPr>
    <w:rPr>
      <w:rFonts w:ascii="Calibri Light" w:eastAsia="Times New Roman" w:hAnsi="Calibri Light" w:cs="Times New Roman"/>
      <w:spacing w:val="-10"/>
      <w:kern w:val="28"/>
      <w:sz w:val="56"/>
      <w:szCs w:val="56"/>
      <w:lang w:eastAsia="el-GR"/>
    </w:rPr>
  </w:style>
  <w:style w:type="character" w:customStyle="1" w:styleId="Char11">
    <w:name w:val="Τίτλος Char1"/>
    <w:basedOn w:val="a0"/>
    <w:uiPriority w:val="10"/>
    <w:rsid w:val="00BD69DF"/>
    <w:rPr>
      <w:rFonts w:asciiTheme="majorHAnsi" w:eastAsiaTheme="majorEastAsia" w:hAnsiTheme="majorHAnsi" w:cstheme="majorBidi"/>
      <w:color w:val="17365D" w:themeColor="text2" w:themeShade="BF"/>
      <w:spacing w:val="5"/>
      <w:kern w:val="28"/>
      <w:sz w:val="52"/>
      <w:szCs w:val="52"/>
    </w:rPr>
  </w:style>
  <w:style w:type="paragraph" w:styleId="ae">
    <w:name w:val="Subtitle"/>
    <w:basedOn w:val="a"/>
    <w:next w:val="a"/>
    <w:link w:val="Char6"/>
    <w:uiPriority w:val="11"/>
    <w:qFormat/>
    <w:rsid w:val="00BD69DF"/>
    <w:pPr>
      <w:numPr>
        <w:ilvl w:val="1"/>
      </w:numPr>
    </w:pPr>
    <w:rPr>
      <w:rFonts w:eastAsia="Times New Roman"/>
      <w:color w:val="5A5A5A"/>
      <w:spacing w:val="15"/>
      <w:lang w:eastAsia="el-GR"/>
    </w:rPr>
  </w:style>
  <w:style w:type="character" w:customStyle="1" w:styleId="Char12">
    <w:name w:val="Υπότιτλος Char1"/>
    <w:basedOn w:val="a0"/>
    <w:uiPriority w:val="11"/>
    <w:rsid w:val="00BD69DF"/>
    <w:rPr>
      <w:rFonts w:asciiTheme="majorHAnsi" w:eastAsiaTheme="majorEastAsia" w:hAnsiTheme="majorHAnsi" w:cstheme="majorBidi"/>
      <w:i/>
      <w:iCs/>
      <w:color w:val="4F81BD" w:themeColor="accent1"/>
      <w:spacing w:val="15"/>
      <w:sz w:val="24"/>
      <w:szCs w:val="24"/>
    </w:rPr>
  </w:style>
  <w:style w:type="character" w:styleId="-">
    <w:name w:val="Hyperlink"/>
    <w:basedOn w:val="a0"/>
    <w:uiPriority w:val="99"/>
    <w:unhideWhenUsed/>
    <w:rsid w:val="00BD69DF"/>
    <w:rPr>
      <w:color w:val="0000FF" w:themeColor="hyperlink"/>
      <w:u w:val="single"/>
    </w:rPr>
  </w:style>
  <w:style w:type="paragraph" w:styleId="af0">
    <w:name w:val="No Spacing"/>
    <w:uiPriority w:val="1"/>
    <w:qFormat/>
    <w:rsid w:val="00BD69DF"/>
    <w:pPr>
      <w:spacing w:after="0" w:line="240" w:lineRule="auto"/>
    </w:pPr>
  </w:style>
  <w:style w:type="paragraph" w:styleId="af2">
    <w:name w:val="Quote"/>
    <w:basedOn w:val="a"/>
    <w:next w:val="a"/>
    <w:link w:val="Char9"/>
    <w:uiPriority w:val="29"/>
    <w:qFormat/>
    <w:rsid w:val="00BD69DF"/>
    <w:rPr>
      <w:rFonts w:ascii="Times New Roman" w:eastAsia="Times New Roman" w:hAnsi="Times New Roman" w:cs="Times New Roman"/>
      <w:i/>
      <w:iCs/>
      <w:color w:val="404040"/>
      <w:sz w:val="20"/>
      <w:szCs w:val="20"/>
      <w:lang w:eastAsia="el-GR"/>
    </w:rPr>
  </w:style>
  <w:style w:type="character" w:customStyle="1" w:styleId="Char13">
    <w:name w:val="Απόσπασμα Char1"/>
    <w:basedOn w:val="a0"/>
    <w:uiPriority w:val="29"/>
    <w:rsid w:val="00BD69DF"/>
    <w:rPr>
      <w:i/>
      <w:iCs/>
      <w:color w:val="000000" w:themeColor="text1"/>
    </w:rPr>
  </w:style>
  <w:style w:type="character" w:customStyle="1" w:styleId="5Char">
    <w:name w:val="Επικεφαλίδα 5 Char"/>
    <w:basedOn w:val="a0"/>
    <w:link w:val="5"/>
    <w:rsid w:val="00F444D1"/>
    <w:rPr>
      <w:rFonts w:ascii="Lucida Sans" w:eastAsia="Times New Roman" w:hAnsi="Lucida Sans" w:cs="Lucida Sans"/>
      <w:b/>
      <w:szCs w:val="20"/>
      <w:lang w:val="en-US" w:eastAsia="zh-CN"/>
    </w:rPr>
  </w:style>
  <w:style w:type="character" w:customStyle="1" w:styleId="WW8Num1z1">
    <w:name w:val="WW8Num1z1"/>
    <w:rsid w:val="00F444D1"/>
  </w:style>
  <w:style w:type="character" w:customStyle="1" w:styleId="WW8Num1z2">
    <w:name w:val="WW8Num1z2"/>
    <w:rsid w:val="00F444D1"/>
  </w:style>
  <w:style w:type="character" w:customStyle="1" w:styleId="WW8Num1z3">
    <w:name w:val="WW8Num1z3"/>
    <w:rsid w:val="00F444D1"/>
  </w:style>
  <w:style w:type="character" w:customStyle="1" w:styleId="WW8Num1z4">
    <w:name w:val="WW8Num1z4"/>
    <w:rsid w:val="00F444D1"/>
    <w:rPr>
      <w:rFonts w:ascii="Arial" w:hAnsi="Arial" w:cs="Times New Roman"/>
      <w:b w:val="0"/>
      <w:i w:val="0"/>
      <w:sz w:val="20"/>
      <w:szCs w:val="20"/>
    </w:rPr>
  </w:style>
  <w:style w:type="character" w:customStyle="1" w:styleId="WW8Num1z5">
    <w:name w:val="WW8Num1z5"/>
    <w:rsid w:val="00F444D1"/>
  </w:style>
  <w:style w:type="character" w:customStyle="1" w:styleId="WW8Num1z6">
    <w:name w:val="WW8Num1z6"/>
    <w:rsid w:val="00F444D1"/>
  </w:style>
  <w:style w:type="character" w:customStyle="1" w:styleId="WW8Num1z7">
    <w:name w:val="WW8Num1z7"/>
    <w:rsid w:val="00F444D1"/>
  </w:style>
  <w:style w:type="character" w:customStyle="1" w:styleId="WW8Num1z8">
    <w:name w:val="WW8Num1z8"/>
    <w:rsid w:val="00F444D1"/>
  </w:style>
  <w:style w:type="character" w:customStyle="1" w:styleId="WW8Num2z0">
    <w:name w:val="WW8Num2z0"/>
    <w:rsid w:val="00F444D1"/>
  </w:style>
  <w:style w:type="character" w:customStyle="1" w:styleId="WW8Num2z1">
    <w:name w:val="WW8Num2z1"/>
    <w:rsid w:val="00F444D1"/>
  </w:style>
  <w:style w:type="character" w:customStyle="1" w:styleId="WW8Num2z2">
    <w:name w:val="WW8Num2z2"/>
    <w:rsid w:val="00F444D1"/>
  </w:style>
  <w:style w:type="character" w:customStyle="1" w:styleId="WW8Num2z3">
    <w:name w:val="WW8Num2z3"/>
    <w:rsid w:val="00F444D1"/>
  </w:style>
  <w:style w:type="character" w:customStyle="1" w:styleId="WW8Num2z4">
    <w:name w:val="WW8Num2z4"/>
    <w:rsid w:val="00F444D1"/>
    <w:rPr>
      <w:rFonts w:ascii="Arial" w:hAnsi="Arial" w:cs="Times New Roman"/>
      <w:b w:val="0"/>
      <w:i w:val="0"/>
      <w:sz w:val="20"/>
      <w:szCs w:val="20"/>
    </w:rPr>
  </w:style>
  <w:style w:type="character" w:customStyle="1" w:styleId="WW8Num2z5">
    <w:name w:val="WW8Num2z5"/>
    <w:rsid w:val="00F444D1"/>
  </w:style>
  <w:style w:type="character" w:customStyle="1" w:styleId="WW8Num2z6">
    <w:name w:val="WW8Num2z6"/>
    <w:rsid w:val="00F444D1"/>
  </w:style>
  <w:style w:type="character" w:customStyle="1" w:styleId="WW8Num2z7">
    <w:name w:val="WW8Num2z7"/>
    <w:rsid w:val="00F444D1"/>
  </w:style>
  <w:style w:type="character" w:customStyle="1" w:styleId="WW8Num2z8">
    <w:name w:val="WW8Num2z8"/>
    <w:rsid w:val="00F444D1"/>
  </w:style>
  <w:style w:type="character" w:customStyle="1" w:styleId="WW8Num3z0">
    <w:name w:val="WW8Num3z0"/>
    <w:rsid w:val="00F444D1"/>
    <w:rPr>
      <w:rFonts w:ascii="Symbol" w:hAnsi="Symbol" w:cs="Symbol"/>
      <w:lang w:val="el-GR"/>
    </w:rPr>
  </w:style>
  <w:style w:type="character" w:customStyle="1" w:styleId="WW8Num4z0">
    <w:name w:val="WW8Num4z0"/>
    <w:rsid w:val="00F444D1"/>
    <w:rPr>
      <w:lang w:val="el-GR"/>
    </w:rPr>
  </w:style>
  <w:style w:type="character" w:customStyle="1" w:styleId="WW8Num5z0">
    <w:name w:val="WW8Num5z0"/>
    <w:rsid w:val="00F444D1"/>
    <w:rPr>
      <w:rFonts w:ascii="Webdings" w:hAnsi="Webdings" w:cs="Webdings"/>
      <w:color w:val="333399"/>
      <w:sz w:val="16"/>
    </w:rPr>
  </w:style>
  <w:style w:type="character" w:customStyle="1" w:styleId="WW8Num6z0">
    <w:name w:val="WW8Num6z0"/>
    <w:rsid w:val="00F444D1"/>
    <w:rPr>
      <w:rFonts w:ascii="Symbol" w:hAnsi="Symbol" w:cs="Symbol"/>
      <w:strike/>
      <w:color w:val="0070C0"/>
      <w:kern w:val="1"/>
      <w:position w:val="0"/>
      <w:sz w:val="24"/>
      <w:vertAlign w:val="baseline"/>
      <w:lang w:val="el-GR"/>
    </w:rPr>
  </w:style>
  <w:style w:type="character" w:customStyle="1" w:styleId="WW8Num7z0">
    <w:name w:val="WW8Num7z0"/>
    <w:rsid w:val="00F444D1"/>
    <w:rPr>
      <w:rFonts w:ascii="Symbol" w:hAnsi="Symbol" w:cs="Symbol"/>
      <w:shd w:val="clear" w:color="auto" w:fill="C0C0C0"/>
      <w:lang w:val="el-GR"/>
    </w:rPr>
  </w:style>
  <w:style w:type="character" w:customStyle="1" w:styleId="WW8Num8z0">
    <w:name w:val="WW8Num8z0"/>
    <w:rsid w:val="00F444D1"/>
    <w:rPr>
      <w:b/>
      <w:bCs/>
      <w:szCs w:val="22"/>
      <w:lang w:val="el-GR"/>
    </w:rPr>
  </w:style>
  <w:style w:type="character" w:customStyle="1" w:styleId="WW8Num8z1">
    <w:name w:val="WW8Num8z1"/>
    <w:rsid w:val="00F444D1"/>
  </w:style>
  <w:style w:type="character" w:customStyle="1" w:styleId="WW8Num8z2">
    <w:name w:val="WW8Num8z2"/>
    <w:rsid w:val="00F444D1"/>
  </w:style>
  <w:style w:type="character" w:customStyle="1" w:styleId="WW8Num8z3">
    <w:name w:val="WW8Num8z3"/>
    <w:rsid w:val="00F444D1"/>
  </w:style>
  <w:style w:type="character" w:customStyle="1" w:styleId="WW8Num8z4">
    <w:name w:val="WW8Num8z4"/>
    <w:rsid w:val="00F444D1"/>
  </w:style>
  <w:style w:type="character" w:customStyle="1" w:styleId="WW8Num8z5">
    <w:name w:val="WW8Num8z5"/>
    <w:rsid w:val="00F444D1"/>
  </w:style>
  <w:style w:type="character" w:customStyle="1" w:styleId="WW8Num8z6">
    <w:name w:val="WW8Num8z6"/>
    <w:rsid w:val="00F444D1"/>
  </w:style>
  <w:style w:type="character" w:customStyle="1" w:styleId="WW8Num8z7">
    <w:name w:val="WW8Num8z7"/>
    <w:rsid w:val="00F444D1"/>
  </w:style>
  <w:style w:type="character" w:customStyle="1" w:styleId="WW8Num8z8">
    <w:name w:val="WW8Num8z8"/>
    <w:rsid w:val="00F444D1"/>
  </w:style>
  <w:style w:type="character" w:customStyle="1" w:styleId="WW8Num9z0">
    <w:name w:val="WW8Num9z0"/>
    <w:rsid w:val="00F444D1"/>
    <w:rPr>
      <w:b/>
      <w:bCs/>
      <w:szCs w:val="22"/>
      <w:lang w:val="el-GR"/>
    </w:rPr>
  </w:style>
  <w:style w:type="character" w:customStyle="1" w:styleId="WW8Num9z1">
    <w:name w:val="WW8Num9z1"/>
    <w:rsid w:val="00F444D1"/>
    <w:rPr>
      <w:rFonts w:eastAsia="Calibri"/>
      <w:lang w:val="el-GR"/>
    </w:rPr>
  </w:style>
  <w:style w:type="character" w:customStyle="1" w:styleId="WW8Num9z2">
    <w:name w:val="WW8Num9z2"/>
    <w:rsid w:val="00F444D1"/>
  </w:style>
  <w:style w:type="character" w:customStyle="1" w:styleId="WW8Num9z3">
    <w:name w:val="WW8Num9z3"/>
    <w:rsid w:val="00F444D1"/>
  </w:style>
  <w:style w:type="character" w:customStyle="1" w:styleId="WW8Num9z4">
    <w:name w:val="WW8Num9z4"/>
    <w:rsid w:val="00F444D1"/>
  </w:style>
  <w:style w:type="character" w:customStyle="1" w:styleId="WW8Num9z5">
    <w:name w:val="WW8Num9z5"/>
    <w:rsid w:val="00F444D1"/>
  </w:style>
  <w:style w:type="character" w:customStyle="1" w:styleId="WW8Num9z6">
    <w:name w:val="WW8Num9z6"/>
    <w:rsid w:val="00F444D1"/>
  </w:style>
  <w:style w:type="character" w:customStyle="1" w:styleId="WW8Num9z7">
    <w:name w:val="WW8Num9z7"/>
    <w:rsid w:val="00F444D1"/>
  </w:style>
  <w:style w:type="character" w:customStyle="1" w:styleId="WW8Num9z8">
    <w:name w:val="WW8Num9z8"/>
    <w:rsid w:val="00F444D1"/>
  </w:style>
  <w:style w:type="character" w:customStyle="1" w:styleId="WW8Num10z0">
    <w:name w:val="WW8Num10z0"/>
    <w:rsid w:val="00F444D1"/>
    <w:rPr>
      <w:rFonts w:ascii="Symbol" w:hAnsi="Symbol" w:cs="OpenSymbol"/>
      <w:color w:val="5B9BD5"/>
    </w:rPr>
  </w:style>
  <w:style w:type="character" w:customStyle="1" w:styleId="WW8Num11z0">
    <w:name w:val="WW8Num11z0"/>
    <w:rsid w:val="00F444D1"/>
    <w:rPr>
      <w:rFonts w:ascii="Angsana New" w:hAnsi="Angsana New" w:cs="Angsana New" w:hint="default"/>
      <w:color w:val="000000"/>
      <w:kern w:val="1"/>
      <w:szCs w:val="22"/>
      <w:shd w:val="clear" w:color="auto" w:fill="FFFFFF"/>
      <w:lang w:val="el-GR"/>
    </w:rPr>
  </w:style>
  <w:style w:type="character" w:customStyle="1" w:styleId="WW8Num7z1">
    <w:name w:val="WW8Num7z1"/>
    <w:rsid w:val="00F444D1"/>
  </w:style>
  <w:style w:type="character" w:customStyle="1" w:styleId="WW8Num7z2">
    <w:name w:val="WW8Num7z2"/>
    <w:rsid w:val="00F444D1"/>
  </w:style>
  <w:style w:type="character" w:customStyle="1" w:styleId="WW8Num7z3">
    <w:name w:val="WW8Num7z3"/>
    <w:rsid w:val="00F444D1"/>
  </w:style>
  <w:style w:type="character" w:customStyle="1" w:styleId="WW8Num7z4">
    <w:name w:val="WW8Num7z4"/>
    <w:rsid w:val="00F444D1"/>
  </w:style>
  <w:style w:type="character" w:customStyle="1" w:styleId="WW8Num7z5">
    <w:name w:val="WW8Num7z5"/>
    <w:rsid w:val="00F444D1"/>
  </w:style>
  <w:style w:type="character" w:customStyle="1" w:styleId="WW8Num7z6">
    <w:name w:val="WW8Num7z6"/>
    <w:rsid w:val="00F444D1"/>
  </w:style>
  <w:style w:type="character" w:customStyle="1" w:styleId="WW8Num7z7">
    <w:name w:val="WW8Num7z7"/>
    <w:rsid w:val="00F444D1"/>
  </w:style>
  <w:style w:type="character" w:customStyle="1" w:styleId="WW8Num7z8">
    <w:name w:val="WW8Num7z8"/>
    <w:rsid w:val="00F444D1"/>
  </w:style>
  <w:style w:type="character" w:customStyle="1" w:styleId="WW8Num10z1">
    <w:name w:val="WW8Num10z1"/>
    <w:rsid w:val="00F444D1"/>
    <w:rPr>
      <w:rFonts w:ascii="Courier New" w:hAnsi="Courier New" w:cs="Courier New" w:hint="default"/>
    </w:rPr>
  </w:style>
  <w:style w:type="character" w:customStyle="1" w:styleId="WW8Num10z3">
    <w:name w:val="WW8Num10z3"/>
    <w:rsid w:val="00F444D1"/>
    <w:rPr>
      <w:rFonts w:ascii="Symbol" w:hAnsi="Symbol" w:cs="Symbol" w:hint="default"/>
    </w:rPr>
  </w:style>
  <w:style w:type="character" w:customStyle="1" w:styleId="WW8Num11z1">
    <w:name w:val="WW8Num11z1"/>
    <w:rsid w:val="00F444D1"/>
    <w:rPr>
      <w:rFonts w:ascii="Courier New" w:hAnsi="Courier New" w:cs="Courier New" w:hint="default"/>
    </w:rPr>
  </w:style>
  <w:style w:type="character" w:customStyle="1" w:styleId="WW8Num11z3">
    <w:name w:val="WW8Num11z3"/>
    <w:rsid w:val="00F444D1"/>
    <w:rPr>
      <w:rFonts w:ascii="Symbol" w:hAnsi="Symbol" w:cs="Symbol" w:hint="default"/>
    </w:rPr>
  </w:style>
  <w:style w:type="character" w:customStyle="1" w:styleId="WW8Num12z0">
    <w:name w:val="WW8Num12z0"/>
    <w:rsid w:val="00F444D1"/>
    <w:rPr>
      <w:rFonts w:ascii="Angsana New" w:hAnsi="Angsana New" w:cs="Angsana New" w:hint="default"/>
      <w:color w:val="000000"/>
      <w:kern w:val="1"/>
      <w:szCs w:val="22"/>
      <w:shd w:val="clear" w:color="auto" w:fill="FFFFFF"/>
      <w:lang w:val="el-GR"/>
    </w:rPr>
  </w:style>
  <w:style w:type="character" w:customStyle="1" w:styleId="WW8Num12z1">
    <w:name w:val="WW8Num12z1"/>
    <w:rsid w:val="00F444D1"/>
    <w:rPr>
      <w:rFonts w:ascii="Courier New" w:hAnsi="Courier New" w:cs="Courier New" w:hint="default"/>
    </w:rPr>
  </w:style>
  <w:style w:type="character" w:customStyle="1" w:styleId="WW8Num12z2">
    <w:name w:val="WW8Num12z2"/>
    <w:rsid w:val="00F444D1"/>
    <w:rPr>
      <w:rFonts w:ascii="Wingdings" w:hAnsi="Wingdings" w:cs="Wingdings" w:hint="default"/>
    </w:rPr>
  </w:style>
  <w:style w:type="character" w:customStyle="1" w:styleId="WW8Num12z3">
    <w:name w:val="WW8Num12z3"/>
    <w:rsid w:val="00F444D1"/>
    <w:rPr>
      <w:rFonts w:ascii="Symbol" w:hAnsi="Symbol" w:cs="Symbol" w:hint="default"/>
    </w:rPr>
  </w:style>
  <w:style w:type="character" w:customStyle="1" w:styleId="1d">
    <w:name w:val="Προεπιλεγμένη γραμματοσειρά1"/>
    <w:rsid w:val="00F444D1"/>
  </w:style>
  <w:style w:type="character" w:customStyle="1" w:styleId="37">
    <w:name w:val="Προεπιλεγμένη γραμματοσειρά3"/>
    <w:rsid w:val="00F444D1"/>
  </w:style>
  <w:style w:type="character" w:customStyle="1" w:styleId="WW-DefaultParagraphFont">
    <w:name w:val="WW-Default Paragraph Font"/>
    <w:rsid w:val="00F444D1"/>
  </w:style>
  <w:style w:type="character" w:customStyle="1" w:styleId="WW8Num10z2">
    <w:name w:val="WW8Num10z2"/>
    <w:rsid w:val="00F444D1"/>
  </w:style>
  <w:style w:type="character" w:customStyle="1" w:styleId="WW8Num10z4">
    <w:name w:val="WW8Num10z4"/>
    <w:rsid w:val="00F444D1"/>
  </w:style>
  <w:style w:type="character" w:customStyle="1" w:styleId="WW8Num10z5">
    <w:name w:val="WW8Num10z5"/>
    <w:rsid w:val="00F444D1"/>
  </w:style>
  <w:style w:type="character" w:customStyle="1" w:styleId="WW8Num10z6">
    <w:name w:val="WW8Num10z6"/>
    <w:rsid w:val="00F444D1"/>
  </w:style>
  <w:style w:type="character" w:customStyle="1" w:styleId="WW8Num10z7">
    <w:name w:val="WW8Num10z7"/>
    <w:rsid w:val="00F444D1"/>
  </w:style>
  <w:style w:type="character" w:customStyle="1" w:styleId="WW8Num10z8">
    <w:name w:val="WW8Num10z8"/>
    <w:rsid w:val="00F444D1"/>
  </w:style>
  <w:style w:type="character" w:customStyle="1" w:styleId="DefaultParagraphFont2">
    <w:name w:val="Default Paragraph Font2"/>
    <w:rsid w:val="00F444D1"/>
  </w:style>
  <w:style w:type="character" w:customStyle="1" w:styleId="WW8Num11z2">
    <w:name w:val="WW8Num11z2"/>
    <w:rsid w:val="00F444D1"/>
  </w:style>
  <w:style w:type="character" w:customStyle="1" w:styleId="WW8Num11z4">
    <w:name w:val="WW8Num11z4"/>
    <w:rsid w:val="00F444D1"/>
  </w:style>
  <w:style w:type="character" w:customStyle="1" w:styleId="WW8Num11z5">
    <w:name w:val="WW8Num11z5"/>
    <w:rsid w:val="00F444D1"/>
  </w:style>
  <w:style w:type="character" w:customStyle="1" w:styleId="WW8Num11z6">
    <w:name w:val="WW8Num11z6"/>
    <w:rsid w:val="00F444D1"/>
  </w:style>
  <w:style w:type="character" w:customStyle="1" w:styleId="WW8Num11z7">
    <w:name w:val="WW8Num11z7"/>
    <w:rsid w:val="00F444D1"/>
  </w:style>
  <w:style w:type="character" w:customStyle="1" w:styleId="WW8Num11z8">
    <w:name w:val="WW8Num11z8"/>
    <w:rsid w:val="00F444D1"/>
  </w:style>
  <w:style w:type="character" w:customStyle="1" w:styleId="WW8Num12z4">
    <w:name w:val="WW8Num12z4"/>
    <w:rsid w:val="00F444D1"/>
  </w:style>
  <w:style w:type="character" w:customStyle="1" w:styleId="WW8Num12z5">
    <w:name w:val="WW8Num12z5"/>
    <w:rsid w:val="00F444D1"/>
  </w:style>
  <w:style w:type="character" w:customStyle="1" w:styleId="WW8Num12z6">
    <w:name w:val="WW8Num12z6"/>
    <w:rsid w:val="00F444D1"/>
  </w:style>
  <w:style w:type="character" w:customStyle="1" w:styleId="WW8Num12z7">
    <w:name w:val="WW8Num12z7"/>
    <w:rsid w:val="00F444D1"/>
  </w:style>
  <w:style w:type="character" w:customStyle="1" w:styleId="WW8Num12z8">
    <w:name w:val="WW8Num12z8"/>
    <w:rsid w:val="00F444D1"/>
  </w:style>
  <w:style w:type="character" w:customStyle="1" w:styleId="WW8Num13z0">
    <w:name w:val="WW8Num13z0"/>
    <w:rsid w:val="00F444D1"/>
    <w:rPr>
      <w:rFonts w:ascii="Symbol" w:hAnsi="Symbol" w:cs="OpenSymbol"/>
    </w:rPr>
  </w:style>
  <w:style w:type="character" w:customStyle="1" w:styleId="WW-DefaultParagraphFont1">
    <w:name w:val="WW-Default Paragraph Font1"/>
    <w:rsid w:val="00F444D1"/>
  </w:style>
  <w:style w:type="character" w:customStyle="1" w:styleId="WW8Num13z1">
    <w:name w:val="WW8Num13z1"/>
    <w:rsid w:val="00F444D1"/>
    <w:rPr>
      <w:rFonts w:eastAsia="Calibri"/>
      <w:lang w:val="el-GR"/>
    </w:rPr>
  </w:style>
  <w:style w:type="character" w:customStyle="1" w:styleId="WW8Num13z2">
    <w:name w:val="WW8Num13z2"/>
    <w:rsid w:val="00F444D1"/>
  </w:style>
  <w:style w:type="character" w:customStyle="1" w:styleId="WW8Num13z3">
    <w:name w:val="WW8Num13z3"/>
    <w:rsid w:val="00F444D1"/>
  </w:style>
  <w:style w:type="character" w:customStyle="1" w:styleId="WW8Num13z4">
    <w:name w:val="WW8Num13z4"/>
    <w:rsid w:val="00F444D1"/>
  </w:style>
  <w:style w:type="character" w:customStyle="1" w:styleId="WW8Num13z5">
    <w:name w:val="WW8Num13z5"/>
    <w:rsid w:val="00F444D1"/>
  </w:style>
  <w:style w:type="character" w:customStyle="1" w:styleId="WW8Num13z6">
    <w:name w:val="WW8Num13z6"/>
    <w:rsid w:val="00F444D1"/>
  </w:style>
  <w:style w:type="character" w:customStyle="1" w:styleId="WW8Num13z7">
    <w:name w:val="WW8Num13z7"/>
    <w:rsid w:val="00F444D1"/>
  </w:style>
  <w:style w:type="character" w:customStyle="1" w:styleId="WW8Num13z8">
    <w:name w:val="WW8Num13z8"/>
    <w:rsid w:val="00F444D1"/>
  </w:style>
  <w:style w:type="character" w:customStyle="1" w:styleId="WW8Num14z0">
    <w:name w:val="WW8Num14z0"/>
    <w:rsid w:val="00F444D1"/>
    <w:rPr>
      <w:rFonts w:ascii="Symbol" w:hAnsi="Symbol" w:cs="OpenSymbol"/>
    </w:rPr>
  </w:style>
  <w:style w:type="character" w:customStyle="1" w:styleId="WW8Num14z1">
    <w:name w:val="WW8Num14z1"/>
    <w:rsid w:val="00F444D1"/>
  </w:style>
  <w:style w:type="character" w:customStyle="1" w:styleId="WW8Num14z2">
    <w:name w:val="WW8Num14z2"/>
    <w:rsid w:val="00F444D1"/>
  </w:style>
  <w:style w:type="character" w:customStyle="1" w:styleId="WW8Num14z3">
    <w:name w:val="WW8Num14z3"/>
    <w:rsid w:val="00F444D1"/>
  </w:style>
  <w:style w:type="character" w:customStyle="1" w:styleId="WW8Num14z4">
    <w:name w:val="WW8Num14z4"/>
    <w:rsid w:val="00F444D1"/>
  </w:style>
  <w:style w:type="character" w:customStyle="1" w:styleId="WW8Num14z5">
    <w:name w:val="WW8Num14z5"/>
    <w:rsid w:val="00F444D1"/>
  </w:style>
  <w:style w:type="character" w:customStyle="1" w:styleId="WW8Num14z6">
    <w:name w:val="WW8Num14z6"/>
    <w:rsid w:val="00F444D1"/>
  </w:style>
  <w:style w:type="character" w:customStyle="1" w:styleId="WW8Num14z7">
    <w:name w:val="WW8Num14z7"/>
    <w:rsid w:val="00F444D1"/>
  </w:style>
  <w:style w:type="character" w:customStyle="1" w:styleId="WW8Num14z8">
    <w:name w:val="WW8Num14z8"/>
    <w:rsid w:val="00F444D1"/>
  </w:style>
  <w:style w:type="character" w:customStyle="1" w:styleId="WW8Num15z0">
    <w:name w:val="WW8Num15z0"/>
    <w:rsid w:val="00F444D1"/>
  </w:style>
  <w:style w:type="character" w:customStyle="1" w:styleId="WW8Num15z1">
    <w:name w:val="WW8Num15z1"/>
    <w:rsid w:val="00F444D1"/>
  </w:style>
  <w:style w:type="character" w:customStyle="1" w:styleId="WW8Num15z2">
    <w:name w:val="WW8Num15z2"/>
    <w:rsid w:val="00F444D1"/>
  </w:style>
  <w:style w:type="character" w:customStyle="1" w:styleId="WW8Num15z3">
    <w:name w:val="WW8Num15z3"/>
    <w:rsid w:val="00F444D1"/>
  </w:style>
  <w:style w:type="character" w:customStyle="1" w:styleId="WW8Num15z4">
    <w:name w:val="WW8Num15z4"/>
    <w:rsid w:val="00F444D1"/>
  </w:style>
  <w:style w:type="character" w:customStyle="1" w:styleId="WW8Num15z5">
    <w:name w:val="WW8Num15z5"/>
    <w:rsid w:val="00F444D1"/>
  </w:style>
  <w:style w:type="character" w:customStyle="1" w:styleId="WW8Num15z6">
    <w:name w:val="WW8Num15z6"/>
    <w:rsid w:val="00F444D1"/>
  </w:style>
  <w:style w:type="character" w:customStyle="1" w:styleId="WW8Num15z7">
    <w:name w:val="WW8Num15z7"/>
    <w:rsid w:val="00F444D1"/>
  </w:style>
  <w:style w:type="character" w:customStyle="1" w:styleId="WW8Num15z8">
    <w:name w:val="WW8Num15z8"/>
    <w:rsid w:val="00F444D1"/>
  </w:style>
  <w:style w:type="character" w:customStyle="1" w:styleId="WW8Num16z0">
    <w:name w:val="WW8Num16z0"/>
    <w:rsid w:val="00F444D1"/>
  </w:style>
  <w:style w:type="character" w:customStyle="1" w:styleId="WW8Num16z1">
    <w:name w:val="WW8Num16z1"/>
    <w:rsid w:val="00F444D1"/>
  </w:style>
  <w:style w:type="character" w:customStyle="1" w:styleId="WW8Num16z2">
    <w:name w:val="WW8Num16z2"/>
    <w:rsid w:val="00F444D1"/>
  </w:style>
  <w:style w:type="character" w:customStyle="1" w:styleId="WW8Num16z3">
    <w:name w:val="WW8Num16z3"/>
    <w:rsid w:val="00F444D1"/>
  </w:style>
  <w:style w:type="character" w:customStyle="1" w:styleId="WW8Num16z4">
    <w:name w:val="WW8Num16z4"/>
    <w:rsid w:val="00F444D1"/>
  </w:style>
  <w:style w:type="character" w:customStyle="1" w:styleId="WW8Num16z5">
    <w:name w:val="WW8Num16z5"/>
    <w:rsid w:val="00F444D1"/>
  </w:style>
  <w:style w:type="character" w:customStyle="1" w:styleId="WW8Num16z6">
    <w:name w:val="WW8Num16z6"/>
    <w:rsid w:val="00F444D1"/>
  </w:style>
  <w:style w:type="character" w:customStyle="1" w:styleId="WW8Num16z7">
    <w:name w:val="WW8Num16z7"/>
    <w:rsid w:val="00F444D1"/>
  </w:style>
  <w:style w:type="character" w:customStyle="1" w:styleId="WW8Num16z8">
    <w:name w:val="WW8Num16z8"/>
    <w:rsid w:val="00F444D1"/>
  </w:style>
  <w:style w:type="character" w:customStyle="1" w:styleId="WW-DefaultParagraphFont11">
    <w:name w:val="WW-Default Paragraph Font11"/>
    <w:rsid w:val="00F444D1"/>
  </w:style>
  <w:style w:type="character" w:customStyle="1" w:styleId="WW-DefaultParagraphFont111">
    <w:name w:val="WW-Default Paragraph Font111"/>
    <w:rsid w:val="00F444D1"/>
  </w:style>
  <w:style w:type="character" w:customStyle="1" w:styleId="WW-DefaultParagraphFont1111">
    <w:name w:val="WW-Default Paragraph Font1111"/>
    <w:rsid w:val="00F444D1"/>
  </w:style>
  <w:style w:type="character" w:customStyle="1" w:styleId="WW-DefaultParagraphFont11111">
    <w:name w:val="WW-Default Paragraph Font11111"/>
    <w:rsid w:val="00F444D1"/>
  </w:style>
  <w:style w:type="character" w:customStyle="1" w:styleId="WW-DefaultParagraphFont111111">
    <w:name w:val="WW-Default Paragraph Font111111"/>
    <w:rsid w:val="00F444D1"/>
  </w:style>
  <w:style w:type="character" w:customStyle="1" w:styleId="WW8Num17z0">
    <w:name w:val="WW8Num17z0"/>
    <w:rsid w:val="00F444D1"/>
  </w:style>
  <w:style w:type="character" w:customStyle="1" w:styleId="WW8Num17z1">
    <w:name w:val="WW8Num17z1"/>
    <w:rsid w:val="00F444D1"/>
  </w:style>
  <w:style w:type="character" w:customStyle="1" w:styleId="WW8Num17z2">
    <w:name w:val="WW8Num17z2"/>
    <w:rsid w:val="00F444D1"/>
  </w:style>
  <w:style w:type="character" w:customStyle="1" w:styleId="WW8Num17z3">
    <w:name w:val="WW8Num17z3"/>
    <w:rsid w:val="00F444D1"/>
  </w:style>
  <w:style w:type="character" w:customStyle="1" w:styleId="WW8Num17z4">
    <w:name w:val="WW8Num17z4"/>
    <w:rsid w:val="00F444D1"/>
  </w:style>
  <w:style w:type="character" w:customStyle="1" w:styleId="WW8Num17z5">
    <w:name w:val="WW8Num17z5"/>
    <w:rsid w:val="00F444D1"/>
  </w:style>
  <w:style w:type="character" w:customStyle="1" w:styleId="WW8Num17z6">
    <w:name w:val="WW8Num17z6"/>
    <w:rsid w:val="00F444D1"/>
  </w:style>
  <w:style w:type="character" w:customStyle="1" w:styleId="WW8Num17z7">
    <w:name w:val="WW8Num17z7"/>
    <w:rsid w:val="00F444D1"/>
  </w:style>
  <w:style w:type="character" w:customStyle="1" w:styleId="WW8Num17z8">
    <w:name w:val="WW8Num17z8"/>
    <w:rsid w:val="00F444D1"/>
  </w:style>
  <w:style w:type="character" w:customStyle="1" w:styleId="WW8Num18z0">
    <w:name w:val="WW8Num18z0"/>
    <w:rsid w:val="00F444D1"/>
  </w:style>
  <w:style w:type="character" w:customStyle="1" w:styleId="WW8Num18z1">
    <w:name w:val="WW8Num18z1"/>
    <w:rsid w:val="00F444D1"/>
  </w:style>
  <w:style w:type="character" w:customStyle="1" w:styleId="WW8Num18z2">
    <w:name w:val="WW8Num18z2"/>
    <w:rsid w:val="00F444D1"/>
  </w:style>
  <w:style w:type="character" w:customStyle="1" w:styleId="WW8Num18z3">
    <w:name w:val="WW8Num18z3"/>
    <w:rsid w:val="00F444D1"/>
  </w:style>
  <w:style w:type="character" w:customStyle="1" w:styleId="WW8Num18z4">
    <w:name w:val="WW8Num18z4"/>
    <w:rsid w:val="00F444D1"/>
  </w:style>
  <w:style w:type="character" w:customStyle="1" w:styleId="WW8Num18z5">
    <w:name w:val="WW8Num18z5"/>
    <w:rsid w:val="00F444D1"/>
  </w:style>
  <w:style w:type="character" w:customStyle="1" w:styleId="WW8Num18z6">
    <w:name w:val="WW8Num18z6"/>
    <w:rsid w:val="00F444D1"/>
  </w:style>
  <w:style w:type="character" w:customStyle="1" w:styleId="WW8Num18z7">
    <w:name w:val="WW8Num18z7"/>
    <w:rsid w:val="00F444D1"/>
  </w:style>
  <w:style w:type="character" w:customStyle="1" w:styleId="WW8Num18z8">
    <w:name w:val="WW8Num18z8"/>
    <w:rsid w:val="00F444D1"/>
  </w:style>
  <w:style w:type="character" w:customStyle="1" w:styleId="WW8Num3z1">
    <w:name w:val="WW8Num3z1"/>
    <w:rsid w:val="00F444D1"/>
  </w:style>
  <w:style w:type="character" w:customStyle="1" w:styleId="WW8Num3z2">
    <w:name w:val="WW8Num3z2"/>
    <w:rsid w:val="00F444D1"/>
  </w:style>
  <w:style w:type="character" w:customStyle="1" w:styleId="WW8Num3z3">
    <w:name w:val="WW8Num3z3"/>
    <w:rsid w:val="00F444D1"/>
  </w:style>
  <w:style w:type="character" w:customStyle="1" w:styleId="WW8Num3z4">
    <w:name w:val="WW8Num3z4"/>
    <w:rsid w:val="00F444D1"/>
    <w:rPr>
      <w:rFonts w:ascii="Arial" w:hAnsi="Arial" w:cs="Times New Roman"/>
      <w:b w:val="0"/>
      <w:i w:val="0"/>
      <w:sz w:val="20"/>
      <w:szCs w:val="20"/>
    </w:rPr>
  </w:style>
  <w:style w:type="character" w:customStyle="1" w:styleId="WW8Num3z5">
    <w:name w:val="WW8Num3z5"/>
    <w:rsid w:val="00F444D1"/>
  </w:style>
  <w:style w:type="character" w:customStyle="1" w:styleId="WW8Num3z6">
    <w:name w:val="WW8Num3z6"/>
    <w:rsid w:val="00F444D1"/>
  </w:style>
  <w:style w:type="character" w:customStyle="1" w:styleId="WW8Num3z7">
    <w:name w:val="WW8Num3z7"/>
    <w:rsid w:val="00F444D1"/>
  </w:style>
  <w:style w:type="character" w:customStyle="1" w:styleId="WW8Num3z8">
    <w:name w:val="WW8Num3z8"/>
    <w:rsid w:val="00F444D1"/>
  </w:style>
  <w:style w:type="character" w:customStyle="1" w:styleId="WW-DefaultParagraphFont1111111">
    <w:name w:val="WW-Default Paragraph Font1111111"/>
    <w:rsid w:val="00F444D1"/>
  </w:style>
  <w:style w:type="character" w:customStyle="1" w:styleId="WW-DefaultParagraphFont11111111">
    <w:name w:val="WW-Default Paragraph Font11111111"/>
    <w:rsid w:val="00F444D1"/>
  </w:style>
  <w:style w:type="character" w:customStyle="1" w:styleId="WW-DefaultParagraphFont111111111">
    <w:name w:val="WW-Default Paragraph Font111111111"/>
    <w:rsid w:val="00F444D1"/>
  </w:style>
  <w:style w:type="character" w:customStyle="1" w:styleId="WW-DefaultParagraphFont1111111111">
    <w:name w:val="WW-Default Paragraph Font1111111111"/>
    <w:rsid w:val="00F444D1"/>
  </w:style>
  <w:style w:type="character" w:customStyle="1" w:styleId="2c">
    <w:name w:val="Προεπιλεγμένη γραμματοσειρά2"/>
    <w:rsid w:val="00F444D1"/>
  </w:style>
  <w:style w:type="character" w:customStyle="1" w:styleId="WW8Num19z0">
    <w:name w:val="WW8Num19z0"/>
    <w:rsid w:val="00F444D1"/>
    <w:rPr>
      <w:rFonts w:ascii="Calibri" w:hAnsi="Calibri" w:cs="Calibri"/>
    </w:rPr>
  </w:style>
  <w:style w:type="character" w:customStyle="1" w:styleId="WW8Num19z1">
    <w:name w:val="WW8Num19z1"/>
    <w:rsid w:val="00F444D1"/>
  </w:style>
  <w:style w:type="character" w:customStyle="1" w:styleId="WW8Num20z0">
    <w:name w:val="WW8Num20z0"/>
    <w:rsid w:val="00F444D1"/>
    <w:rPr>
      <w:rFonts w:ascii="Calibri" w:eastAsia="Calibri" w:hAnsi="Calibri" w:cs="Times New Roman"/>
    </w:rPr>
  </w:style>
  <w:style w:type="character" w:customStyle="1" w:styleId="WW8Num20z1">
    <w:name w:val="WW8Num20z1"/>
    <w:rsid w:val="00F444D1"/>
    <w:rPr>
      <w:rFonts w:ascii="Courier New" w:hAnsi="Courier New" w:cs="Courier New"/>
    </w:rPr>
  </w:style>
  <w:style w:type="character" w:customStyle="1" w:styleId="WW8Num20z2">
    <w:name w:val="WW8Num20z2"/>
    <w:rsid w:val="00F444D1"/>
    <w:rPr>
      <w:rFonts w:ascii="Wingdings" w:hAnsi="Wingdings" w:cs="Wingdings"/>
    </w:rPr>
  </w:style>
  <w:style w:type="character" w:customStyle="1" w:styleId="WW8Num20z3">
    <w:name w:val="WW8Num20z3"/>
    <w:rsid w:val="00F444D1"/>
    <w:rPr>
      <w:rFonts w:ascii="Symbol" w:hAnsi="Symbol" w:cs="Symbol"/>
    </w:rPr>
  </w:style>
  <w:style w:type="character" w:customStyle="1" w:styleId="WW-DefaultParagraphFont11111111111">
    <w:name w:val="WW-Default Paragraph Font11111111111"/>
    <w:rsid w:val="00F444D1"/>
  </w:style>
  <w:style w:type="character" w:customStyle="1" w:styleId="WW8Num19z2">
    <w:name w:val="WW8Num19z2"/>
    <w:rsid w:val="00F444D1"/>
  </w:style>
  <w:style w:type="character" w:customStyle="1" w:styleId="WW8Num19z3">
    <w:name w:val="WW8Num19z3"/>
    <w:rsid w:val="00F444D1"/>
  </w:style>
  <w:style w:type="character" w:customStyle="1" w:styleId="WW8Num19z4">
    <w:name w:val="WW8Num19z4"/>
    <w:rsid w:val="00F444D1"/>
  </w:style>
  <w:style w:type="character" w:customStyle="1" w:styleId="WW8Num19z5">
    <w:name w:val="WW8Num19z5"/>
    <w:rsid w:val="00F444D1"/>
  </w:style>
  <w:style w:type="character" w:customStyle="1" w:styleId="WW8Num19z6">
    <w:name w:val="WW8Num19z6"/>
    <w:rsid w:val="00F444D1"/>
  </w:style>
  <w:style w:type="character" w:customStyle="1" w:styleId="WW8Num19z7">
    <w:name w:val="WW8Num19z7"/>
    <w:rsid w:val="00F444D1"/>
  </w:style>
  <w:style w:type="character" w:customStyle="1" w:styleId="WW8Num19z8">
    <w:name w:val="WW8Num19z8"/>
    <w:rsid w:val="00F444D1"/>
  </w:style>
  <w:style w:type="character" w:customStyle="1" w:styleId="WW8Num20z4">
    <w:name w:val="WW8Num20z4"/>
    <w:rsid w:val="00F444D1"/>
  </w:style>
  <w:style w:type="character" w:customStyle="1" w:styleId="WW8Num20z5">
    <w:name w:val="WW8Num20z5"/>
    <w:rsid w:val="00F444D1"/>
  </w:style>
  <w:style w:type="character" w:customStyle="1" w:styleId="WW8Num20z6">
    <w:name w:val="WW8Num20z6"/>
    <w:rsid w:val="00F444D1"/>
  </w:style>
  <w:style w:type="character" w:customStyle="1" w:styleId="WW8Num20z7">
    <w:name w:val="WW8Num20z7"/>
    <w:rsid w:val="00F444D1"/>
  </w:style>
  <w:style w:type="character" w:customStyle="1" w:styleId="WW8Num20z8">
    <w:name w:val="WW8Num20z8"/>
    <w:rsid w:val="00F444D1"/>
  </w:style>
  <w:style w:type="character" w:customStyle="1" w:styleId="WW-DefaultParagraphFont111111111111">
    <w:name w:val="WW-Default Paragraph Font111111111111"/>
    <w:rsid w:val="00F444D1"/>
  </w:style>
  <w:style w:type="character" w:customStyle="1" w:styleId="WW-DefaultParagraphFont1111111111111">
    <w:name w:val="WW-Default Paragraph Font1111111111111"/>
    <w:rsid w:val="00F444D1"/>
  </w:style>
  <w:style w:type="character" w:customStyle="1" w:styleId="WW8Num21z0">
    <w:name w:val="WW8Num21z0"/>
    <w:rsid w:val="00F444D1"/>
    <w:rPr>
      <w:rFonts w:ascii="Calibri" w:eastAsia="Times New Roman" w:hAnsi="Calibri" w:cs="Calibri"/>
    </w:rPr>
  </w:style>
  <w:style w:type="character" w:customStyle="1" w:styleId="WW8Num21z1">
    <w:name w:val="WW8Num21z1"/>
    <w:rsid w:val="00F444D1"/>
    <w:rPr>
      <w:rFonts w:ascii="Courier New" w:hAnsi="Courier New" w:cs="Courier New"/>
    </w:rPr>
  </w:style>
  <w:style w:type="character" w:customStyle="1" w:styleId="WW8Num21z2">
    <w:name w:val="WW8Num21z2"/>
    <w:rsid w:val="00F444D1"/>
    <w:rPr>
      <w:rFonts w:ascii="Wingdings" w:hAnsi="Wingdings" w:cs="Wingdings"/>
    </w:rPr>
  </w:style>
  <w:style w:type="character" w:customStyle="1" w:styleId="WW8Num21z3">
    <w:name w:val="WW8Num21z3"/>
    <w:rsid w:val="00F444D1"/>
    <w:rPr>
      <w:rFonts w:ascii="Symbol" w:hAnsi="Symbol" w:cs="Symbol"/>
    </w:rPr>
  </w:style>
  <w:style w:type="character" w:customStyle="1" w:styleId="WW8Num22z0">
    <w:name w:val="WW8Num22z0"/>
    <w:rsid w:val="00F444D1"/>
    <w:rPr>
      <w:rFonts w:ascii="Symbol" w:hAnsi="Symbol" w:cs="Symbol"/>
    </w:rPr>
  </w:style>
  <w:style w:type="character" w:customStyle="1" w:styleId="WW8Num22z1">
    <w:name w:val="WW8Num22z1"/>
    <w:rsid w:val="00F444D1"/>
    <w:rPr>
      <w:rFonts w:ascii="Courier New" w:hAnsi="Courier New" w:cs="Courier New"/>
    </w:rPr>
  </w:style>
  <w:style w:type="character" w:customStyle="1" w:styleId="WW8Num22z2">
    <w:name w:val="WW8Num22z2"/>
    <w:rsid w:val="00F444D1"/>
    <w:rPr>
      <w:rFonts w:ascii="Wingdings" w:hAnsi="Wingdings" w:cs="Wingdings"/>
    </w:rPr>
  </w:style>
  <w:style w:type="character" w:customStyle="1" w:styleId="WW8Num23z0">
    <w:name w:val="WW8Num23z0"/>
    <w:rsid w:val="00F444D1"/>
    <w:rPr>
      <w:rFonts w:ascii="Calibri" w:eastAsia="Times New Roman" w:hAnsi="Calibri" w:cs="Calibri"/>
    </w:rPr>
  </w:style>
  <w:style w:type="character" w:customStyle="1" w:styleId="WW8Num23z1">
    <w:name w:val="WW8Num23z1"/>
    <w:rsid w:val="00F444D1"/>
    <w:rPr>
      <w:rFonts w:ascii="Courier New" w:hAnsi="Courier New" w:cs="Courier New"/>
    </w:rPr>
  </w:style>
  <w:style w:type="character" w:customStyle="1" w:styleId="WW8Num23z2">
    <w:name w:val="WW8Num23z2"/>
    <w:rsid w:val="00F444D1"/>
    <w:rPr>
      <w:rFonts w:ascii="Wingdings" w:hAnsi="Wingdings" w:cs="Wingdings"/>
    </w:rPr>
  </w:style>
  <w:style w:type="character" w:customStyle="1" w:styleId="WW8Num23z3">
    <w:name w:val="WW8Num23z3"/>
    <w:rsid w:val="00F444D1"/>
    <w:rPr>
      <w:rFonts w:ascii="Symbol" w:hAnsi="Symbol" w:cs="Symbol"/>
    </w:rPr>
  </w:style>
  <w:style w:type="character" w:customStyle="1" w:styleId="WW8Num24z0">
    <w:name w:val="WW8Num24z0"/>
    <w:rsid w:val="00F444D1"/>
    <w:rPr>
      <w:rFonts w:ascii="Symbol" w:hAnsi="Symbol" w:cs="Symbol"/>
      <w:strike/>
      <w:color w:val="0070C0"/>
      <w:position w:val="0"/>
      <w:sz w:val="24"/>
      <w:vertAlign w:val="baseline"/>
      <w:lang w:val="el-GR"/>
    </w:rPr>
  </w:style>
  <w:style w:type="character" w:customStyle="1" w:styleId="WW8Num24z1">
    <w:name w:val="WW8Num24z1"/>
    <w:rsid w:val="00F444D1"/>
    <w:rPr>
      <w:rFonts w:ascii="Courier New" w:hAnsi="Courier New" w:cs="Courier New"/>
    </w:rPr>
  </w:style>
  <w:style w:type="character" w:customStyle="1" w:styleId="WW8Num24z2">
    <w:name w:val="WW8Num24z2"/>
    <w:rsid w:val="00F444D1"/>
    <w:rPr>
      <w:rFonts w:ascii="Wingdings" w:hAnsi="Wingdings" w:cs="Wingdings"/>
    </w:rPr>
  </w:style>
  <w:style w:type="character" w:customStyle="1" w:styleId="WW8Num25z0">
    <w:name w:val="WW8Num25z0"/>
    <w:rsid w:val="00F444D1"/>
    <w:rPr>
      <w:rFonts w:ascii="Symbol" w:hAnsi="Symbol" w:cs="Symbol"/>
    </w:rPr>
  </w:style>
  <w:style w:type="character" w:customStyle="1" w:styleId="WW8Num25z1">
    <w:name w:val="WW8Num25z1"/>
    <w:rsid w:val="00F444D1"/>
    <w:rPr>
      <w:rFonts w:ascii="Courier New" w:hAnsi="Courier New" w:cs="Courier New"/>
    </w:rPr>
  </w:style>
  <w:style w:type="character" w:customStyle="1" w:styleId="WW8Num25z2">
    <w:name w:val="WW8Num25z2"/>
    <w:rsid w:val="00F444D1"/>
    <w:rPr>
      <w:rFonts w:ascii="Wingdings" w:hAnsi="Wingdings" w:cs="Wingdings"/>
    </w:rPr>
  </w:style>
  <w:style w:type="character" w:customStyle="1" w:styleId="WW8Num26z0">
    <w:name w:val="WW8Num26z0"/>
    <w:rsid w:val="00F444D1"/>
    <w:rPr>
      <w:rFonts w:ascii="Symbol" w:hAnsi="Symbol" w:cs="Symbol"/>
    </w:rPr>
  </w:style>
  <w:style w:type="character" w:customStyle="1" w:styleId="WW8Num26z1">
    <w:name w:val="WW8Num26z1"/>
    <w:rsid w:val="00F444D1"/>
    <w:rPr>
      <w:rFonts w:ascii="Courier New" w:hAnsi="Courier New" w:cs="Courier New"/>
    </w:rPr>
  </w:style>
  <w:style w:type="character" w:customStyle="1" w:styleId="WW8Num26z2">
    <w:name w:val="WW8Num26z2"/>
    <w:rsid w:val="00F444D1"/>
    <w:rPr>
      <w:rFonts w:ascii="Wingdings" w:hAnsi="Wingdings" w:cs="Wingdings"/>
    </w:rPr>
  </w:style>
  <w:style w:type="character" w:customStyle="1" w:styleId="WW8Num27z0">
    <w:name w:val="WW8Num27z0"/>
    <w:rsid w:val="00F444D1"/>
    <w:rPr>
      <w:rFonts w:ascii="Calibri" w:eastAsia="Times New Roman" w:hAnsi="Calibri" w:cs="Calibri"/>
    </w:rPr>
  </w:style>
  <w:style w:type="character" w:customStyle="1" w:styleId="WW8Num27z1">
    <w:name w:val="WW8Num27z1"/>
    <w:rsid w:val="00F444D1"/>
    <w:rPr>
      <w:rFonts w:ascii="Courier New" w:hAnsi="Courier New" w:cs="Courier New"/>
    </w:rPr>
  </w:style>
  <w:style w:type="character" w:customStyle="1" w:styleId="WW8Num27z2">
    <w:name w:val="WW8Num27z2"/>
    <w:rsid w:val="00F444D1"/>
    <w:rPr>
      <w:rFonts w:ascii="Wingdings" w:hAnsi="Wingdings" w:cs="Wingdings"/>
    </w:rPr>
  </w:style>
  <w:style w:type="character" w:customStyle="1" w:styleId="WW8Num27z3">
    <w:name w:val="WW8Num27z3"/>
    <w:rsid w:val="00F444D1"/>
    <w:rPr>
      <w:rFonts w:ascii="Symbol" w:hAnsi="Symbol" w:cs="Symbol"/>
    </w:rPr>
  </w:style>
  <w:style w:type="character" w:customStyle="1" w:styleId="WW8Num28z0">
    <w:name w:val="WW8Num28z0"/>
    <w:rsid w:val="00F444D1"/>
    <w:rPr>
      <w:rFonts w:ascii="Symbol" w:hAnsi="Symbol" w:cs="Symbol"/>
    </w:rPr>
  </w:style>
  <w:style w:type="character" w:customStyle="1" w:styleId="WW8Num28z1">
    <w:name w:val="WW8Num28z1"/>
    <w:rsid w:val="00F444D1"/>
    <w:rPr>
      <w:rFonts w:ascii="Courier New" w:hAnsi="Courier New" w:cs="Courier New"/>
    </w:rPr>
  </w:style>
  <w:style w:type="character" w:customStyle="1" w:styleId="WW8Num28z2">
    <w:name w:val="WW8Num28z2"/>
    <w:rsid w:val="00F444D1"/>
    <w:rPr>
      <w:rFonts w:ascii="Wingdings" w:hAnsi="Wingdings" w:cs="Wingdings"/>
    </w:rPr>
  </w:style>
  <w:style w:type="character" w:customStyle="1" w:styleId="WW8Num29z0">
    <w:name w:val="WW8Num29z0"/>
    <w:rsid w:val="00F444D1"/>
    <w:rPr>
      <w:rFonts w:ascii="Calibri" w:eastAsia="Times New Roman" w:hAnsi="Calibri" w:cs="Calibri"/>
    </w:rPr>
  </w:style>
  <w:style w:type="character" w:customStyle="1" w:styleId="WW8Num29z1">
    <w:name w:val="WW8Num29z1"/>
    <w:rsid w:val="00F444D1"/>
    <w:rPr>
      <w:rFonts w:ascii="Courier New" w:hAnsi="Courier New" w:cs="Courier New"/>
    </w:rPr>
  </w:style>
  <w:style w:type="character" w:customStyle="1" w:styleId="WW8Num29z2">
    <w:name w:val="WW8Num29z2"/>
    <w:rsid w:val="00F444D1"/>
    <w:rPr>
      <w:rFonts w:ascii="Wingdings" w:hAnsi="Wingdings" w:cs="Wingdings"/>
    </w:rPr>
  </w:style>
  <w:style w:type="character" w:customStyle="1" w:styleId="WW8Num29z3">
    <w:name w:val="WW8Num29z3"/>
    <w:rsid w:val="00F444D1"/>
    <w:rPr>
      <w:rFonts w:ascii="Symbol" w:hAnsi="Symbol" w:cs="Symbol"/>
    </w:rPr>
  </w:style>
  <w:style w:type="character" w:customStyle="1" w:styleId="WW8Num30z0">
    <w:name w:val="WW8Num30z0"/>
    <w:rsid w:val="00F444D1"/>
    <w:rPr>
      <w:rFonts w:ascii="Symbol" w:hAnsi="Symbol" w:cs="Symbol"/>
      <w:shd w:val="clear" w:color="auto" w:fill="FFFF00"/>
    </w:rPr>
  </w:style>
  <w:style w:type="character" w:customStyle="1" w:styleId="WW8Num30z1">
    <w:name w:val="WW8Num30z1"/>
    <w:rsid w:val="00F444D1"/>
    <w:rPr>
      <w:rFonts w:ascii="Courier New" w:hAnsi="Courier New" w:cs="Courier New"/>
    </w:rPr>
  </w:style>
  <w:style w:type="character" w:customStyle="1" w:styleId="WW8Num30z2">
    <w:name w:val="WW8Num30z2"/>
    <w:rsid w:val="00F444D1"/>
    <w:rPr>
      <w:rFonts w:ascii="Wingdings" w:hAnsi="Wingdings" w:cs="Wingdings"/>
    </w:rPr>
  </w:style>
  <w:style w:type="character" w:customStyle="1" w:styleId="WW8Num31z0">
    <w:name w:val="WW8Num31z0"/>
    <w:rsid w:val="00F444D1"/>
    <w:rPr>
      <w:rFonts w:cs="Times New Roman"/>
    </w:rPr>
  </w:style>
  <w:style w:type="character" w:customStyle="1" w:styleId="WW8Num32z0">
    <w:name w:val="WW8Num32z0"/>
    <w:rsid w:val="00F444D1"/>
  </w:style>
  <w:style w:type="character" w:customStyle="1" w:styleId="WW8Num32z1">
    <w:name w:val="WW8Num32z1"/>
    <w:rsid w:val="00F444D1"/>
  </w:style>
  <w:style w:type="character" w:customStyle="1" w:styleId="WW8Num32z2">
    <w:name w:val="WW8Num32z2"/>
    <w:rsid w:val="00F444D1"/>
  </w:style>
  <w:style w:type="character" w:customStyle="1" w:styleId="WW8Num32z3">
    <w:name w:val="WW8Num32z3"/>
    <w:rsid w:val="00F444D1"/>
  </w:style>
  <w:style w:type="character" w:customStyle="1" w:styleId="WW8Num32z4">
    <w:name w:val="WW8Num32z4"/>
    <w:rsid w:val="00F444D1"/>
  </w:style>
  <w:style w:type="character" w:customStyle="1" w:styleId="WW8Num32z5">
    <w:name w:val="WW8Num32z5"/>
    <w:rsid w:val="00F444D1"/>
  </w:style>
  <w:style w:type="character" w:customStyle="1" w:styleId="WW8Num32z6">
    <w:name w:val="WW8Num32z6"/>
    <w:rsid w:val="00F444D1"/>
  </w:style>
  <w:style w:type="character" w:customStyle="1" w:styleId="WW8Num32z7">
    <w:name w:val="WW8Num32z7"/>
    <w:rsid w:val="00F444D1"/>
  </w:style>
  <w:style w:type="character" w:customStyle="1" w:styleId="WW8Num32z8">
    <w:name w:val="WW8Num32z8"/>
    <w:rsid w:val="00F444D1"/>
  </w:style>
  <w:style w:type="character" w:customStyle="1" w:styleId="WW8Num33z0">
    <w:name w:val="WW8Num33z0"/>
    <w:rsid w:val="00F444D1"/>
    <w:rPr>
      <w:rFonts w:ascii="Symbol" w:eastAsia="Calibri" w:hAnsi="Symbol" w:cs="Symbol"/>
    </w:rPr>
  </w:style>
  <w:style w:type="character" w:customStyle="1" w:styleId="WW8Num33z1">
    <w:name w:val="WW8Num33z1"/>
    <w:rsid w:val="00F444D1"/>
    <w:rPr>
      <w:rFonts w:ascii="Courier New" w:hAnsi="Courier New" w:cs="Courier New"/>
    </w:rPr>
  </w:style>
  <w:style w:type="character" w:customStyle="1" w:styleId="WW8Num33z2">
    <w:name w:val="WW8Num33z2"/>
    <w:rsid w:val="00F444D1"/>
    <w:rPr>
      <w:rFonts w:ascii="Wingdings" w:hAnsi="Wingdings" w:cs="Wingdings"/>
    </w:rPr>
  </w:style>
  <w:style w:type="character" w:customStyle="1" w:styleId="WW8Num34z0">
    <w:name w:val="WW8Num34z0"/>
    <w:rsid w:val="00F444D1"/>
    <w:rPr>
      <w:rFonts w:ascii="Symbol" w:hAnsi="Symbol" w:cs="Symbol"/>
    </w:rPr>
  </w:style>
  <w:style w:type="character" w:customStyle="1" w:styleId="WW8Num34z1">
    <w:name w:val="WW8Num34z1"/>
    <w:rsid w:val="00F444D1"/>
    <w:rPr>
      <w:rFonts w:ascii="Courier New" w:hAnsi="Courier New" w:cs="Courier New"/>
    </w:rPr>
  </w:style>
  <w:style w:type="character" w:customStyle="1" w:styleId="WW8Num34z2">
    <w:name w:val="WW8Num34z2"/>
    <w:rsid w:val="00F444D1"/>
    <w:rPr>
      <w:rFonts w:ascii="Wingdings" w:hAnsi="Wingdings" w:cs="Wingdings"/>
    </w:rPr>
  </w:style>
  <w:style w:type="character" w:customStyle="1" w:styleId="WW8Num35z0">
    <w:name w:val="WW8Num35z0"/>
    <w:rsid w:val="00F444D1"/>
    <w:rPr>
      <w:rFonts w:ascii="Calibri" w:eastAsia="Times New Roman" w:hAnsi="Calibri" w:cs="Calibri"/>
    </w:rPr>
  </w:style>
  <w:style w:type="character" w:customStyle="1" w:styleId="WW8Num35z1">
    <w:name w:val="WW8Num35z1"/>
    <w:rsid w:val="00F444D1"/>
    <w:rPr>
      <w:rFonts w:ascii="Courier New" w:hAnsi="Courier New" w:cs="Courier New"/>
    </w:rPr>
  </w:style>
  <w:style w:type="character" w:customStyle="1" w:styleId="WW8Num35z2">
    <w:name w:val="WW8Num35z2"/>
    <w:rsid w:val="00F444D1"/>
    <w:rPr>
      <w:rFonts w:ascii="Wingdings" w:hAnsi="Wingdings" w:cs="Wingdings"/>
    </w:rPr>
  </w:style>
  <w:style w:type="character" w:customStyle="1" w:styleId="WW8Num35z3">
    <w:name w:val="WW8Num35z3"/>
    <w:rsid w:val="00F444D1"/>
    <w:rPr>
      <w:rFonts w:ascii="Symbol" w:hAnsi="Symbol" w:cs="Symbol"/>
    </w:rPr>
  </w:style>
  <w:style w:type="character" w:customStyle="1" w:styleId="WW8Num36z0">
    <w:name w:val="WW8Num36z0"/>
    <w:rsid w:val="00F444D1"/>
    <w:rPr>
      <w:lang w:val="el-GR"/>
    </w:rPr>
  </w:style>
  <w:style w:type="character" w:customStyle="1" w:styleId="WW8Num36z1">
    <w:name w:val="WW8Num36z1"/>
    <w:rsid w:val="00F444D1"/>
  </w:style>
  <w:style w:type="character" w:customStyle="1" w:styleId="WW8Num36z2">
    <w:name w:val="WW8Num36z2"/>
    <w:rsid w:val="00F444D1"/>
  </w:style>
  <w:style w:type="character" w:customStyle="1" w:styleId="WW8Num36z3">
    <w:name w:val="WW8Num36z3"/>
    <w:rsid w:val="00F444D1"/>
  </w:style>
  <w:style w:type="character" w:customStyle="1" w:styleId="WW8Num36z4">
    <w:name w:val="WW8Num36z4"/>
    <w:rsid w:val="00F444D1"/>
  </w:style>
  <w:style w:type="character" w:customStyle="1" w:styleId="WW8Num36z5">
    <w:name w:val="WW8Num36z5"/>
    <w:rsid w:val="00F444D1"/>
  </w:style>
  <w:style w:type="character" w:customStyle="1" w:styleId="WW8Num36z6">
    <w:name w:val="WW8Num36z6"/>
    <w:rsid w:val="00F444D1"/>
  </w:style>
  <w:style w:type="character" w:customStyle="1" w:styleId="WW8Num36z7">
    <w:name w:val="WW8Num36z7"/>
    <w:rsid w:val="00F444D1"/>
  </w:style>
  <w:style w:type="character" w:customStyle="1" w:styleId="WW8Num36z8">
    <w:name w:val="WW8Num36z8"/>
    <w:rsid w:val="00F444D1"/>
  </w:style>
  <w:style w:type="character" w:customStyle="1" w:styleId="WW8Num37z0">
    <w:name w:val="WW8Num37z0"/>
    <w:rsid w:val="00F444D1"/>
    <w:rPr>
      <w:rFonts w:ascii="Calibri" w:eastAsia="Times New Roman" w:hAnsi="Calibri" w:cs="Calibri"/>
    </w:rPr>
  </w:style>
  <w:style w:type="character" w:customStyle="1" w:styleId="WW8Num37z1">
    <w:name w:val="WW8Num37z1"/>
    <w:rsid w:val="00F444D1"/>
    <w:rPr>
      <w:rFonts w:ascii="Courier New" w:hAnsi="Courier New" w:cs="Courier New"/>
    </w:rPr>
  </w:style>
  <w:style w:type="character" w:customStyle="1" w:styleId="WW8Num37z2">
    <w:name w:val="WW8Num37z2"/>
    <w:rsid w:val="00F444D1"/>
    <w:rPr>
      <w:rFonts w:ascii="Wingdings" w:hAnsi="Wingdings" w:cs="Wingdings"/>
    </w:rPr>
  </w:style>
  <w:style w:type="character" w:customStyle="1" w:styleId="WW8Num37z3">
    <w:name w:val="WW8Num37z3"/>
    <w:rsid w:val="00F444D1"/>
    <w:rPr>
      <w:rFonts w:ascii="Symbol" w:hAnsi="Symbol" w:cs="Symbol"/>
    </w:rPr>
  </w:style>
  <w:style w:type="character" w:customStyle="1" w:styleId="WW8Num38z0">
    <w:name w:val="WW8Num38z0"/>
    <w:rsid w:val="00F444D1"/>
  </w:style>
  <w:style w:type="character" w:customStyle="1" w:styleId="WW8Num38z1">
    <w:name w:val="WW8Num38z1"/>
    <w:rsid w:val="00F444D1"/>
  </w:style>
  <w:style w:type="character" w:customStyle="1" w:styleId="WW8Num38z2">
    <w:name w:val="WW8Num38z2"/>
    <w:rsid w:val="00F444D1"/>
  </w:style>
  <w:style w:type="character" w:customStyle="1" w:styleId="WW8Num38z3">
    <w:name w:val="WW8Num38z3"/>
    <w:rsid w:val="00F444D1"/>
  </w:style>
  <w:style w:type="character" w:customStyle="1" w:styleId="WW8Num38z4">
    <w:name w:val="WW8Num38z4"/>
    <w:rsid w:val="00F444D1"/>
  </w:style>
  <w:style w:type="character" w:customStyle="1" w:styleId="WW8Num38z5">
    <w:name w:val="WW8Num38z5"/>
    <w:rsid w:val="00F444D1"/>
  </w:style>
  <w:style w:type="character" w:customStyle="1" w:styleId="WW8Num38z6">
    <w:name w:val="WW8Num38z6"/>
    <w:rsid w:val="00F444D1"/>
  </w:style>
  <w:style w:type="character" w:customStyle="1" w:styleId="WW8Num38z7">
    <w:name w:val="WW8Num38z7"/>
    <w:rsid w:val="00F444D1"/>
  </w:style>
  <w:style w:type="character" w:customStyle="1" w:styleId="WW8Num38z8">
    <w:name w:val="WW8Num38z8"/>
    <w:rsid w:val="00F444D1"/>
  </w:style>
  <w:style w:type="character" w:customStyle="1" w:styleId="WW-DefaultParagraphFont11111111111111">
    <w:name w:val="WW-Default Paragraph Font11111111111111"/>
    <w:rsid w:val="00F444D1"/>
  </w:style>
  <w:style w:type="character" w:customStyle="1" w:styleId="WW8Num4z1">
    <w:name w:val="WW8Num4z1"/>
    <w:rsid w:val="00F444D1"/>
    <w:rPr>
      <w:rFonts w:cs="Times New Roman"/>
    </w:rPr>
  </w:style>
  <w:style w:type="character" w:customStyle="1" w:styleId="WW8Num5z1">
    <w:name w:val="WW8Num5z1"/>
    <w:rsid w:val="00F444D1"/>
    <w:rPr>
      <w:rFonts w:cs="Times New Roman"/>
    </w:rPr>
  </w:style>
  <w:style w:type="character" w:customStyle="1" w:styleId="WW8Num6z1">
    <w:name w:val="WW8Num6z1"/>
    <w:rsid w:val="00F444D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F444D1"/>
  </w:style>
  <w:style w:type="character" w:customStyle="1" w:styleId="WW8Num29z5">
    <w:name w:val="WW8Num29z5"/>
    <w:rsid w:val="00F444D1"/>
  </w:style>
  <w:style w:type="character" w:customStyle="1" w:styleId="WW8Num29z6">
    <w:name w:val="WW8Num29z6"/>
    <w:rsid w:val="00F444D1"/>
  </w:style>
  <w:style w:type="character" w:customStyle="1" w:styleId="WW8Num29z7">
    <w:name w:val="WW8Num29z7"/>
    <w:rsid w:val="00F444D1"/>
  </w:style>
  <w:style w:type="character" w:customStyle="1" w:styleId="WW8Num29z8">
    <w:name w:val="WW8Num29z8"/>
    <w:rsid w:val="00F444D1"/>
  </w:style>
  <w:style w:type="character" w:customStyle="1" w:styleId="WW8Num30z3">
    <w:name w:val="WW8Num30z3"/>
    <w:rsid w:val="00F444D1"/>
    <w:rPr>
      <w:rFonts w:ascii="Symbol" w:hAnsi="Symbol" w:cs="Symbol"/>
    </w:rPr>
  </w:style>
  <w:style w:type="character" w:customStyle="1" w:styleId="WW8Num31z1">
    <w:name w:val="WW8Num31z1"/>
    <w:rsid w:val="00F444D1"/>
  </w:style>
  <w:style w:type="character" w:customStyle="1" w:styleId="WW8Num31z2">
    <w:name w:val="WW8Num31z2"/>
    <w:rsid w:val="00F444D1"/>
  </w:style>
  <w:style w:type="character" w:customStyle="1" w:styleId="WW8Num31z3">
    <w:name w:val="WW8Num31z3"/>
    <w:rsid w:val="00F444D1"/>
  </w:style>
  <w:style w:type="character" w:customStyle="1" w:styleId="WW8Num31z4">
    <w:name w:val="WW8Num31z4"/>
    <w:rsid w:val="00F444D1"/>
  </w:style>
  <w:style w:type="character" w:customStyle="1" w:styleId="WW8Num31z5">
    <w:name w:val="WW8Num31z5"/>
    <w:rsid w:val="00F444D1"/>
  </w:style>
  <w:style w:type="character" w:customStyle="1" w:styleId="WW8Num31z6">
    <w:name w:val="WW8Num31z6"/>
    <w:rsid w:val="00F444D1"/>
  </w:style>
  <w:style w:type="character" w:customStyle="1" w:styleId="WW8Num31z7">
    <w:name w:val="WW8Num31z7"/>
    <w:rsid w:val="00F444D1"/>
  </w:style>
  <w:style w:type="character" w:customStyle="1" w:styleId="WW8Num31z8">
    <w:name w:val="WW8Num31z8"/>
    <w:rsid w:val="00F444D1"/>
  </w:style>
  <w:style w:type="character" w:customStyle="1" w:styleId="WW8Num39z0">
    <w:name w:val="WW8Num39z0"/>
    <w:rsid w:val="00F444D1"/>
    <w:rPr>
      <w:rFonts w:ascii="Calibri" w:eastAsia="Times New Roman" w:hAnsi="Calibri" w:cs="Calibri"/>
    </w:rPr>
  </w:style>
  <w:style w:type="character" w:customStyle="1" w:styleId="WW8Num39z1">
    <w:name w:val="WW8Num39z1"/>
    <w:rsid w:val="00F444D1"/>
    <w:rPr>
      <w:rFonts w:ascii="Courier New" w:hAnsi="Courier New" w:cs="Courier New"/>
    </w:rPr>
  </w:style>
  <w:style w:type="character" w:customStyle="1" w:styleId="WW8Num39z2">
    <w:name w:val="WW8Num39z2"/>
    <w:rsid w:val="00F444D1"/>
    <w:rPr>
      <w:rFonts w:ascii="Wingdings" w:hAnsi="Wingdings" w:cs="Wingdings"/>
    </w:rPr>
  </w:style>
  <w:style w:type="character" w:customStyle="1" w:styleId="WW8Num39z3">
    <w:name w:val="WW8Num39z3"/>
    <w:rsid w:val="00F444D1"/>
    <w:rPr>
      <w:rFonts w:ascii="Symbol" w:hAnsi="Symbol" w:cs="Symbol"/>
    </w:rPr>
  </w:style>
  <w:style w:type="character" w:customStyle="1" w:styleId="WW8Num40z0">
    <w:name w:val="WW8Num40z0"/>
    <w:rsid w:val="00F444D1"/>
    <w:rPr>
      <w:rFonts w:ascii="Symbol" w:hAnsi="Symbol" w:cs="Symbol"/>
    </w:rPr>
  </w:style>
  <w:style w:type="character" w:customStyle="1" w:styleId="WW8Num40z1">
    <w:name w:val="WW8Num40z1"/>
    <w:rsid w:val="00F444D1"/>
    <w:rPr>
      <w:rFonts w:ascii="Courier New" w:hAnsi="Courier New" w:cs="Courier New"/>
    </w:rPr>
  </w:style>
  <w:style w:type="character" w:customStyle="1" w:styleId="WW8Num40z2">
    <w:name w:val="WW8Num40z2"/>
    <w:rsid w:val="00F444D1"/>
    <w:rPr>
      <w:rFonts w:ascii="Wingdings" w:hAnsi="Wingdings" w:cs="Wingdings"/>
    </w:rPr>
  </w:style>
  <w:style w:type="character" w:customStyle="1" w:styleId="WW8Num41z0">
    <w:name w:val="WW8Num41z0"/>
    <w:rsid w:val="00F444D1"/>
    <w:rPr>
      <w:rFonts w:ascii="Arial" w:hAnsi="Arial" w:cs="Times New Roman"/>
      <w:b/>
      <w:i w:val="0"/>
      <w:sz w:val="20"/>
      <w:szCs w:val="20"/>
    </w:rPr>
  </w:style>
  <w:style w:type="character" w:customStyle="1" w:styleId="WW8Num41z1">
    <w:name w:val="WW8Num41z1"/>
    <w:rsid w:val="00F444D1"/>
    <w:rPr>
      <w:rFonts w:cs="Times New Roman"/>
    </w:rPr>
  </w:style>
  <w:style w:type="character" w:customStyle="1" w:styleId="WW8Num41z2">
    <w:name w:val="WW8Num41z2"/>
    <w:rsid w:val="00F444D1"/>
    <w:rPr>
      <w:rFonts w:ascii="Arial" w:hAnsi="Arial" w:cs="Times New Roman"/>
      <w:b w:val="0"/>
      <w:i w:val="0"/>
    </w:rPr>
  </w:style>
  <w:style w:type="character" w:customStyle="1" w:styleId="WW8Num41z3">
    <w:name w:val="WW8Num41z3"/>
    <w:rsid w:val="00F444D1"/>
    <w:rPr>
      <w:rFonts w:ascii="Arial" w:hAnsi="Arial" w:cs="Times New Roman"/>
      <w:b w:val="0"/>
      <w:i w:val="0"/>
      <w:sz w:val="20"/>
      <w:szCs w:val="20"/>
    </w:rPr>
  </w:style>
  <w:style w:type="character" w:customStyle="1" w:styleId="DefaultParagraphFont1">
    <w:name w:val="Default Paragraph Font1"/>
    <w:rsid w:val="00F444D1"/>
  </w:style>
  <w:style w:type="character" w:customStyle="1" w:styleId="Heading1Char">
    <w:name w:val="Heading 1 Char"/>
    <w:rsid w:val="00F444D1"/>
    <w:rPr>
      <w:rFonts w:ascii="Arial" w:hAnsi="Arial" w:cs="Arial"/>
      <w:b/>
      <w:bCs/>
      <w:color w:val="333399"/>
      <w:sz w:val="28"/>
      <w:szCs w:val="32"/>
      <w:lang w:val="en-US"/>
    </w:rPr>
  </w:style>
  <w:style w:type="character" w:customStyle="1" w:styleId="Heading2Char">
    <w:name w:val="Heading 2 Char"/>
    <w:rsid w:val="00F444D1"/>
    <w:rPr>
      <w:rFonts w:ascii="Arial" w:hAnsi="Arial" w:cs="Arial"/>
      <w:b/>
      <w:color w:val="002060"/>
      <w:sz w:val="24"/>
      <w:szCs w:val="22"/>
      <w:lang w:val="en-GB"/>
    </w:rPr>
  </w:style>
  <w:style w:type="character" w:customStyle="1" w:styleId="Heading5Char">
    <w:name w:val="Heading 5 Char"/>
    <w:rsid w:val="00F444D1"/>
    <w:rPr>
      <w:rFonts w:ascii="Calibri" w:eastAsia="Times New Roman" w:hAnsi="Calibri" w:cs="Times New Roman"/>
      <w:b/>
      <w:bCs/>
      <w:i/>
      <w:iCs/>
      <w:sz w:val="26"/>
      <w:szCs w:val="26"/>
      <w:lang w:val="en-GB"/>
    </w:rPr>
  </w:style>
  <w:style w:type="character" w:customStyle="1" w:styleId="DateChar">
    <w:name w:val="Date Char"/>
    <w:rsid w:val="00F444D1"/>
    <w:rPr>
      <w:sz w:val="24"/>
      <w:szCs w:val="24"/>
      <w:lang w:val="en-GB"/>
    </w:rPr>
  </w:style>
  <w:style w:type="character" w:customStyle="1" w:styleId="FooterChar">
    <w:name w:val="Footer Char"/>
    <w:rsid w:val="00F444D1"/>
    <w:rPr>
      <w:rFonts w:eastAsia="MS Mincho" w:cs="Times New Roman"/>
      <w:sz w:val="24"/>
      <w:szCs w:val="24"/>
      <w:lang w:val="en-US" w:eastAsia="ja-JP"/>
    </w:rPr>
  </w:style>
  <w:style w:type="character" w:customStyle="1" w:styleId="CommentReference">
    <w:name w:val="Comment Reference"/>
    <w:rsid w:val="00F444D1"/>
    <w:rPr>
      <w:sz w:val="16"/>
    </w:rPr>
  </w:style>
  <w:style w:type="character" w:customStyle="1" w:styleId="HeaderChar">
    <w:name w:val="Header Char"/>
    <w:rsid w:val="00F444D1"/>
    <w:rPr>
      <w:rFonts w:cs="Times New Roman"/>
      <w:sz w:val="24"/>
      <w:szCs w:val="24"/>
      <w:lang w:val="en-GB"/>
    </w:rPr>
  </w:style>
  <w:style w:type="character" w:customStyle="1" w:styleId="BalloonTextChar">
    <w:name w:val="Balloon Text Char"/>
    <w:rsid w:val="00F444D1"/>
    <w:rPr>
      <w:rFonts w:ascii="Tahoma" w:hAnsi="Tahoma" w:cs="Tahoma"/>
      <w:sz w:val="16"/>
      <w:szCs w:val="16"/>
      <w:lang w:val="en-GB"/>
    </w:rPr>
  </w:style>
  <w:style w:type="character" w:customStyle="1" w:styleId="CommentTextChar">
    <w:name w:val="Comment Text Char"/>
    <w:rsid w:val="00F444D1"/>
    <w:rPr>
      <w:rFonts w:cs="Times New Roman"/>
      <w:lang w:val="en-GB"/>
    </w:rPr>
  </w:style>
  <w:style w:type="character" w:customStyle="1" w:styleId="CommentSubjectChar">
    <w:name w:val="Comment Subject Char"/>
    <w:rsid w:val="00F444D1"/>
    <w:rPr>
      <w:rFonts w:cs="Times New Roman"/>
      <w:b/>
      <w:bCs/>
      <w:lang w:val="en-GB"/>
    </w:rPr>
  </w:style>
  <w:style w:type="character" w:customStyle="1" w:styleId="BodyTextChar">
    <w:name w:val="Body Text Char"/>
    <w:rsid w:val="00F444D1"/>
    <w:rPr>
      <w:rFonts w:cs="Times New Roman"/>
      <w:sz w:val="24"/>
      <w:szCs w:val="24"/>
      <w:lang w:val="en-GB"/>
    </w:rPr>
  </w:style>
  <w:style w:type="character" w:customStyle="1" w:styleId="1e">
    <w:name w:val="Κείμενο κράτησης θέσης1"/>
    <w:rsid w:val="00F444D1"/>
    <w:rPr>
      <w:rFonts w:cs="Times New Roman"/>
      <w:color w:val="808080"/>
    </w:rPr>
  </w:style>
  <w:style w:type="character" w:customStyle="1" w:styleId="afd">
    <w:name w:val="Χαρακτήρες υποσημείωσης"/>
    <w:rsid w:val="00F444D1"/>
    <w:rPr>
      <w:rFonts w:cs="Times New Roman"/>
      <w:vertAlign w:val="superscript"/>
    </w:rPr>
  </w:style>
  <w:style w:type="character" w:customStyle="1" w:styleId="FootnoteTextChar">
    <w:name w:val="Footnote Text Char"/>
    <w:rsid w:val="00F444D1"/>
    <w:rPr>
      <w:rFonts w:ascii="Calibri" w:hAnsi="Calibri" w:cs="Times New Roman"/>
      <w:lang w:val="x-none"/>
    </w:rPr>
  </w:style>
  <w:style w:type="character" w:customStyle="1" w:styleId="Heading3Char">
    <w:name w:val="Heading 3 Char"/>
    <w:rsid w:val="00F444D1"/>
    <w:rPr>
      <w:rFonts w:ascii="Arial" w:hAnsi="Arial" w:cs="Arial"/>
      <w:b/>
      <w:bCs/>
      <w:sz w:val="22"/>
      <w:szCs w:val="26"/>
      <w:lang w:val="en-GB"/>
    </w:rPr>
  </w:style>
  <w:style w:type="character" w:customStyle="1" w:styleId="Heading4Char">
    <w:name w:val="Heading 4 Char"/>
    <w:rsid w:val="00F444D1"/>
    <w:rPr>
      <w:rFonts w:ascii="Arial" w:eastAsia="Times New Roman" w:hAnsi="Arial" w:cs="Times New Roman"/>
      <w:b/>
      <w:bCs/>
      <w:sz w:val="22"/>
      <w:szCs w:val="28"/>
      <w:lang w:val="en-GB"/>
    </w:rPr>
  </w:style>
  <w:style w:type="character" w:customStyle="1" w:styleId="DocTitleChar">
    <w:name w:val="Doc Title Char"/>
    <w:basedOn w:val="Heading1Char"/>
    <w:rsid w:val="00F444D1"/>
    <w:rPr>
      <w:rFonts w:ascii="Arial" w:hAnsi="Arial" w:cs="Arial"/>
      <w:b/>
      <w:bCs/>
      <w:color w:val="333399"/>
      <w:sz w:val="28"/>
      <w:szCs w:val="32"/>
      <w:lang w:val="en-US"/>
    </w:rPr>
  </w:style>
  <w:style w:type="character" w:customStyle="1" w:styleId="Style1Char">
    <w:name w:val="Style1 Char"/>
    <w:rsid w:val="00F444D1"/>
    <w:rPr>
      <w:rFonts w:ascii="Calibri" w:hAnsi="Calibri" w:cs="Calibri"/>
      <w:b/>
      <w:bCs/>
      <w:color w:val="333399"/>
      <w:sz w:val="40"/>
      <w:szCs w:val="40"/>
      <w:lang w:val="en-US"/>
    </w:rPr>
  </w:style>
  <w:style w:type="character" w:customStyle="1" w:styleId="ContentsChar">
    <w:name w:val="Contents Char"/>
    <w:rsid w:val="00F444D1"/>
    <w:rPr>
      <w:rFonts w:ascii="Calibri" w:hAnsi="Calibri" w:cs="Calibri"/>
      <w:b/>
      <w:bCs/>
      <w:color w:val="333399"/>
      <w:sz w:val="28"/>
      <w:szCs w:val="32"/>
      <w:lang w:val="en-US"/>
    </w:rPr>
  </w:style>
  <w:style w:type="character" w:customStyle="1" w:styleId="EndnoteTextChar">
    <w:name w:val="Endnote Text Char"/>
    <w:rsid w:val="00F444D1"/>
    <w:rPr>
      <w:rFonts w:ascii="Calibri" w:hAnsi="Calibri" w:cs="Calibri"/>
      <w:lang w:val="en-GB"/>
    </w:rPr>
  </w:style>
  <w:style w:type="character" w:customStyle="1" w:styleId="afe">
    <w:name w:val="Χαρακτήρες σημείωσης τέλους"/>
    <w:rsid w:val="00F444D1"/>
    <w:rPr>
      <w:vertAlign w:val="superscript"/>
    </w:rPr>
  </w:style>
  <w:style w:type="character" w:customStyle="1" w:styleId="FootnoteReference2">
    <w:name w:val="Footnote Reference2"/>
    <w:rsid w:val="00F444D1"/>
    <w:rPr>
      <w:vertAlign w:val="superscript"/>
    </w:rPr>
  </w:style>
  <w:style w:type="character" w:customStyle="1" w:styleId="EndnoteReference1">
    <w:name w:val="Endnote Reference1"/>
    <w:rsid w:val="00F444D1"/>
    <w:rPr>
      <w:vertAlign w:val="superscript"/>
    </w:rPr>
  </w:style>
  <w:style w:type="character" w:customStyle="1" w:styleId="aff">
    <w:name w:val="Κουκκίδες"/>
    <w:rsid w:val="00F444D1"/>
    <w:rPr>
      <w:rFonts w:ascii="OpenSymbol" w:eastAsia="OpenSymbol" w:hAnsi="OpenSymbol" w:cs="OpenSymbol"/>
    </w:rPr>
  </w:style>
  <w:style w:type="character" w:customStyle="1" w:styleId="aff0">
    <w:name w:val="Σύμβολο υποσημείωσης"/>
    <w:rsid w:val="00F444D1"/>
    <w:rPr>
      <w:vertAlign w:val="superscript"/>
    </w:rPr>
  </w:style>
  <w:style w:type="character" w:customStyle="1" w:styleId="aff1">
    <w:name w:val="Χαρακτήρες αρίθμησης"/>
    <w:rsid w:val="00F444D1"/>
  </w:style>
  <w:style w:type="character" w:customStyle="1" w:styleId="normalwithoutspacingChar">
    <w:name w:val="normal_without_spacing Char"/>
    <w:rsid w:val="00F444D1"/>
    <w:rPr>
      <w:rFonts w:ascii="Calibri" w:hAnsi="Calibri" w:cs="Calibri"/>
      <w:sz w:val="22"/>
      <w:szCs w:val="24"/>
    </w:rPr>
  </w:style>
  <w:style w:type="character" w:customStyle="1" w:styleId="FootnoteTextChar1">
    <w:name w:val="Footnote Text Char1"/>
    <w:rsid w:val="00F444D1"/>
    <w:rPr>
      <w:rFonts w:ascii="Calibri" w:hAnsi="Calibri" w:cs="Calibri"/>
      <w:lang w:val="en-IE" w:eastAsia="zh-CN"/>
    </w:rPr>
  </w:style>
  <w:style w:type="character" w:customStyle="1" w:styleId="foothangingChar">
    <w:name w:val="foot_hanging Char"/>
    <w:rsid w:val="00F444D1"/>
    <w:rPr>
      <w:rFonts w:ascii="Calibri" w:hAnsi="Calibri" w:cs="Calibri"/>
      <w:sz w:val="18"/>
      <w:szCs w:val="18"/>
      <w:lang w:val="en-IE" w:eastAsia="zh-CN"/>
    </w:rPr>
  </w:style>
  <w:style w:type="character" w:customStyle="1" w:styleId="HTMLPreformattedChar">
    <w:name w:val="HTML Preformatted Char"/>
    <w:rsid w:val="00F444D1"/>
    <w:rPr>
      <w:rFonts w:ascii="Courier New" w:hAnsi="Courier New" w:cs="Courier New"/>
    </w:rPr>
  </w:style>
  <w:style w:type="character" w:customStyle="1" w:styleId="apple-converted-space">
    <w:name w:val="apple-converted-space"/>
    <w:basedOn w:val="WW-DefaultParagraphFont11111111111111"/>
    <w:rsid w:val="00F444D1"/>
  </w:style>
  <w:style w:type="character" w:customStyle="1" w:styleId="BodyTextIndent3Char">
    <w:name w:val="Body Text Indent 3 Char"/>
    <w:rsid w:val="00F444D1"/>
    <w:rPr>
      <w:rFonts w:ascii="Calibri" w:hAnsi="Calibri" w:cs="Calibri"/>
      <w:sz w:val="16"/>
      <w:szCs w:val="16"/>
      <w:lang w:val="en-GB"/>
    </w:rPr>
  </w:style>
  <w:style w:type="character" w:customStyle="1" w:styleId="WW-FootnoteReference">
    <w:name w:val="WW-Footnote Reference"/>
    <w:rsid w:val="00F444D1"/>
    <w:rPr>
      <w:vertAlign w:val="superscript"/>
    </w:rPr>
  </w:style>
  <w:style w:type="character" w:customStyle="1" w:styleId="WW-EndnoteReference">
    <w:name w:val="WW-Endnote Reference"/>
    <w:rsid w:val="00F444D1"/>
    <w:rPr>
      <w:vertAlign w:val="superscript"/>
    </w:rPr>
  </w:style>
  <w:style w:type="character" w:customStyle="1" w:styleId="FootnoteReference1">
    <w:name w:val="Footnote Reference1"/>
    <w:rsid w:val="00F444D1"/>
    <w:rPr>
      <w:vertAlign w:val="superscript"/>
    </w:rPr>
  </w:style>
  <w:style w:type="character" w:customStyle="1" w:styleId="FootnoteTextChar2">
    <w:name w:val="Footnote Text Char2"/>
    <w:rsid w:val="00F444D1"/>
    <w:rPr>
      <w:rFonts w:ascii="Calibri" w:hAnsi="Calibri" w:cs="Calibri"/>
      <w:sz w:val="18"/>
      <w:lang w:val="en-IE" w:eastAsia="zh-CN"/>
    </w:rPr>
  </w:style>
  <w:style w:type="character" w:customStyle="1" w:styleId="foothangingChar1">
    <w:name w:val="foot_hanging Char1"/>
    <w:rsid w:val="00F444D1"/>
    <w:rPr>
      <w:rFonts w:ascii="Calibri" w:hAnsi="Calibri" w:cs="Calibri"/>
      <w:sz w:val="18"/>
      <w:szCs w:val="18"/>
      <w:lang w:val="en-IE" w:eastAsia="zh-CN"/>
    </w:rPr>
  </w:style>
  <w:style w:type="character" w:customStyle="1" w:styleId="footersChar">
    <w:name w:val="footers Char"/>
    <w:basedOn w:val="foothangingChar1"/>
    <w:rsid w:val="00F444D1"/>
    <w:rPr>
      <w:rFonts w:ascii="Calibri" w:hAnsi="Calibri" w:cs="Calibri"/>
      <w:sz w:val="18"/>
      <w:szCs w:val="18"/>
      <w:lang w:val="en-IE" w:eastAsia="zh-CN"/>
    </w:rPr>
  </w:style>
  <w:style w:type="character" w:customStyle="1" w:styleId="CommentTextChar1">
    <w:name w:val="Comment Text Char1"/>
    <w:rsid w:val="00F444D1"/>
    <w:rPr>
      <w:rFonts w:ascii="Calibri" w:hAnsi="Calibri" w:cs="Calibri"/>
      <w:lang w:val="en-GB" w:eastAsia="zh-CN"/>
    </w:rPr>
  </w:style>
  <w:style w:type="character" w:customStyle="1" w:styleId="HTMLPreformattedChar1">
    <w:name w:val="HTML Preformatted Char1"/>
    <w:rsid w:val="00F444D1"/>
    <w:rPr>
      <w:rFonts w:ascii="Courier New" w:hAnsi="Courier New" w:cs="Courier New"/>
      <w:lang w:eastAsia="zh-CN"/>
    </w:rPr>
  </w:style>
  <w:style w:type="character" w:customStyle="1" w:styleId="BodyText3Char">
    <w:name w:val="Body Text 3 Char"/>
    <w:rsid w:val="00F444D1"/>
    <w:rPr>
      <w:rFonts w:ascii="Calibri" w:hAnsi="Calibri" w:cs="Calibri"/>
      <w:sz w:val="16"/>
      <w:szCs w:val="16"/>
      <w:lang w:val="en-GB" w:eastAsia="zh-CN"/>
    </w:rPr>
  </w:style>
  <w:style w:type="character" w:customStyle="1" w:styleId="WW-FootnoteReference1">
    <w:name w:val="WW-Footnote Reference1"/>
    <w:rsid w:val="00F444D1"/>
    <w:rPr>
      <w:vertAlign w:val="superscript"/>
    </w:rPr>
  </w:style>
  <w:style w:type="character" w:customStyle="1" w:styleId="WW-EndnoteReference1">
    <w:name w:val="WW-Endnote Reference1"/>
    <w:rsid w:val="00F444D1"/>
    <w:rPr>
      <w:vertAlign w:val="superscript"/>
    </w:rPr>
  </w:style>
  <w:style w:type="character" w:customStyle="1" w:styleId="WW-FootnoteReference2">
    <w:name w:val="WW-Footnote Reference2"/>
    <w:rsid w:val="00F444D1"/>
    <w:rPr>
      <w:vertAlign w:val="superscript"/>
    </w:rPr>
  </w:style>
  <w:style w:type="character" w:customStyle="1" w:styleId="WW-EndnoteReference2">
    <w:name w:val="WW-Endnote Reference2"/>
    <w:rsid w:val="00F444D1"/>
    <w:rPr>
      <w:vertAlign w:val="superscript"/>
    </w:rPr>
  </w:style>
  <w:style w:type="character" w:customStyle="1" w:styleId="FootnoteTextChar3">
    <w:name w:val="Footnote Text Char3"/>
    <w:rsid w:val="00F444D1"/>
    <w:rPr>
      <w:rFonts w:ascii="Calibri" w:hAnsi="Calibri" w:cs="Calibri"/>
      <w:sz w:val="18"/>
      <w:lang w:val="en-IE" w:eastAsia="zh-CN"/>
    </w:rPr>
  </w:style>
  <w:style w:type="character" w:customStyle="1" w:styleId="foothangingChar2">
    <w:name w:val="foot_hanging Char2"/>
    <w:rsid w:val="00F444D1"/>
    <w:rPr>
      <w:rFonts w:ascii="Calibri" w:hAnsi="Calibri" w:cs="Calibri"/>
      <w:sz w:val="18"/>
      <w:szCs w:val="18"/>
      <w:lang w:val="en-IE" w:eastAsia="zh-CN"/>
    </w:rPr>
  </w:style>
  <w:style w:type="character" w:customStyle="1" w:styleId="footersChar1">
    <w:name w:val="footers Char1"/>
    <w:basedOn w:val="foothangingChar2"/>
    <w:rsid w:val="00F444D1"/>
    <w:rPr>
      <w:rFonts w:ascii="Calibri" w:hAnsi="Calibri" w:cs="Calibri"/>
      <w:sz w:val="18"/>
      <w:szCs w:val="18"/>
      <w:lang w:val="en-IE" w:eastAsia="zh-CN"/>
    </w:rPr>
  </w:style>
  <w:style w:type="character" w:customStyle="1" w:styleId="foootChar">
    <w:name w:val="fooot Char"/>
    <w:basedOn w:val="footersChar1"/>
    <w:rsid w:val="00F444D1"/>
    <w:rPr>
      <w:rFonts w:ascii="Calibri" w:hAnsi="Calibri" w:cs="Calibri"/>
      <w:sz w:val="18"/>
      <w:szCs w:val="18"/>
      <w:lang w:val="en-IE" w:eastAsia="zh-CN"/>
    </w:rPr>
  </w:style>
  <w:style w:type="character" w:customStyle="1" w:styleId="1f">
    <w:name w:val="Παραπομπή υποσημείωσης1"/>
    <w:rsid w:val="00F444D1"/>
    <w:rPr>
      <w:vertAlign w:val="superscript"/>
    </w:rPr>
  </w:style>
  <w:style w:type="character" w:customStyle="1" w:styleId="1f0">
    <w:name w:val="Παραπομπή σημείωσης τέλους1"/>
    <w:rsid w:val="00F444D1"/>
    <w:rPr>
      <w:vertAlign w:val="superscript"/>
    </w:rPr>
  </w:style>
  <w:style w:type="character" w:customStyle="1" w:styleId="1f1">
    <w:name w:val="Παραπομπή σχολίου1"/>
    <w:rsid w:val="00F444D1"/>
    <w:rPr>
      <w:sz w:val="16"/>
      <w:szCs w:val="16"/>
    </w:rPr>
  </w:style>
  <w:style w:type="character" w:customStyle="1" w:styleId="-HTMLChar">
    <w:name w:val="Προ-διαμορφωμένο HTML Char"/>
    <w:rsid w:val="00F444D1"/>
    <w:rPr>
      <w:rFonts w:ascii="Courier New" w:eastAsia="Times New Roman" w:hAnsi="Courier New" w:cs="Courier New"/>
    </w:rPr>
  </w:style>
  <w:style w:type="character" w:customStyle="1" w:styleId="WW-FootnoteReference3">
    <w:name w:val="WW-Footnote Reference3"/>
    <w:rsid w:val="00F444D1"/>
    <w:rPr>
      <w:vertAlign w:val="superscript"/>
    </w:rPr>
  </w:style>
  <w:style w:type="character" w:customStyle="1" w:styleId="WW-EndnoteReference3">
    <w:name w:val="WW-Endnote Reference3"/>
    <w:rsid w:val="00F444D1"/>
    <w:rPr>
      <w:vertAlign w:val="superscript"/>
    </w:rPr>
  </w:style>
  <w:style w:type="character" w:customStyle="1" w:styleId="WW-FootnoteReference4">
    <w:name w:val="WW-Footnote Reference4"/>
    <w:rsid w:val="00F444D1"/>
    <w:rPr>
      <w:vertAlign w:val="superscript"/>
    </w:rPr>
  </w:style>
  <w:style w:type="character" w:customStyle="1" w:styleId="WW-EndnoteReference4">
    <w:name w:val="WW-Endnote Reference4"/>
    <w:rsid w:val="00F444D1"/>
    <w:rPr>
      <w:vertAlign w:val="superscript"/>
    </w:rPr>
  </w:style>
  <w:style w:type="character" w:customStyle="1" w:styleId="WW-FootnoteReference5">
    <w:name w:val="WW-Footnote Reference5"/>
    <w:rsid w:val="00F444D1"/>
    <w:rPr>
      <w:vertAlign w:val="superscript"/>
    </w:rPr>
  </w:style>
  <w:style w:type="character" w:customStyle="1" w:styleId="WW-EndnoteReference5">
    <w:name w:val="WW-Endnote Reference5"/>
    <w:rsid w:val="00F444D1"/>
    <w:rPr>
      <w:vertAlign w:val="superscript"/>
    </w:rPr>
  </w:style>
  <w:style w:type="character" w:customStyle="1" w:styleId="WW-FootnoteReference6">
    <w:name w:val="WW-Footnote Reference6"/>
    <w:rsid w:val="00F444D1"/>
    <w:rPr>
      <w:vertAlign w:val="superscript"/>
    </w:rPr>
  </w:style>
  <w:style w:type="character" w:styleId="-0">
    <w:name w:val="FollowedHyperlink"/>
    <w:rsid w:val="00F444D1"/>
    <w:rPr>
      <w:color w:val="800000"/>
      <w:u w:val="single"/>
    </w:rPr>
  </w:style>
  <w:style w:type="character" w:customStyle="1" w:styleId="WW-EndnoteReference6">
    <w:name w:val="WW-Endnote Reference6"/>
    <w:rsid w:val="00F444D1"/>
    <w:rPr>
      <w:vertAlign w:val="superscript"/>
    </w:rPr>
  </w:style>
  <w:style w:type="character" w:customStyle="1" w:styleId="WW-FootnoteReference7">
    <w:name w:val="WW-Footnote Reference7"/>
    <w:rsid w:val="00F444D1"/>
    <w:rPr>
      <w:vertAlign w:val="superscript"/>
    </w:rPr>
  </w:style>
  <w:style w:type="character" w:customStyle="1" w:styleId="WW-EndnoteReference7">
    <w:name w:val="WW-Endnote Reference7"/>
    <w:rsid w:val="00F444D1"/>
    <w:rPr>
      <w:vertAlign w:val="superscript"/>
    </w:rPr>
  </w:style>
  <w:style w:type="character" w:customStyle="1" w:styleId="WW-FootnoteReference8">
    <w:name w:val="WW-Footnote Reference8"/>
    <w:rsid w:val="00F444D1"/>
    <w:rPr>
      <w:vertAlign w:val="superscript"/>
    </w:rPr>
  </w:style>
  <w:style w:type="character" w:customStyle="1" w:styleId="WW-EndnoteReference8">
    <w:name w:val="WW-Endnote Reference8"/>
    <w:rsid w:val="00F444D1"/>
    <w:rPr>
      <w:vertAlign w:val="superscript"/>
    </w:rPr>
  </w:style>
  <w:style w:type="character" w:customStyle="1" w:styleId="WW-FootnoteReference9">
    <w:name w:val="WW-Footnote Reference9"/>
    <w:rsid w:val="00F444D1"/>
    <w:rPr>
      <w:vertAlign w:val="superscript"/>
    </w:rPr>
  </w:style>
  <w:style w:type="character" w:customStyle="1" w:styleId="WW-EndnoteReference9">
    <w:name w:val="WW-Endnote Reference9"/>
    <w:rsid w:val="00F444D1"/>
    <w:rPr>
      <w:vertAlign w:val="superscript"/>
    </w:rPr>
  </w:style>
  <w:style w:type="character" w:customStyle="1" w:styleId="WW-FootnoteReference10">
    <w:name w:val="WW-Footnote Reference10"/>
    <w:rsid w:val="00F444D1"/>
    <w:rPr>
      <w:vertAlign w:val="superscript"/>
    </w:rPr>
  </w:style>
  <w:style w:type="character" w:customStyle="1" w:styleId="WW-EndnoteReference10">
    <w:name w:val="WW-Endnote Reference10"/>
    <w:rsid w:val="00F444D1"/>
    <w:rPr>
      <w:vertAlign w:val="superscript"/>
    </w:rPr>
  </w:style>
  <w:style w:type="character" w:customStyle="1" w:styleId="WW-FootnoteReference11">
    <w:name w:val="WW-Footnote Reference11"/>
    <w:rsid w:val="00F444D1"/>
    <w:rPr>
      <w:vertAlign w:val="superscript"/>
    </w:rPr>
  </w:style>
  <w:style w:type="character" w:customStyle="1" w:styleId="WW-EndnoteReference11">
    <w:name w:val="WW-Endnote Reference11"/>
    <w:rsid w:val="00F444D1"/>
    <w:rPr>
      <w:vertAlign w:val="superscript"/>
    </w:rPr>
  </w:style>
  <w:style w:type="character" w:customStyle="1" w:styleId="WW-FootnoteReference12">
    <w:name w:val="WW-Footnote Reference12"/>
    <w:rsid w:val="00F444D1"/>
    <w:rPr>
      <w:vertAlign w:val="superscript"/>
    </w:rPr>
  </w:style>
  <w:style w:type="character" w:customStyle="1" w:styleId="WW-EndnoteReference12">
    <w:name w:val="WW-Endnote Reference12"/>
    <w:rsid w:val="00F444D1"/>
    <w:rPr>
      <w:vertAlign w:val="superscript"/>
    </w:rPr>
  </w:style>
  <w:style w:type="character" w:customStyle="1" w:styleId="WW-FootnoteReference13">
    <w:name w:val="WW-Footnote Reference13"/>
    <w:rsid w:val="00F444D1"/>
    <w:rPr>
      <w:vertAlign w:val="superscript"/>
    </w:rPr>
  </w:style>
  <w:style w:type="character" w:customStyle="1" w:styleId="WW-EndnoteReference13">
    <w:name w:val="WW-Endnote Reference13"/>
    <w:rsid w:val="00F444D1"/>
    <w:rPr>
      <w:vertAlign w:val="superscript"/>
    </w:rPr>
  </w:style>
  <w:style w:type="character" w:customStyle="1" w:styleId="2d">
    <w:name w:val="Παραπομπή υποσημείωσης2"/>
    <w:rsid w:val="00F444D1"/>
    <w:rPr>
      <w:vertAlign w:val="superscript"/>
    </w:rPr>
  </w:style>
  <w:style w:type="character" w:customStyle="1" w:styleId="2e">
    <w:name w:val="Παραπομπή σημείωσης τέλους2"/>
    <w:rsid w:val="00F444D1"/>
    <w:rPr>
      <w:vertAlign w:val="superscript"/>
    </w:rPr>
  </w:style>
  <w:style w:type="character" w:customStyle="1" w:styleId="WW-FootnoteReference14">
    <w:name w:val="WW-Footnote Reference14"/>
    <w:rsid w:val="00F444D1"/>
    <w:rPr>
      <w:vertAlign w:val="superscript"/>
    </w:rPr>
  </w:style>
  <w:style w:type="character" w:customStyle="1" w:styleId="WW-EndnoteReference14">
    <w:name w:val="WW-Endnote Reference14"/>
    <w:rsid w:val="00F444D1"/>
    <w:rPr>
      <w:vertAlign w:val="superscript"/>
    </w:rPr>
  </w:style>
  <w:style w:type="character" w:styleId="aff2">
    <w:name w:val="footnote reference"/>
    <w:uiPriority w:val="99"/>
    <w:rsid w:val="00F444D1"/>
    <w:rPr>
      <w:vertAlign w:val="superscript"/>
    </w:rPr>
  </w:style>
  <w:style w:type="character" w:styleId="aff3">
    <w:name w:val="endnote reference"/>
    <w:rsid w:val="00F444D1"/>
    <w:rPr>
      <w:vertAlign w:val="superscript"/>
    </w:rPr>
  </w:style>
  <w:style w:type="paragraph" w:customStyle="1" w:styleId="aff4">
    <w:name w:val="Επικεφαλίδα"/>
    <w:basedOn w:val="a"/>
    <w:next w:val="af"/>
    <w:rsid w:val="00F444D1"/>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ff5">
    <w:name w:val="List"/>
    <w:basedOn w:val="af"/>
    <w:rsid w:val="00F444D1"/>
    <w:pPr>
      <w:suppressAutoHyphens/>
      <w:spacing w:after="240"/>
      <w:jc w:val="both"/>
    </w:pPr>
    <w:rPr>
      <w:rFonts w:ascii="Calibri" w:hAnsi="Calibri" w:cs="Mangal"/>
      <w:b w:val="0"/>
      <w:bCs w:val="0"/>
      <w:sz w:val="22"/>
      <w:lang w:val="en-GB" w:eastAsia="zh-CN"/>
    </w:rPr>
  </w:style>
  <w:style w:type="paragraph" w:styleId="aff6">
    <w:name w:val="caption"/>
    <w:basedOn w:val="a"/>
    <w:qFormat/>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f7">
    <w:name w:val="Ευρετήριο"/>
    <w:basedOn w:val="a"/>
    <w:rsid w:val="00F444D1"/>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1f2">
    <w:name w:val="Λεζάντα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f">
    <w:name w:val="Λεζάντα2"/>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
    <w:name w:val="WW-Caption"/>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F444D1"/>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rsid w:val="00F444D1"/>
    <w:pPr>
      <w:numPr>
        <w:numId w:val="24"/>
      </w:numPr>
      <w:suppressAutoHyphens/>
      <w:spacing w:after="100" w:line="240" w:lineRule="auto"/>
      <w:jc w:val="both"/>
    </w:pPr>
    <w:rPr>
      <w:rFonts w:ascii="Calibri" w:eastAsia="MS Mincho" w:hAnsi="Calibri" w:cs="Calibri"/>
      <w:szCs w:val="24"/>
      <w:lang w:val="en-US" w:eastAsia="ja-JP"/>
    </w:rPr>
  </w:style>
  <w:style w:type="paragraph" w:customStyle="1" w:styleId="1f3">
    <w:name w:val="Ημερομηνία1"/>
    <w:basedOn w:val="a"/>
    <w:next w:val="a"/>
    <w:rsid w:val="00F444D1"/>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F444D1"/>
    <w:pPr>
      <w:keepLines w:val="0"/>
      <w:pageBreakBefore/>
      <w:pBdr>
        <w:top w:val="none" w:sz="0" w:space="0" w:color="000000"/>
        <w:left w:val="none" w:sz="0" w:space="0" w:color="000000"/>
        <w:bottom w:val="single" w:sz="18" w:space="1" w:color="000080"/>
        <w:right w:val="none" w:sz="0" w:space="0" w:color="000000"/>
      </w:pBdr>
      <w:suppressAutoHyphens/>
      <w:spacing w:before="320" w:after="160" w:line="240" w:lineRule="auto"/>
      <w:jc w:val="both"/>
    </w:pPr>
    <w:rPr>
      <w:rFonts w:ascii="Arial" w:hAnsi="Arial" w:cs="Arial"/>
      <w:b/>
      <w:bCs/>
      <w:color w:val="333399"/>
      <w:sz w:val="28"/>
      <w:lang w:val="en-US" w:eastAsia="zh-CN"/>
    </w:rPr>
  </w:style>
  <w:style w:type="paragraph" w:customStyle="1" w:styleId="inserttext">
    <w:name w:val="insert text"/>
    <w:basedOn w:val="a"/>
    <w:rsid w:val="00F444D1"/>
    <w:pPr>
      <w:suppressAutoHyphens/>
      <w:spacing w:after="100" w:line="240" w:lineRule="auto"/>
      <w:ind w:left="794"/>
      <w:jc w:val="both"/>
    </w:pPr>
    <w:rPr>
      <w:rFonts w:ascii="Calibri" w:eastAsia="MS Mincho" w:hAnsi="Calibri" w:cs="Calibri"/>
      <w:szCs w:val="24"/>
      <w:lang w:val="en-US" w:eastAsia="ja-JP"/>
    </w:rPr>
  </w:style>
  <w:style w:type="paragraph" w:customStyle="1" w:styleId="1f4">
    <w:name w:val="Κείμενο πλαισίου1"/>
    <w:basedOn w:val="a"/>
    <w:rsid w:val="00F444D1"/>
    <w:pPr>
      <w:suppressAutoHyphens/>
      <w:spacing w:after="120" w:line="240" w:lineRule="auto"/>
      <w:jc w:val="both"/>
    </w:pPr>
    <w:rPr>
      <w:rFonts w:ascii="Tahoma" w:eastAsia="Times New Roman" w:hAnsi="Tahoma" w:cs="Tahoma"/>
      <w:sz w:val="16"/>
      <w:szCs w:val="16"/>
      <w:lang w:val="en-GB" w:eastAsia="zh-CN"/>
    </w:rPr>
  </w:style>
  <w:style w:type="paragraph" w:customStyle="1" w:styleId="CommentText">
    <w:name w:val="Comment Text"/>
    <w:basedOn w:val="a"/>
    <w:rsid w:val="00F444D1"/>
    <w:pPr>
      <w:suppressAutoHyphens/>
      <w:spacing w:after="120" w:line="240" w:lineRule="auto"/>
      <w:jc w:val="both"/>
    </w:pPr>
    <w:rPr>
      <w:rFonts w:ascii="Calibri" w:eastAsia="Times New Roman" w:hAnsi="Calibri" w:cs="Calibri"/>
      <w:sz w:val="20"/>
      <w:szCs w:val="20"/>
      <w:lang w:val="en-GB" w:eastAsia="zh-CN"/>
    </w:rPr>
  </w:style>
  <w:style w:type="paragraph" w:customStyle="1" w:styleId="CommentSubject">
    <w:name w:val="Comment Subject"/>
    <w:basedOn w:val="CommentText"/>
    <w:next w:val="CommentText"/>
    <w:rsid w:val="00F444D1"/>
    <w:rPr>
      <w:b/>
      <w:bCs/>
    </w:rPr>
  </w:style>
  <w:style w:type="paragraph" w:customStyle="1" w:styleId="1f5">
    <w:name w:val="Αναθεώρηση1"/>
    <w:rsid w:val="00F444D1"/>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1f6">
    <w:name w:val="Παράγραφος λίστας1"/>
    <w:basedOn w:val="a"/>
    <w:rsid w:val="00F444D1"/>
    <w:pPr>
      <w:suppressAutoHyphens/>
      <w:spacing w:line="240" w:lineRule="auto"/>
      <w:ind w:left="720"/>
      <w:contextualSpacing/>
      <w:jc w:val="both"/>
    </w:pPr>
    <w:rPr>
      <w:rFonts w:ascii="Calibri" w:eastAsia="Times New Roman" w:hAnsi="Calibri" w:cs="Calibri"/>
      <w:szCs w:val="24"/>
      <w:lang w:val="en-GB" w:eastAsia="zh-CN"/>
    </w:rPr>
  </w:style>
  <w:style w:type="paragraph" w:styleId="aff8">
    <w:name w:val="footnote text"/>
    <w:basedOn w:val="a"/>
    <w:link w:val="Chara"/>
    <w:rsid w:val="00F444D1"/>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a">
    <w:name w:val="Κείμενο υποσημείωσης Char"/>
    <w:basedOn w:val="a0"/>
    <w:link w:val="aff8"/>
    <w:rsid w:val="00F444D1"/>
    <w:rPr>
      <w:rFonts w:ascii="Calibri" w:eastAsia="Times New Roman" w:hAnsi="Calibri" w:cs="Calibri"/>
      <w:sz w:val="18"/>
      <w:szCs w:val="20"/>
      <w:lang w:val="en-IE" w:eastAsia="zh-CN"/>
    </w:rPr>
  </w:style>
  <w:style w:type="paragraph" w:styleId="47">
    <w:name w:val="toc 4"/>
    <w:basedOn w:val="a"/>
    <w:next w:val="a"/>
    <w:uiPriority w:val="39"/>
    <w:rsid w:val="00F444D1"/>
    <w:pPr>
      <w:suppressAutoHyphens/>
      <w:spacing w:after="0" w:line="240" w:lineRule="auto"/>
      <w:ind w:left="660"/>
    </w:pPr>
    <w:rPr>
      <w:rFonts w:ascii="Calibri" w:eastAsia="Times New Roman" w:hAnsi="Calibri" w:cs="Calibri"/>
      <w:sz w:val="18"/>
      <w:szCs w:val="18"/>
      <w:lang w:val="en-GB" w:eastAsia="zh-CN"/>
    </w:rPr>
  </w:style>
  <w:style w:type="paragraph" w:styleId="53">
    <w:name w:val="toc 5"/>
    <w:basedOn w:val="a"/>
    <w:next w:val="a"/>
    <w:rsid w:val="00F444D1"/>
    <w:pPr>
      <w:suppressAutoHyphens/>
      <w:spacing w:after="0" w:line="240" w:lineRule="auto"/>
      <w:ind w:left="880"/>
    </w:pPr>
    <w:rPr>
      <w:rFonts w:ascii="Calibri" w:eastAsia="Times New Roman" w:hAnsi="Calibri" w:cs="Calibri"/>
      <w:sz w:val="18"/>
      <w:szCs w:val="18"/>
      <w:lang w:val="en-GB" w:eastAsia="zh-CN"/>
    </w:rPr>
  </w:style>
  <w:style w:type="paragraph" w:styleId="62">
    <w:name w:val="toc 6"/>
    <w:basedOn w:val="a"/>
    <w:next w:val="a"/>
    <w:rsid w:val="00F444D1"/>
    <w:pPr>
      <w:suppressAutoHyphens/>
      <w:spacing w:after="0" w:line="240" w:lineRule="auto"/>
      <w:ind w:left="1100"/>
    </w:pPr>
    <w:rPr>
      <w:rFonts w:ascii="Calibri" w:eastAsia="Times New Roman" w:hAnsi="Calibri" w:cs="Calibri"/>
      <w:sz w:val="18"/>
      <w:szCs w:val="18"/>
      <w:lang w:val="en-GB" w:eastAsia="zh-CN"/>
    </w:rPr>
  </w:style>
  <w:style w:type="paragraph" w:styleId="70">
    <w:name w:val="toc 7"/>
    <w:basedOn w:val="a"/>
    <w:next w:val="a"/>
    <w:rsid w:val="00F444D1"/>
    <w:pPr>
      <w:suppressAutoHyphens/>
      <w:spacing w:after="0" w:line="240" w:lineRule="auto"/>
      <w:ind w:left="1320"/>
    </w:pPr>
    <w:rPr>
      <w:rFonts w:ascii="Calibri" w:eastAsia="Times New Roman" w:hAnsi="Calibri" w:cs="Calibri"/>
      <w:sz w:val="18"/>
      <w:szCs w:val="18"/>
      <w:lang w:val="en-GB" w:eastAsia="zh-CN"/>
    </w:rPr>
  </w:style>
  <w:style w:type="paragraph" w:styleId="8">
    <w:name w:val="toc 8"/>
    <w:basedOn w:val="a"/>
    <w:next w:val="a"/>
    <w:rsid w:val="00F444D1"/>
    <w:pPr>
      <w:suppressAutoHyphens/>
      <w:spacing w:after="0" w:line="240" w:lineRule="auto"/>
      <w:ind w:left="1540"/>
    </w:pPr>
    <w:rPr>
      <w:rFonts w:ascii="Calibri" w:eastAsia="Times New Roman" w:hAnsi="Calibri" w:cs="Calibri"/>
      <w:sz w:val="18"/>
      <w:szCs w:val="18"/>
      <w:lang w:val="en-GB" w:eastAsia="zh-CN"/>
    </w:rPr>
  </w:style>
  <w:style w:type="paragraph" w:styleId="9">
    <w:name w:val="toc 9"/>
    <w:basedOn w:val="a"/>
    <w:next w:val="a"/>
    <w:rsid w:val="00F444D1"/>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rsid w:val="00F444D1"/>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F444D1"/>
    <w:pPr>
      <w:keepLines w:val="0"/>
      <w:pageBreakBefore/>
      <w:pBdr>
        <w:top w:val="none" w:sz="0" w:space="0" w:color="000000"/>
        <w:left w:val="none" w:sz="0" w:space="0" w:color="000000"/>
        <w:bottom w:val="single" w:sz="18" w:space="1" w:color="000080"/>
        <w:right w:val="none" w:sz="0" w:space="0" w:color="000000"/>
      </w:pBdr>
      <w:suppressAutoHyphens/>
      <w:spacing w:before="320" w:after="160" w:line="240" w:lineRule="auto"/>
      <w:jc w:val="both"/>
    </w:pPr>
    <w:rPr>
      <w:rFonts w:ascii="Calibri" w:hAnsi="Calibri" w:cs="Calibri"/>
      <w:b/>
      <w:bCs/>
      <w:color w:val="333399"/>
      <w:sz w:val="28"/>
      <w:lang w:eastAsia="zh-CN"/>
    </w:rPr>
  </w:style>
  <w:style w:type="paragraph" w:styleId="aff9">
    <w:name w:val="endnote text"/>
    <w:basedOn w:val="a"/>
    <w:link w:val="Charb"/>
    <w:rsid w:val="00F444D1"/>
    <w:pPr>
      <w:suppressAutoHyphens/>
      <w:spacing w:after="120" w:line="240" w:lineRule="auto"/>
      <w:jc w:val="both"/>
    </w:pPr>
    <w:rPr>
      <w:rFonts w:ascii="Calibri" w:eastAsia="Times New Roman" w:hAnsi="Calibri" w:cs="Calibri"/>
      <w:sz w:val="20"/>
      <w:szCs w:val="20"/>
      <w:lang w:val="en-GB" w:eastAsia="zh-CN"/>
    </w:rPr>
  </w:style>
  <w:style w:type="character" w:customStyle="1" w:styleId="Charb">
    <w:name w:val="Κείμενο σημείωσης τέλους Char"/>
    <w:basedOn w:val="a0"/>
    <w:link w:val="aff9"/>
    <w:rsid w:val="00F444D1"/>
    <w:rPr>
      <w:rFonts w:ascii="Calibri" w:eastAsia="Times New Roman" w:hAnsi="Calibri" w:cs="Calibri"/>
      <w:sz w:val="20"/>
      <w:szCs w:val="20"/>
      <w:lang w:val="en-GB" w:eastAsia="zh-CN"/>
    </w:rPr>
  </w:style>
  <w:style w:type="paragraph" w:customStyle="1" w:styleId="affa">
    <w:name w:val="Προμορφοποιημένο κείμενο"/>
    <w:basedOn w:val="a"/>
    <w:rsid w:val="00F444D1"/>
    <w:pPr>
      <w:suppressAutoHyphens/>
      <w:spacing w:after="120" w:line="240" w:lineRule="auto"/>
      <w:jc w:val="both"/>
    </w:pPr>
    <w:rPr>
      <w:rFonts w:ascii="Calibri" w:eastAsia="Times New Roman" w:hAnsi="Calibri" w:cs="Calibri"/>
      <w:szCs w:val="24"/>
      <w:lang w:val="en-GB" w:eastAsia="zh-CN"/>
    </w:rPr>
  </w:style>
  <w:style w:type="paragraph" w:styleId="affb">
    <w:name w:val="Body Text Indent"/>
    <w:basedOn w:val="a"/>
    <w:link w:val="Charc"/>
    <w:rsid w:val="00F444D1"/>
    <w:pPr>
      <w:suppressAutoHyphens/>
      <w:spacing w:after="120" w:line="240" w:lineRule="auto"/>
      <w:ind w:firstLine="1134"/>
      <w:jc w:val="both"/>
    </w:pPr>
    <w:rPr>
      <w:rFonts w:ascii="Arial" w:eastAsia="Times New Roman" w:hAnsi="Arial" w:cs="Arial"/>
      <w:szCs w:val="24"/>
      <w:lang w:val="en-GB" w:eastAsia="zh-CN"/>
    </w:rPr>
  </w:style>
  <w:style w:type="character" w:customStyle="1" w:styleId="Charc">
    <w:name w:val="Σώμα κείμενου με εσοχή Char"/>
    <w:basedOn w:val="a0"/>
    <w:link w:val="affb"/>
    <w:rsid w:val="00F444D1"/>
    <w:rPr>
      <w:rFonts w:ascii="Arial" w:eastAsia="Times New Roman" w:hAnsi="Arial" w:cs="Arial"/>
      <w:szCs w:val="24"/>
      <w:lang w:val="en-GB" w:eastAsia="zh-CN"/>
    </w:rPr>
  </w:style>
  <w:style w:type="paragraph" w:customStyle="1" w:styleId="normalwithoutspacing">
    <w:name w:val="normal_without_spacing"/>
    <w:basedOn w:val="a"/>
    <w:rsid w:val="00F444D1"/>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f8"/>
    <w:rsid w:val="00F444D1"/>
    <w:pPr>
      <w:ind w:left="426" w:hanging="426"/>
    </w:pPr>
    <w:rPr>
      <w:szCs w:val="18"/>
    </w:rPr>
  </w:style>
  <w:style w:type="paragraph" w:customStyle="1" w:styleId="-HTML1">
    <w:name w:val="Προ-διαμορφωμένο HTML1"/>
    <w:basedOn w:val="a"/>
    <w:rsid w:val="00F444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paragraph" w:customStyle="1" w:styleId="LO-normal">
    <w:name w:val="LO-normal"/>
    <w:rsid w:val="00F444D1"/>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F444D1"/>
    <w:pPr>
      <w:spacing w:after="120" w:line="312" w:lineRule="auto"/>
      <w:ind w:left="283"/>
      <w:jc w:val="both"/>
    </w:pPr>
    <w:rPr>
      <w:rFonts w:ascii="Calibri" w:eastAsia="Times New Roman" w:hAnsi="Calibri" w:cs="Times New Roman"/>
      <w:sz w:val="16"/>
      <w:szCs w:val="16"/>
      <w:lang w:val="en-GB" w:eastAsia="zh-CN"/>
    </w:rPr>
  </w:style>
  <w:style w:type="paragraph" w:customStyle="1" w:styleId="affc">
    <w:name w:val="Περιεχόμενα πίνακα"/>
    <w:basedOn w:val="a"/>
    <w:rsid w:val="00F444D1"/>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fd">
    <w:name w:val="Επικεφαλίδα πίνακα"/>
    <w:basedOn w:val="affc"/>
    <w:rsid w:val="00F444D1"/>
    <w:pPr>
      <w:jc w:val="center"/>
    </w:pPr>
    <w:rPr>
      <w:b/>
      <w:bCs/>
    </w:rPr>
  </w:style>
  <w:style w:type="paragraph" w:customStyle="1" w:styleId="footers">
    <w:name w:val="footers"/>
    <w:basedOn w:val="foothanging"/>
    <w:rsid w:val="00F444D1"/>
  </w:style>
  <w:style w:type="paragraph" w:customStyle="1" w:styleId="Standard">
    <w:name w:val="Standard"/>
    <w:rsid w:val="00F444D1"/>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F444D1"/>
    <w:pPr>
      <w:spacing w:after="120"/>
    </w:pPr>
  </w:style>
  <w:style w:type="paragraph" w:customStyle="1" w:styleId="Footnote">
    <w:name w:val="Footnote"/>
    <w:basedOn w:val="Standard"/>
    <w:rsid w:val="00F444D1"/>
    <w:pPr>
      <w:suppressLineNumbers/>
      <w:ind w:left="283" w:hanging="283"/>
    </w:pPr>
    <w:rPr>
      <w:sz w:val="20"/>
      <w:szCs w:val="20"/>
    </w:rPr>
  </w:style>
  <w:style w:type="paragraph" w:customStyle="1" w:styleId="311">
    <w:name w:val="Σώμα κείμενου 31"/>
    <w:basedOn w:val="a"/>
    <w:rsid w:val="00F444D1"/>
    <w:pPr>
      <w:suppressAutoHyphens/>
      <w:spacing w:after="120" w:line="240" w:lineRule="auto"/>
      <w:jc w:val="both"/>
    </w:pPr>
    <w:rPr>
      <w:rFonts w:ascii="Calibri" w:eastAsia="Times New Roman" w:hAnsi="Calibri" w:cs="Calibri"/>
      <w:sz w:val="16"/>
      <w:szCs w:val="16"/>
      <w:lang w:val="en-GB" w:eastAsia="zh-CN"/>
    </w:rPr>
  </w:style>
  <w:style w:type="paragraph" w:customStyle="1" w:styleId="fooot">
    <w:name w:val="fooot"/>
    <w:basedOn w:val="footers"/>
    <w:rsid w:val="00F444D1"/>
  </w:style>
  <w:style w:type="character" w:customStyle="1" w:styleId="Char14">
    <w:name w:val="Κείμενο πλαισίου Char1"/>
    <w:basedOn w:val="a0"/>
    <w:uiPriority w:val="99"/>
    <w:rsid w:val="00F444D1"/>
    <w:rPr>
      <w:rFonts w:ascii="Tahoma" w:hAnsi="Tahoma" w:cs="Tahoma"/>
      <w:sz w:val="16"/>
      <w:szCs w:val="16"/>
      <w:lang w:val="en-GB" w:eastAsia="zh-CN"/>
    </w:rPr>
  </w:style>
  <w:style w:type="paragraph" w:customStyle="1" w:styleId="1f7">
    <w:name w:val="Κείμενο σχολίου1"/>
    <w:basedOn w:val="a"/>
    <w:rsid w:val="00F444D1"/>
    <w:pPr>
      <w:suppressAutoHyphens/>
      <w:spacing w:after="120" w:line="240" w:lineRule="auto"/>
      <w:jc w:val="both"/>
    </w:pPr>
    <w:rPr>
      <w:rFonts w:ascii="Calibri" w:eastAsia="Times New Roman" w:hAnsi="Calibri" w:cs="Calibri"/>
      <w:sz w:val="20"/>
      <w:szCs w:val="20"/>
      <w:lang w:val="en-GB" w:eastAsia="zh-CN"/>
    </w:rPr>
  </w:style>
  <w:style w:type="character" w:customStyle="1" w:styleId="Char15">
    <w:name w:val="Κείμενο σχολίου Char1"/>
    <w:basedOn w:val="a0"/>
    <w:uiPriority w:val="99"/>
    <w:semiHidden/>
    <w:rsid w:val="00F444D1"/>
    <w:rPr>
      <w:rFonts w:ascii="Calibri" w:hAnsi="Calibri" w:cs="Calibri"/>
      <w:lang w:val="en-GB" w:eastAsia="zh-CN"/>
    </w:rPr>
  </w:style>
  <w:style w:type="character" w:customStyle="1" w:styleId="Char16">
    <w:name w:val="Θέμα σχολίου Char1"/>
    <w:basedOn w:val="Char15"/>
    <w:uiPriority w:val="99"/>
    <w:rsid w:val="00F444D1"/>
    <w:rPr>
      <w:rFonts w:ascii="Calibri" w:hAnsi="Calibri" w:cs="Calibri"/>
      <w:b/>
      <w:bCs/>
      <w:lang w:val="en-GB" w:eastAsia="zh-CN"/>
    </w:rPr>
  </w:style>
  <w:style w:type="paragraph" w:styleId="-HTML">
    <w:name w:val="HTML Preformatted"/>
    <w:basedOn w:val="a"/>
    <w:link w:val="-HTMLChar1"/>
    <w:uiPriority w:val="99"/>
    <w:rsid w:val="00F444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character" w:customStyle="1" w:styleId="-HTMLChar1">
    <w:name w:val="Προ-διαμορφωμένο HTML Char1"/>
    <w:basedOn w:val="a0"/>
    <w:link w:val="-HTML"/>
    <w:uiPriority w:val="99"/>
    <w:rsid w:val="00F444D1"/>
    <w:rPr>
      <w:rFonts w:ascii="Courier New" w:eastAsia="Times New Roman" w:hAnsi="Courier New" w:cs="Courier New"/>
      <w:sz w:val="20"/>
      <w:szCs w:val="20"/>
      <w:lang w:val="en-US" w:eastAsia="zh-CN"/>
    </w:rPr>
  </w:style>
  <w:style w:type="paragraph" w:styleId="affe">
    <w:name w:val="Revision"/>
    <w:rsid w:val="00F444D1"/>
    <w:pPr>
      <w:suppressAutoHyphens/>
      <w:spacing w:after="0" w:line="240" w:lineRule="auto"/>
    </w:pPr>
    <w:rPr>
      <w:rFonts w:ascii="Calibri" w:eastAsia="Times New Roman" w:hAnsi="Calibri" w:cs="Calibri"/>
      <w:szCs w:val="24"/>
      <w:lang w:val="en-GB" w:eastAsia="zh-CN"/>
    </w:rPr>
  </w:style>
  <w:style w:type="paragraph" w:customStyle="1" w:styleId="21">
    <w:name w:val="Λίστα με κουκκίδες 21"/>
    <w:basedOn w:val="a"/>
    <w:rsid w:val="00F444D1"/>
    <w:pPr>
      <w:numPr>
        <w:numId w:val="23"/>
      </w:numPr>
      <w:spacing w:after="0" w:line="360" w:lineRule="auto"/>
      <w:jc w:val="both"/>
    </w:pPr>
    <w:rPr>
      <w:rFonts w:ascii="Trebuchet MS" w:eastAsia="Times New Roman" w:hAnsi="Trebuchet MS" w:cs="Times New Roman"/>
      <w:szCs w:val="20"/>
      <w:lang w:val="en-US" w:eastAsia="zh-CN"/>
    </w:rPr>
  </w:style>
  <w:style w:type="paragraph" w:customStyle="1" w:styleId="101">
    <w:name w:val="Περιεχόμενα 10"/>
    <w:basedOn w:val="aff7"/>
    <w:rsid w:val="00F444D1"/>
    <w:pPr>
      <w:tabs>
        <w:tab w:val="right" w:leader="dot" w:pos="7091"/>
      </w:tabs>
      <w:ind w:left="2547"/>
    </w:pPr>
  </w:style>
  <w:style w:type="paragraph" w:customStyle="1" w:styleId="para-2">
    <w:name w:val="para-2"/>
    <w:basedOn w:val="a"/>
    <w:rsid w:val="00F444D1"/>
    <w:pPr>
      <w:tabs>
        <w:tab w:val="left" w:pos="1021"/>
        <w:tab w:val="left" w:pos="1588"/>
        <w:tab w:val="left" w:pos="2155"/>
        <w:tab w:val="left" w:pos="2722"/>
        <w:tab w:val="left" w:pos="3289"/>
      </w:tabs>
      <w:suppressAutoHyphens/>
      <w:spacing w:after="0" w:line="240" w:lineRule="auto"/>
      <w:ind w:left="1588" w:hanging="1588"/>
      <w:jc w:val="both"/>
    </w:pPr>
    <w:rPr>
      <w:rFonts w:ascii="Arial" w:eastAsia="Times New Roman" w:hAnsi="Arial" w:cs="Arial"/>
      <w:spacing w:val="5"/>
      <w:szCs w:val="20"/>
      <w:lang w:eastAsia="zh-CN"/>
    </w:rPr>
  </w:style>
  <w:style w:type="character" w:customStyle="1" w:styleId="38">
    <w:name w:val="Παραπομπή υποσημείωσης3"/>
    <w:rsid w:val="00F444D1"/>
    <w:rPr>
      <w:vertAlign w:val="superscript"/>
    </w:rPr>
  </w:style>
  <w:style w:type="paragraph" w:styleId="2f0">
    <w:name w:val="Body Text 2"/>
    <w:basedOn w:val="a"/>
    <w:link w:val="2Char0"/>
    <w:rsid w:val="00F444D1"/>
    <w:pPr>
      <w:spacing w:after="120" w:line="480" w:lineRule="auto"/>
    </w:pPr>
    <w:rPr>
      <w:rFonts w:ascii="Times New Roman" w:eastAsia="Times New Roman" w:hAnsi="Times New Roman" w:cs="Times New Roman"/>
      <w:sz w:val="24"/>
      <w:szCs w:val="24"/>
      <w:lang w:eastAsia="el-GR"/>
    </w:rPr>
  </w:style>
  <w:style w:type="character" w:customStyle="1" w:styleId="2Char0">
    <w:name w:val="Σώμα κείμενου 2 Char"/>
    <w:basedOn w:val="a0"/>
    <w:link w:val="2f0"/>
    <w:rsid w:val="00F444D1"/>
    <w:rPr>
      <w:rFonts w:ascii="Times New Roman" w:eastAsia="Times New Roman" w:hAnsi="Times New Roman" w:cs="Times New Roman"/>
      <w:sz w:val="24"/>
      <w:szCs w:val="24"/>
      <w:lang w:eastAsia="el-GR"/>
    </w:rPr>
  </w:style>
  <w:style w:type="table" w:customStyle="1" w:styleId="TableNormal">
    <w:name w:val="Table Normal"/>
    <w:uiPriority w:val="2"/>
    <w:semiHidden/>
    <w:unhideWhenUsed/>
    <w:qFormat/>
    <w:rsid w:val="00F444D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F444D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f1">
    <w:name w:val="Πλέγμα πίνακα2"/>
    <w:basedOn w:val="a1"/>
    <w:next w:val="a4"/>
    <w:uiPriority w:val="39"/>
    <w:rsid w:val="00F444D1"/>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
    <w:name w:val="Παραπομπή υποσημείωσης_0"/>
    <w:uiPriority w:val="99"/>
    <w:rsid w:val="00F444D1"/>
    <w:rPr>
      <w:vertAlign w:val="superscript"/>
    </w:rPr>
  </w:style>
  <w:style w:type="table" w:customStyle="1" w:styleId="TableNormal2">
    <w:name w:val="Table Normal2"/>
    <w:uiPriority w:val="2"/>
    <w:semiHidden/>
    <w:unhideWhenUsed/>
    <w:qFormat/>
    <w:rsid w:val="00F444D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9">
    <w:name w:val="Πλέγμα πίνακα3"/>
    <w:basedOn w:val="a1"/>
    <w:next w:val="a4"/>
    <w:uiPriority w:val="39"/>
    <w:rsid w:val="00F444D1"/>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444D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48">
    <w:name w:val="Πλέγμα πίνακα4"/>
    <w:basedOn w:val="a1"/>
    <w:next w:val="a4"/>
    <w:uiPriority w:val="39"/>
    <w:rsid w:val="00F444D1"/>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Πλέγμα πίνακα5"/>
    <w:basedOn w:val="a1"/>
    <w:next w:val="a4"/>
    <w:uiPriority w:val="39"/>
    <w:rsid w:val="00F444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2">
    <w:name w:val="Χωρίς διάστιχο2"/>
    <w:next w:val="af0"/>
    <w:uiPriority w:val="1"/>
    <w:qFormat/>
    <w:rsid w:val="00F444D1"/>
    <w:pPr>
      <w:spacing w:after="0" w:line="240" w:lineRule="auto"/>
    </w:pPr>
    <w:rPr>
      <w:rFonts w:ascii="Calibri" w:eastAsia="Times New Roman" w:hAnsi="Calibri" w:cs="Times New Roman"/>
      <w:lang w:eastAsia="el-GR"/>
    </w:rPr>
  </w:style>
  <w:style w:type="numbering" w:customStyle="1" w:styleId="2f3">
    <w:name w:val="Χωρίς λίστα2"/>
    <w:next w:val="a2"/>
    <w:uiPriority w:val="99"/>
    <w:semiHidden/>
    <w:unhideWhenUsed/>
    <w:rsid w:val="00F444D1"/>
  </w:style>
  <w:style w:type="table" w:customStyle="1" w:styleId="63">
    <w:name w:val="Πλέγμα πίνακα6"/>
    <w:basedOn w:val="a1"/>
    <w:next w:val="a4"/>
    <w:uiPriority w:val="39"/>
    <w:rsid w:val="00F444D1"/>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F444D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0">
    <w:name w:val="Πλέγμα πίνακα12"/>
    <w:basedOn w:val="a1"/>
    <w:next w:val="a4"/>
    <w:uiPriority w:val="39"/>
    <w:rsid w:val="00F444D1"/>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F444D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12">
    <w:name w:val="Πλέγμα πίνακα21"/>
    <w:basedOn w:val="a1"/>
    <w:next w:val="a4"/>
    <w:uiPriority w:val="39"/>
    <w:rsid w:val="00F444D1"/>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unhideWhenUsed/>
    <w:qFormat/>
    <w:rsid w:val="00F444D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2">
    <w:name w:val="Πλέγμα πίνακα31"/>
    <w:basedOn w:val="a1"/>
    <w:next w:val="a4"/>
    <w:uiPriority w:val="39"/>
    <w:rsid w:val="00F444D1"/>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uiPriority w:val="2"/>
    <w:semiHidden/>
    <w:unhideWhenUsed/>
    <w:qFormat/>
    <w:rsid w:val="00F444D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410">
    <w:name w:val="Πλέγμα πίνακα41"/>
    <w:basedOn w:val="a1"/>
    <w:next w:val="a4"/>
    <w:uiPriority w:val="39"/>
    <w:rsid w:val="00F444D1"/>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Χωρίς λίστα12"/>
    <w:next w:val="a2"/>
    <w:uiPriority w:val="99"/>
    <w:semiHidden/>
    <w:unhideWhenUsed/>
    <w:rsid w:val="00F444D1"/>
  </w:style>
  <w:style w:type="table" w:customStyle="1" w:styleId="510">
    <w:name w:val="Πλέγμα πίνακα51"/>
    <w:basedOn w:val="a1"/>
    <w:next w:val="a4"/>
    <w:uiPriority w:val="39"/>
    <w:rsid w:val="00F444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Χωρίς λίστα111"/>
    <w:next w:val="a2"/>
    <w:uiPriority w:val="99"/>
    <w:semiHidden/>
    <w:unhideWhenUsed/>
    <w:rsid w:val="00F444D1"/>
  </w:style>
  <w:style w:type="table" w:customStyle="1" w:styleId="1111">
    <w:name w:val="Πλέγμα πίνακα111"/>
    <w:basedOn w:val="a1"/>
    <w:next w:val="a4"/>
    <w:uiPriority w:val="39"/>
    <w:rsid w:val="00F444D1"/>
    <w:pPr>
      <w:widowControl w:val="0"/>
      <w:spacing w:after="0" w:line="240" w:lineRule="auto"/>
    </w:pPr>
    <w:rPr>
      <w:rFonts w:ascii="Courier New" w:eastAsia="Courier New" w:hAnsi="Courier New" w:cs="Courier New"/>
      <w:sz w:val="24"/>
      <w:szCs w:val="24"/>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footer" Target="footer2.xm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5.xml"/><Relationship Id="rId10" Type="http://schemas.openxmlformats.org/officeDocument/2006/relationships/image" Target="media/image3.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33</Pages>
  <Words>10866</Words>
  <Characters>58679</Characters>
  <Application>Microsoft Office Word</Application>
  <DocSecurity>0</DocSecurity>
  <Lines>488</Lines>
  <Paragraphs>138</Paragraphs>
  <ScaleCrop>false</ScaleCrop>
  <Company/>
  <LinksUpToDate>false</LinksUpToDate>
  <CharactersWithSpaces>69407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Vasiliki Pergamali</dc:creator>
  <cp:keywords/>
  <dc:description/>
  <cp:lastModifiedBy>Vasiliki Pergamali</cp:lastModifiedBy>
  <cp:revision>3</cp:revision>
  <dcterms:created xsi:type="dcterms:W3CDTF">2021-08-10T11:01:00Z</dcterms:created>
  <dcterms:modified xsi:type="dcterms:W3CDTF">2021-08-10T11:14:00Z</dcterms:modified>
</cp:coreProperties>
</file>